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E2D92" w14:textId="7BBDBCBA" w:rsidR="00922D04" w:rsidRPr="006171F2" w:rsidRDefault="001A6350" w:rsidP="00A550B8">
      <w:pPr>
        <w:jc w:val="center"/>
        <w:rPr>
          <w:rFonts w:ascii="Arial" w:hAnsi="Arial" w:cs="Arial"/>
          <w:b/>
          <w:smallCaps/>
          <w:sz w:val="20"/>
        </w:rPr>
      </w:pPr>
      <w:r w:rsidRPr="006171F2">
        <w:rPr>
          <w:rFonts w:ascii="Arial" w:hAnsi="Arial" w:cs="Arial"/>
          <w:b/>
          <w:smallCaps/>
          <w:sz w:val="20"/>
        </w:rPr>
        <w:t>UMOWA</w:t>
      </w:r>
    </w:p>
    <w:p w14:paraId="3A5E2D93" w14:textId="79B22211" w:rsidR="00A731F7" w:rsidRPr="006171F2" w:rsidRDefault="00A550B8" w:rsidP="00A550B8">
      <w:pPr>
        <w:jc w:val="center"/>
        <w:rPr>
          <w:rFonts w:ascii="Arial" w:hAnsi="Arial" w:cs="Arial"/>
          <w:b/>
          <w:smallCaps/>
          <w:sz w:val="20"/>
        </w:rPr>
      </w:pPr>
      <w:r w:rsidRPr="006171F2">
        <w:rPr>
          <w:rFonts w:ascii="Arial" w:hAnsi="Arial" w:cs="Arial"/>
          <w:b/>
          <w:smallCaps/>
          <w:sz w:val="20"/>
        </w:rPr>
        <w:t xml:space="preserve">NR </w:t>
      </w:r>
      <w:r w:rsidR="00AC33CF" w:rsidRPr="006171F2">
        <w:rPr>
          <w:rFonts w:ascii="Arial" w:hAnsi="Arial" w:cs="Arial"/>
          <w:b/>
          <w:smallCaps/>
          <w:sz w:val="20"/>
        </w:rPr>
        <w:t>…………….</w:t>
      </w:r>
    </w:p>
    <w:p w14:paraId="3A5E2D94" w14:textId="77777777" w:rsidR="005E607D" w:rsidRPr="006171F2" w:rsidRDefault="005E607D" w:rsidP="00A550B8">
      <w:pPr>
        <w:jc w:val="both"/>
        <w:rPr>
          <w:rFonts w:ascii="Arial" w:hAnsi="Arial" w:cs="Arial"/>
          <w:sz w:val="20"/>
        </w:rPr>
      </w:pPr>
    </w:p>
    <w:p w14:paraId="3A5E2D95" w14:textId="77777777" w:rsidR="00F969B5" w:rsidRPr="006171F2" w:rsidRDefault="00F969B5" w:rsidP="00F969B5">
      <w:pPr>
        <w:jc w:val="both"/>
        <w:rPr>
          <w:rFonts w:ascii="Arial" w:hAnsi="Arial" w:cs="Arial"/>
          <w:sz w:val="20"/>
        </w:rPr>
      </w:pPr>
      <w:bookmarkStart w:id="0" w:name="_Toc58912533"/>
      <w:r w:rsidRPr="006171F2">
        <w:rPr>
          <w:rFonts w:ascii="Arial" w:hAnsi="Arial" w:cs="Arial"/>
          <w:sz w:val="20"/>
        </w:rPr>
        <w:t xml:space="preserve">zawarta w Gdańsku w dniu…………….…….. 20.. r. pomiędzy:  </w:t>
      </w:r>
    </w:p>
    <w:p w14:paraId="3A5E2D96" w14:textId="77777777" w:rsidR="00F969B5" w:rsidRPr="006171F2" w:rsidRDefault="00F969B5" w:rsidP="00F969B5">
      <w:pPr>
        <w:jc w:val="both"/>
        <w:rPr>
          <w:rFonts w:ascii="Arial" w:hAnsi="Arial" w:cs="Arial"/>
          <w:sz w:val="20"/>
        </w:rPr>
      </w:pPr>
    </w:p>
    <w:p w14:paraId="05D71464" w14:textId="51B2F0E7" w:rsidR="00121EBB" w:rsidRPr="006171F2" w:rsidRDefault="00121EBB" w:rsidP="00121EBB">
      <w:pPr>
        <w:autoSpaceDE w:val="0"/>
        <w:autoSpaceDN w:val="0"/>
        <w:adjustRightInd w:val="0"/>
        <w:jc w:val="both"/>
        <w:rPr>
          <w:rFonts w:ascii="Arial" w:eastAsia="Arial" w:hAnsi="Arial" w:cs="Arial"/>
          <w:sz w:val="20"/>
        </w:rPr>
      </w:pPr>
      <w:r w:rsidRPr="006171F2">
        <w:rPr>
          <w:rFonts w:ascii="Arial" w:eastAsia="Arial" w:hAnsi="Arial" w:cs="Arial"/>
          <w:b/>
          <w:bCs/>
          <w:sz w:val="20"/>
        </w:rPr>
        <w:t>ORLEN OIL  Sp. z o.o.</w:t>
      </w:r>
      <w:r w:rsidRPr="006171F2">
        <w:rPr>
          <w:rFonts w:ascii="Arial" w:eastAsia="Arial" w:hAnsi="Arial" w:cs="Arial"/>
          <w:sz w:val="20"/>
        </w:rPr>
        <w:t xml:space="preserve"> </w:t>
      </w:r>
      <w:r w:rsidRPr="006171F2">
        <w:rPr>
          <w:rFonts w:ascii="Arial" w:eastAsia="Arial" w:hAnsi="Arial" w:cs="Arial"/>
          <w:b/>
          <w:bCs/>
          <w:sz w:val="20"/>
        </w:rPr>
        <w:t>z siedzibą w Gdańsku</w:t>
      </w:r>
      <w:r w:rsidRPr="006171F2">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6171F2">
        <w:rPr>
          <w:rFonts w:ascii="Arial" w:eastAsia="Arial" w:hAnsi="Arial" w:cs="Arial"/>
          <w:b/>
          <w:bCs/>
          <w:sz w:val="20"/>
        </w:rPr>
        <w:t>KRS pod numerem 0000102722</w:t>
      </w:r>
      <w:r w:rsidRPr="006171F2">
        <w:rPr>
          <w:rFonts w:ascii="Arial" w:eastAsia="Arial" w:hAnsi="Arial" w:cs="Arial"/>
          <w:sz w:val="20"/>
        </w:rPr>
        <w:t>, o kapitale zakładowym w wysokości  342.365.000 PLN, będącą podatnikiem VAT, NIP: 675 – 11 – 90 – 702, REGON:</w:t>
      </w:r>
      <w:r w:rsidRPr="006171F2">
        <w:rPr>
          <w:rFonts w:ascii="Arial" w:hAnsi="Arial" w:cs="Arial"/>
          <w:sz w:val="20"/>
        </w:rPr>
        <w:t xml:space="preserve"> </w:t>
      </w:r>
      <w:r w:rsidRPr="006171F2">
        <w:rPr>
          <w:rFonts w:ascii="Arial" w:eastAsia="Arial" w:hAnsi="Arial" w:cs="Arial"/>
          <w:sz w:val="20"/>
        </w:rPr>
        <w:t>351492391, nr rejestrowy BDO: 000026343, reprezentowaną przez:</w:t>
      </w:r>
    </w:p>
    <w:p w14:paraId="58D09FBD" w14:textId="77777777" w:rsidR="00121EBB" w:rsidRPr="006171F2" w:rsidRDefault="00121EBB" w:rsidP="00121EBB">
      <w:pPr>
        <w:autoSpaceDE w:val="0"/>
        <w:autoSpaceDN w:val="0"/>
        <w:adjustRightInd w:val="0"/>
        <w:jc w:val="both"/>
        <w:rPr>
          <w:rFonts w:ascii="Arial" w:eastAsia="Arial" w:hAnsi="Arial" w:cs="Arial"/>
          <w:sz w:val="20"/>
        </w:rPr>
      </w:pPr>
    </w:p>
    <w:p w14:paraId="4B2746D0" w14:textId="77777777" w:rsidR="00121EBB" w:rsidRPr="006171F2" w:rsidRDefault="00121EBB" w:rsidP="00121EBB">
      <w:pPr>
        <w:autoSpaceDE w:val="0"/>
        <w:autoSpaceDN w:val="0"/>
        <w:adjustRightInd w:val="0"/>
        <w:jc w:val="both"/>
        <w:rPr>
          <w:rFonts w:ascii="Arial" w:eastAsia="Arial" w:hAnsi="Arial" w:cs="Arial"/>
          <w:sz w:val="20"/>
        </w:rPr>
      </w:pPr>
      <w:r w:rsidRPr="006171F2">
        <w:rPr>
          <w:rFonts w:ascii="Arial" w:eastAsia="Arial" w:hAnsi="Arial" w:cs="Arial"/>
          <w:sz w:val="20"/>
        </w:rPr>
        <w:t>……………………………………………………………………..</w:t>
      </w:r>
    </w:p>
    <w:p w14:paraId="3CD473C7" w14:textId="77777777" w:rsidR="00121EBB" w:rsidRPr="006171F2" w:rsidRDefault="00121EBB" w:rsidP="00121EBB">
      <w:pPr>
        <w:autoSpaceDE w:val="0"/>
        <w:autoSpaceDN w:val="0"/>
        <w:adjustRightInd w:val="0"/>
        <w:jc w:val="both"/>
        <w:rPr>
          <w:rFonts w:ascii="Arial" w:eastAsia="Arial" w:hAnsi="Arial" w:cs="Arial"/>
          <w:sz w:val="20"/>
        </w:rPr>
      </w:pPr>
    </w:p>
    <w:p w14:paraId="3D6A6772" w14:textId="77777777" w:rsidR="00121EBB" w:rsidRPr="006171F2" w:rsidRDefault="00121EBB" w:rsidP="00121EBB">
      <w:pPr>
        <w:autoSpaceDE w:val="0"/>
        <w:autoSpaceDN w:val="0"/>
        <w:adjustRightInd w:val="0"/>
        <w:jc w:val="both"/>
        <w:rPr>
          <w:rFonts w:ascii="Arial" w:hAnsi="Arial" w:cs="Arial"/>
          <w:sz w:val="20"/>
        </w:rPr>
      </w:pPr>
      <w:r w:rsidRPr="006171F2">
        <w:rPr>
          <w:rFonts w:ascii="Arial" w:eastAsia="Arial" w:hAnsi="Arial" w:cs="Arial"/>
          <w:sz w:val="20"/>
        </w:rPr>
        <w:t>……………………………………………………………………..</w:t>
      </w:r>
    </w:p>
    <w:p w14:paraId="360F4533" w14:textId="77777777" w:rsidR="00121EBB" w:rsidRPr="006171F2" w:rsidRDefault="00121EBB" w:rsidP="00121EBB">
      <w:pPr>
        <w:autoSpaceDE w:val="0"/>
        <w:autoSpaceDN w:val="0"/>
        <w:adjustRightInd w:val="0"/>
        <w:jc w:val="both"/>
        <w:rPr>
          <w:rFonts w:ascii="Arial" w:hAnsi="Arial" w:cs="Arial"/>
          <w:sz w:val="20"/>
        </w:rPr>
      </w:pPr>
    </w:p>
    <w:p w14:paraId="02DE85A1" w14:textId="77777777" w:rsidR="00121EBB" w:rsidRPr="006171F2" w:rsidRDefault="00121EBB" w:rsidP="00121EBB">
      <w:pPr>
        <w:autoSpaceDE w:val="0"/>
        <w:autoSpaceDN w:val="0"/>
        <w:adjustRightInd w:val="0"/>
        <w:jc w:val="both"/>
        <w:rPr>
          <w:rFonts w:ascii="Arial" w:hAnsi="Arial" w:cs="Arial"/>
          <w:color w:val="365F91" w:themeColor="accent1" w:themeShade="BF"/>
          <w:sz w:val="20"/>
        </w:rPr>
      </w:pPr>
      <w:r w:rsidRPr="006171F2">
        <w:rPr>
          <w:rFonts w:ascii="Arial" w:eastAsia="Arial" w:hAnsi="Arial" w:cs="Arial"/>
          <w:b/>
          <w:bCs/>
          <w:color w:val="365F91" w:themeColor="accent1" w:themeShade="BF"/>
          <w:sz w:val="20"/>
        </w:rPr>
        <w:t>*sposób reprezentacji w</w:t>
      </w:r>
      <w:r w:rsidRPr="006171F2">
        <w:rPr>
          <w:rFonts w:ascii="Arial" w:eastAsia="Arial" w:hAnsi="Arial" w:cs="Arial"/>
          <w:color w:val="365F91" w:themeColor="accent1" w:themeShade="BF"/>
          <w:sz w:val="20"/>
        </w:rPr>
        <w:t xml:space="preserve">: </w:t>
      </w:r>
    </w:p>
    <w:p w14:paraId="2DB92BA2" w14:textId="77777777" w:rsidR="00121EBB" w:rsidRPr="006171F2" w:rsidRDefault="00121EBB" w:rsidP="00121EBB">
      <w:pPr>
        <w:autoSpaceDE w:val="0"/>
        <w:autoSpaceDN w:val="0"/>
        <w:adjustRightInd w:val="0"/>
        <w:jc w:val="both"/>
        <w:rPr>
          <w:rFonts w:ascii="Arial" w:hAnsi="Arial" w:cs="Arial"/>
          <w:color w:val="365F91" w:themeColor="accent1" w:themeShade="BF"/>
          <w:sz w:val="20"/>
        </w:rPr>
      </w:pPr>
      <w:r w:rsidRPr="006171F2">
        <w:rPr>
          <w:rFonts w:ascii="Arial" w:eastAsia="Arial" w:hAnsi="Arial" w:cs="Arial"/>
          <w:color w:val="365F91" w:themeColor="accent1" w:themeShade="BF"/>
          <w:sz w:val="20"/>
        </w:rPr>
        <w:t xml:space="preserve">- dwóch członków Zarządu (Prezes i Wiceprezes Zarządu) </w:t>
      </w:r>
    </w:p>
    <w:p w14:paraId="33CBBDE5" w14:textId="77777777" w:rsidR="00121EBB" w:rsidRPr="006171F2" w:rsidRDefault="00121EBB" w:rsidP="00121EBB">
      <w:pPr>
        <w:autoSpaceDE w:val="0"/>
        <w:autoSpaceDN w:val="0"/>
        <w:adjustRightInd w:val="0"/>
        <w:jc w:val="both"/>
        <w:rPr>
          <w:rFonts w:ascii="Arial" w:hAnsi="Arial" w:cs="Arial"/>
          <w:color w:val="365F91" w:themeColor="accent1" w:themeShade="BF"/>
          <w:sz w:val="20"/>
        </w:rPr>
      </w:pPr>
      <w:r w:rsidRPr="006171F2">
        <w:rPr>
          <w:rFonts w:ascii="Arial" w:eastAsia="Arial" w:hAnsi="Arial" w:cs="Arial"/>
          <w:color w:val="365F91" w:themeColor="accent1" w:themeShade="BF"/>
          <w:sz w:val="20"/>
        </w:rPr>
        <w:t xml:space="preserve">lub </w:t>
      </w:r>
    </w:p>
    <w:p w14:paraId="2A40D515" w14:textId="77777777" w:rsidR="00121EBB" w:rsidRPr="006171F2" w:rsidRDefault="00121EBB" w:rsidP="00121EBB">
      <w:pPr>
        <w:autoSpaceDE w:val="0"/>
        <w:autoSpaceDN w:val="0"/>
        <w:adjustRightInd w:val="0"/>
        <w:jc w:val="both"/>
        <w:rPr>
          <w:rFonts w:ascii="Arial" w:hAnsi="Arial" w:cs="Arial"/>
          <w:color w:val="365F91" w:themeColor="accent1" w:themeShade="BF"/>
          <w:sz w:val="20"/>
        </w:rPr>
      </w:pPr>
      <w:r w:rsidRPr="006171F2">
        <w:rPr>
          <w:rFonts w:ascii="Arial" w:eastAsia="Arial" w:hAnsi="Arial" w:cs="Arial"/>
          <w:color w:val="365F91" w:themeColor="accent1" w:themeShade="BF"/>
          <w:sz w:val="20"/>
        </w:rPr>
        <w:t>- jeden członek Zarządu łącznie z prokurentem</w:t>
      </w:r>
    </w:p>
    <w:p w14:paraId="143B46C5" w14:textId="77777777" w:rsidR="00121EBB" w:rsidRPr="006171F2" w:rsidRDefault="00121EBB" w:rsidP="00121EBB">
      <w:pPr>
        <w:ind w:left="426" w:hanging="426"/>
        <w:jc w:val="both"/>
        <w:rPr>
          <w:rFonts w:ascii="Arial" w:hAnsi="Arial" w:cs="Arial"/>
          <w:sz w:val="20"/>
        </w:rPr>
      </w:pPr>
    </w:p>
    <w:p w14:paraId="4116B9A0" w14:textId="77777777" w:rsidR="00121EBB" w:rsidRPr="006171F2" w:rsidRDefault="00121EBB" w:rsidP="00121EBB">
      <w:pPr>
        <w:ind w:left="426" w:hanging="426"/>
        <w:jc w:val="both"/>
        <w:rPr>
          <w:rFonts w:ascii="Arial" w:hAnsi="Arial" w:cs="Arial"/>
          <w:b/>
          <w:bCs/>
          <w:sz w:val="20"/>
        </w:rPr>
      </w:pPr>
      <w:r w:rsidRPr="006171F2">
        <w:rPr>
          <w:rFonts w:ascii="Arial" w:hAnsi="Arial" w:cs="Arial"/>
          <w:sz w:val="20"/>
        </w:rPr>
        <w:t xml:space="preserve">zwaną dalej </w:t>
      </w:r>
      <w:r w:rsidRPr="006171F2">
        <w:rPr>
          <w:rFonts w:ascii="Arial" w:hAnsi="Arial" w:cs="Arial"/>
          <w:b/>
          <w:bCs/>
          <w:sz w:val="20"/>
        </w:rPr>
        <w:t>ZAMAWIAJĄCYM LUB „ORLEN OIL" LUB „ORLEN OIL SP. Z O.O.”</w:t>
      </w:r>
    </w:p>
    <w:p w14:paraId="193E6E71" w14:textId="77777777" w:rsidR="002674CA" w:rsidRPr="006171F2" w:rsidRDefault="002674CA" w:rsidP="002674CA">
      <w:pPr>
        <w:pStyle w:val="Stopka"/>
        <w:ind w:left="426" w:hanging="426"/>
        <w:jc w:val="both"/>
        <w:rPr>
          <w:rFonts w:ascii="Arial" w:hAnsi="Arial" w:cs="Arial"/>
        </w:rPr>
      </w:pPr>
    </w:p>
    <w:p w14:paraId="0B1FAA96" w14:textId="77777777" w:rsidR="002674CA" w:rsidRPr="006171F2" w:rsidRDefault="002674CA" w:rsidP="002674CA">
      <w:pPr>
        <w:pStyle w:val="Stopka"/>
        <w:ind w:left="426" w:hanging="426"/>
        <w:jc w:val="both"/>
        <w:rPr>
          <w:rFonts w:ascii="Arial" w:hAnsi="Arial" w:cs="Arial"/>
        </w:rPr>
      </w:pPr>
      <w:r w:rsidRPr="006171F2">
        <w:rPr>
          <w:rFonts w:ascii="Arial" w:hAnsi="Arial" w:cs="Arial"/>
        </w:rPr>
        <w:t>a</w:t>
      </w:r>
    </w:p>
    <w:p w14:paraId="58E0058C" w14:textId="77777777" w:rsidR="002674CA" w:rsidRPr="006171F2" w:rsidRDefault="002674CA" w:rsidP="002674CA">
      <w:pPr>
        <w:pStyle w:val="Stopka"/>
        <w:ind w:left="426" w:hanging="426"/>
        <w:jc w:val="both"/>
        <w:rPr>
          <w:rFonts w:ascii="Arial" w:hAnsi="Arial" w:cs="Arial"/>
        </w:rPr>
      </w:pPr>
    </w:p>
    <w:p w14:paraId="58B12DCB" w14:textId="77777777" w:rsidR="00CF7C5C" w:rsidRPr="006171F2" w:rsidRDefault="00CF7C5C" w:rsidP="00771B82">
      <w:pPr>
        <w:jc w:val="both"/>
        <w:rPr>
          <w:rFonts w:ascii="Arial" w:hAnsi="Arial" w:cs="Arial"/>
          <w:b/>
          <w:color w:val="0070C0"/>
          <w:sz w:val="20"/>
          <w:u w:val="single"/>
        </w:rPr>
      </w:pPr>
      <w:r w:rsidRPr="006171F2">
        <w:rPr>
          <w:rFonts w:ascii="Arial" w:eastAsia="Arial" w:hAnsi="Arial" w:cs="Arial"/>
          <w:b/>
          <w:bCs/>
          <w:i/>
          <w:iCs/>
          <w:color w:val="0070C0"/>
          <w:sz w:val="20"/>
          <w:u w:val="single"/>
        </w:rPr>
        <w:t>[w przypadku spółek handlowych]</w:t>
      </w:r>
    </w:p>
    <w:p w14:paraId="2036ACD3" w14:textId="77777777" w:rsidR="00CF7C5C" w:rsidRPr="006171F2" w:rsidRDefault="00CF7C5C" w:rsidP="00771B82">
      <w:pPr>
        <w:jc w:val="both"/>
        <w:rPr>
          <w:rFonts w:ascii="Arial" w:hAnsi="Arial" w:cs="Arial"/>
          <w:sz w:val="20"/>
        </w:rPr>
      </w:pPr>
      <w:r w:rsidRPr="006171F2">
        <w:rPr>
          <w:rFonts w:ascii="Arial" w:eastAsia="Arial" w:hAnsi="Arial" w:cs="Arial"/>
          <w:b/>
          <w:bCs/>
          <w:sz w:val="20"/>
        </w:rPr>
        <w:t>………………….. z siedzibą w ………………</w:t>
      </w:r>
      <w:r w:rsidRPr="006171F2">
        <w:rPr>
          <w:rFonts w:ascii="Arial" w:eastAsia="Arial" w:hAnsi="Arial" w:cs="Arial"/>
          <w:sz w:val="20"/>
        </w:rPr>
        <w:t>, przy ul. ………………., kod …–….., wpisaną do Rejestru Przedsiębiorców Krajowego Rejestru Sądowego prowadzonego przez Sąd Rejonowy ……………………, …. Wydział Gospodarczy KRS, pod numerem: ………………, o kapitale zakładowym w wysokości: ……………… PLN</w:t>
      </w:r>
      <w:r w:rsidRPr="006171F2">
        <w:rPr>
          <w:rFonts w:ascii="Arial" w:eastAsia="Arial" w:hAnsi="Arial" w:cs="Arial"/>
          <w:color w:val="00B050"/>
          <w:sz w:val="20"/>
        </w:rPr>
        <w:t xml:space="preserve"> </w:t>
      </w:r>
      <w:r w:rsidRPr="006171F2">
        <w:rPr>
          <w:rFonts w:ascii="Arial" w:eastAsia="Arial" w:hAnsi="Arial" w:cs="Arial"/>
          <w:sz w:val="20"/>
        </w:rPr>
        <w:t>(</w:t>
      </w:r>
      <w:r w:rsidRPr="006171F2">
        <w:rPr>
          <w:rFonts w:ascii="Arial" w:eastAsia="Arial" w:hAnsi="Arial" w:cs="Arial"/>
          <w:color w:val="0070C0"/>
          <w:sz w:val="20"/>
        </w:rPr>
        <w:t>*</w:t>
      </w:r>
      <w:r w:rsidRPr="006171F2">
        <w:rPr>
          <w:rFonts w:ascii="Arial" w:eastAsia="Arial" w:hAnsi="Arial" w:cs="Arial"/>
          <w:sz w:val="20"/>
        </w:rPr>
        <w:t xml:space="preserve">opłaconym w całości </w:t>
      </w:r>
      <w:r w:rsidRPr="006171F2">
        <w:rPr>
          <w:rFonts w:ascii="Arial" w:eastAsia="Arial" w:hAnsi="Arial" w:cs="Arial"/>
          <w:i/>
          <w:iCs/>
          <w:color w:val="0070C0"/>
          <w:sz w:val="20"/>
        </w:rPr>
        <w:t>-*opcjonalnie, dotyczy spółek akcyjnych, a także spółek komandytowo – akcyjnych)</w:t>
      </w:r>
      <w:r w:rsidRPr="006171F2">
        <w:rPr>
          <w:rFonts w:ascii="Arial" w:eastAsia="Arial" w:hAnsi="Arial" w:cs="Arial"/>
          <w:sz w:val="20"/>
        </w:rPr>
        <w:t xml:space="preserve">, </w:t>
      </w:r>
      <w:r w:rsidRPr="006171F2">
        <w:rPr>
          <w:rFonts w:ascii="Arial" w:hAnsi="Arial" w:cs="Arial"/>
          <w:bCs/>
          <w:sz w:val="20"/>
        </w:rPr>
        <w:t>(</w:t>
      </w:r>
      <w:r w:rsidRPr="006171F2">
        <w:rPr>
          <w:rFonts w:ascii="Arial" w:hAnsi="Arial" w:cs="Arial"/>
          <w:bCs/>
          <w:color w:val="0070C0"/>
          <w:sz w:val="20"/>
        </w:rPr>
        <w:t>*</w:t>
      </w:r>
      <w:r w:rsidRPr="006171F2">
        <w:rPr>
          <w:rFonts w:ascii="Arial" w:hAnsi="Arial" w:cs="Arial"/>
          <w:bCs/>
          <w:color w:val="333333"/>
          <w:sz w:val="20"/>
          <w:shd w:val="clear" w:color="auto" w:fill="FFFFFF"/>
        </w:rPr>
        <w:t>informacja, że wymagane wkłady na kapitał zakładowy nie zostały wniesione –</w:t>
      </w:r>
      <w:r w:rsidRPr="006171F2">
        <w:rPr>
          <w:rFonts w:ascii="Arial" w:hAnsi="Arial" w:cs="Arial"/>
          <w:bCs/>
          <w:color w:val="0070C0"/>
          <w:sz w:val="20"/>
        </w:rPr>
        <w:t xml:space="preserve">*opcjonalnie, </w:t>
      </w:r>
      <w:r w:rsidRPr="006171F2">
        <w:rPr>
          <w:rFonts w:ascii="Arial" w:hAnsi="Arial" w:cs="Arial"/>
          <w:bCs/>
          <w:color w:val="0070C0"/>
          <w:sz w:val="20"/>
          <w:shd w:val="clear" w:color="auto" w:fill="FFFFFF"/>
        </w:rPr>
        <w:t>dotyczy spółki z ograniczoną odpowiedzialnością, której umowę zawarto przy wykorzystaniu wzorca umowy, do czasu pokrycia kapitału zakładowego</w:t>
      </w:r>
      <w:r w:rsidRPr="006171F2">
        <w:rPr>
          <w:rFonts w:ascii="Arial" w:hAnsi="Arial" w:cs="Arial"/>
          <w:bCs/>
          <w:i/>
          <w:color w:val="0070C0"/>
          <w:sz w:val="20"/>
        </w:rPr>
        <w:t>)</w:t>
      </w:r>
      <w:r w:rsidRPr="006171F2">
        <w:rPr>
          <w:rFonts w:ascii="Arial" w:hAnsi="Arial" w:cs="Arial"/>
          <w:bCs/>
          <w:color w:val="0070C0"/>
          <w:sz w:val="20"/>
        </w:rPr>
        <w:t>,</w:t>
      </w:r>
      <w:r w:rsidRPr="006171F2">
        <w:rPr>
          <w:rFonts w:ascii="Arial" w:eastAsia="Arial" w:hAnsi="Arial" w:cs="Arial"/>
          <w:bCs/>
          <w:sz w:val="20"/>
        </w:rPr>
        <w:t xml:space="preserve"> </w:t>
      </w:r>
      <w:r w:rsidRPr="006171F2">
        <w:rPr>
          <w:rFonts w:ascii="Arial" w:eastAsia="Arial" w:hAnsi="Arial" w:cs="Arial"/>
          <w:sz w:val="20"/>
        </w:rPr>
        <w:t>NIP: …………….., REGON……………………, reprezentowaną przez:</w:t>
      </w:r>
    </w:p>
    <w:p w14:paraId="6C90D997" w14:textId="77777777" w:rsidR="00CF7C5C" w:rsidRPr="006171F2" w:rsidRDefault="00CF7C5C" w:rsidP="00771B82">
      <w:pPr>
        <w:jc w:val="both"/>
        <w:rPr>
          <w:rFonts w:ascii="Arial" w:hAnsi="Arial" w:cs="Arial"/>
          <w:sz w:val="20"/>
        </w:rPr>
      </w:pPr>
      <w:r w:rsidRPr="006171F2">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0BF865E0" w14:textId="77777777" w:rsidR="00CF7C5C" w:rsidRPr="006171F2" w:rsidRDefault="00CF7C5C" w:rsidP="00771B82">
      <w:pPr>
        <w:jc w:val="both"/>
        <w:rPr>
          <w:rFonts w:ascii="Arial" w:hAnsi="Arial" w:cs="Arial"/>
          <w:b/>
          <w:i/>
          <w:color w:val="0070C0"/>
          <w:sz w:val="20"/>
        </w:rPr>
      </w:pPr>
    </w:p>
    <w:p w14:paraId="53690B21" w14:textId="77777777" w:rsidR="00CF7C5C" w:rsidRPr="006171F2" w:rsidRDefault="00CF7C5C" w:rsidP="00771B82">
      <w:pPr>
        <w:jc w:val="both"/>
        <w:rPr>
          <w:rFonts w:ascii="Arial" w:hAnsi="Arial" w:cs="Arial"/>
          <w:i/>
          <w:sz w:val="20"/>
        </w:rPr>
      </w:pPr>
      <w:r w:rsidRPr="006171F2">
        <w:rPr>
          <w:rFonts w:ascii="Arial" w:eastAsia="Arial" w:hAnsi="Arial" w:cs="Arial"/>
          <w:b/>
          <w:bCs/>
          <w:i/>
          <w:iCs/>
          <w:color w:val="0070C0"/>
          <w:sz w:val="20"/>
          <w:u w:val="single"/>
        </w:rPr>
        <w:t xml:space="preserve"> [w przypadku osób fizycznych prowadzących działalność gospodarczą]</w:t>
      </w:r>
    </w:p>
    <w:p w14:paraId="7FDCD923" w14:textId="77777777" w:rsidR="00CF7C5C" w:rsidRPr="006171F2" w:rsidRDefault="00CF7C5C" w:rsidP="00771B82">
      <w:pPr>
        <w:jc w:val="both"/>
        <w:rPr>
          <w:rFonts w:ascii="Arial" w:hAnsi="Arial" w:cs="Arial"/>
          <w:sz w:val="20"/>
        </w:rPr>
      </w:pPr>
      <w:r w:rsidRPr="006171F2">
        <w:rPr>
          <w:rFonts w:ascii="Arial" w:eastAsia="Arial" w:hAnsi="Arial" w:cs="Arial"/>
          <w:b/>
          <w:bCs/>
          <w:sz w:val="20"/>
        </w:rPr>
        <w:t>…………………….</w:t>
      </w:r>
      <w:r w:rsidRPr="006171F2">
        <w:rPr>
          <w:rFonts w:ascii="Arial" w:eastAsia="Arial" w:hAnsi="Arial" w:cs="Arial"/>
          <w:sz w:val="20"/>
        </w:rPr>
        <w:t xml:space="preserve">, prowadzącym działalność gospodarczą pod firmą </w:t>
      </w:r>
      <w:r w:rsidRPr="006171F2">
        <w:rPr>
          <w:rFonts w:ascii="Arial" w:eastAsia="Arial" w:hAnsi="Arial" w:cs="Arial"/>
          <w:b/>
          <w:bCs/>
          <w:sz w:val="20"/>
        </w:rPr>
        <w:t>………………………..  w ……………….</w:t>
      </w:r>
      <w:r w:rsidRPr="006171F2">
        <w:rPr>
          <w:rFonts w:ascii="Arial" w:eastAsia="Arial" w:hAnsi="Arial" w:cs="Arial"/>
          <w:sz w:val="20"/>
        </w:rPr>
        <w:t>, stałe miejsce wykonywania działalności gospodarczej i adres do doręczeń: ul. ………………., kod …. – ….. wpisanym do Centralnej Ewidencji i Informacji o Działalności Gospodarczej zam. W ………………………, przy ul. …………………………, kod … – ….., NIP: …………………, REGON: ………………., PESEL: ……….</w:t>
      </w:r>
    </w:p>
    <w:p w14:paraId="5682FFFC" w14:textId="77777777" w:rsidR="00CF7C5C" w:rsidRPr="006171F2" w:rsidRDefault="00CF7C5C" w:rsidP="00771B82">
      <w:pPr>
        <w:jc w:val="both"/>
        <w:rPr>
          <w:rFonts w:ascii="Arial" w:hAnsi="Arial" w:cs="Arial"/>
          <w:sz w:val="20"/>
        </w:rPr>
      </w:pPr>
    </w:p>
    <w:p w14:paraId="7AA35284" w14:textId="77777777" w:rsidR="00CF7C5C" w:rsidRPr="006171F2" w:rsidRDefault="00CF7C5C" w:rsidP="00771B82">
      <w:pPr>
        <w:jc w:val="both"/>
        <w:rPr>
          <w:rFonts w:ascii="Arial" w:hAnsi="Arial" w:cs="Arial"/>
          <w:b/>
          <w:i/>
          <w:color w:val="0070C0"/>
          <w:sz w:val="20"/>
          <w:u w:val="single"/>
        </w:rPr>
      </w:pPr>
      <w:r w:rsidRPr="006171F2">
        <w:rPr>
          <w:rFonts w:ascii="Arial" w:eastAsia="Arial" w:hAnsi="Arial" w:cs="Arial"/>
          <w:b/>
          <w:bCs/>
          <w:i/>
          <w:iCs/>
          <w:color w:val="0070C0"/>
          <w:sz w:val="20"/>
          <w:u w:val="single"/>
        </w:rPr>
        <w:t>[w przypadku spółek cywilnych]</w:t>
      </w:r>
    </w:p>
    <w:p w14:paraId="66A18856" w14:textId="77777777" w:rsidR="00CF7C5C" w:rsidRPr="006171F2" w:rsidRDefault="00CF7C5C" w:rsidP="00771B82">
      <w:pPr>
        <w:shd w:val="clear" w:color="auto" w:fill="FFFFFF" w:themeFill="background1"/>
        <w:jc w:val="both"/>
        <w:rPr>
          <w:rFonts w:ascii="Arial" w:hAnsi="Arial" w:cs="Arial"/>
          <w:color w:val="000000"/>
          <w:sz w:val="20"/>
        </w:rPr>
      </w:pPr>
      <w:r w:rsidRPr="006171F2">
        <w:rPr>
          <w:rFonts w:ascii="Arial" w:eastAsia="Arial" w:hAnsi="Arial" w:cs="Arial"/>
          <w:b/>
          <w:bCs/>
          <w:color w:val="000000" w:themeColor="text1"/>
          <w:sz w:val="20"/>
        </w:rPr>
        <w:t xml:space="preserve">….................................. </w:t>
      </w:r>
      <w:r w:rsidRPr="006171F2">
        <w:rPr>
          <w:rFonts w:ascii="Arial" w:eastAsia="Arial" w:hAnsi="Arial" w:cs="Arial"/>
          <w:color w:val="000000" w:themeColor="text1"/>
          <w:sz w:val="20"/>
        </w:rPr>
        <w:t xml:space="preserve">zam. w ……………….., przy ul. ……………………….., kod … – …., PESEL: …….…….., i </w:t>
      </w:r>
      <w:r w:rsidRPr="006171F2">
        <w:rPr>
          <w:rFonts w:ascii="Arial" w:eastAsia="Arial" w:hAnsi="Arial" w:cs="Arial"/>
          <w:b/>
          <w:bCs/>
          <w:color w:val="000000" w:themeColor="text1"/>
          <w:sz w:val="20"/>
        </w:rPr>
        <w:t xml:space="preserve">............................................ </w:t>
      </w:r>
      <w:r w:rsidRPr="006171F2">
        <w:rPr>
          <w:rFonts w:ascii="Arial" w:eastAsia="Arial" w:hAnsi="Arial" w:cs="Arial"/>
          <w:color w:val="000000" w:themeColor="text1"/>
          <w:sz w:val="20"/>
        </w:rPr>
        <w:t>zam. w ………………………, przy ul. …………………………, kod … – ……, PESEL: ……..…….., , wpisanymi do Centralnej Ewidencji i Informacji o Działalności Gospodarczej,</w:t>
      </w:r>
      <w:r w:rsidRPr="006171F2">
        <w:rPr>
          <w:rFonts w:ascii="Arial" w:eastAsia="Arial" w:hAnsi="Arial" w:cs="Arial"/>
          <w:b/>
          <w:bCs/>
          <w:color w:val="000000" w:themeColor="text1"/>
          <w:sz w:val="20"/>
        </w:rPr>
        <w:t xml:space="preserve"> </w:t>
      </w:r>
      <w:r w:rsidRPr="006171F2">
        <w:rPr>
          <w:rFonts w:ascii="Arial" w:eastAsia="Arial" w:hAnsi="Arial" w:cs="Arial"/>
          <w:color w:val="000000" w:themeColor="text1"/>
          <w:sz w:val="20"/>
        </w:rPr>
        <w:t xml:space="preserve">prowadzącymi działalność gospodarczą w formie spółki cywilnej pod nazwą </w:t>
      </w:r>
      <w:r w:rsidRPr="006171F2">
        <w:rPr>
          <w:rFonts w:ascii="Arial" w:eastAsia="Arial" w:hAnsi="Arial" w:cs="Arial"/>
          <w:b/>
          <w:bCs/>
          <w:color w:val="000000" w:themeColor="text1"/>
          <w:sz w:val="20"/>
        </w:rPr>
        <w:t>.................................................. w ...........................</w:t>
      </w:r>
      <w:r w:rsidRPr="006171F2">
        <w:rPr>
          <w:rFonts w:ascii="Arial" w:eastAsia="Arial" w:hAnsi="Arial" w:cs="Arial"/>
          <w:color w:val="000000" w:themeColor="text1"/>
          <w:sz w:val="20"/>
        </w:rPr>
        <w:t>, przy ul. ............................, kod …. – ………, NIP ......................, REGON ………………., reprezentowanymi przez:</w:t>
      </w:r>
    </w:p>
    <w:p w14:paraId="5DF84B25" w14:textId="77777777" w:rsidR="00CF7C5C" w:rsidRPr="006171F2" w:rsidRDefault="00CF7C5C" w:rsidP="00771B82">
      <w:pPr>
        <w:jc w:val="both"/>
        <w:rPr>
          <w:rFonts w:ascii="Arial" w:hAnsi="Arial" w:cs="Arial"/>
          <w:color w:val="000000"/>
          <w:sz w:val="20"/>
        </w:rPr>
      </w:pPr>
      <w:r w:rsidRPr="006171F2">
        <w:rPr>
          <w:rFonts w:ascii="Arial" w:eastAsia="Arial" w:hAnsi="Arial" w:cs="Arial"/>
          <w:color w:val="000000" w:themeColor="text1"/>
          <w:sz w:val="20"/>
        </w:rPr>
        <w:t xml:space="preserve">…………………………………………………………. </w:t>
      </w:r>
    </w:p>
    <w:p w14:paraId="1967A69B" w14:textId="77777777" w:rsidR="00CF7C5C" w:rsidRPr="006171F2" w:rsidRDefault="00CF7C5C" w:rsidP="00771B82">
      <w:pPr>
        <w:jc w:val="both"/>
        <w:rPr>
          <w:rFonts w:ascii="Arial" w:hAnsi="Arial" w:cs="Arial"/>
          <w:color w:val="000000"/>
          <w:sz w:val="20"/>
        </w:rPr>
      </w:pPr>
    </w:p>
    <w:p w14:paraId="386F4BD2" w14:textId="77777777" w:rsidR="00CF7C5C" w:rsidRPr="006171F2" w:rsidRDefault="00CF7C5C" w:rsidP="00771B82">
      <w:pPr>
        <w:jc w:val="both"/>
        <w:rPr>
          <w:rFonts w:ascii="Arial" w:hAnsi="Arial" w:cs="Arial"/>
          <w:b/>
          <w:i/>
          <w:color w:val="0070C0"/>
          <w:sz w:val="20"/>
          <w:u w:val="single"/>
        </w:rPr>
      </w:pPr>
      <w:r w:rsidRPr="006171F2">
        <w:rPr>
          <w:rFonts w:ascii="Arial" w:eastAsia="Arial" w:hAnsi="Arial" w:cs="Arial"/>
          <w:b/>
          <w:bCs/>
          <w:i/>
          <w:iCs/>
          <w:color w:val="0070C0"/>
          <w:sz w:val="20"/>
          <w:u w:val="single"/>
        </w:rPr>
        <w:t>[w przypadku osób fizycznych nieprowadzących działalności gospodarczej]</w:t>
      </w:r>
    </w:p>
    <w:p w14:paraId="20BC8405" w14:textId="77777777" w:rsidR="00CF7C5C" w:rsidRPr="006171F2" w:rsidRDefault="00CF7C5C" w:rsidP="00771B82">
      <w:pPr>
        <w:jc w:val="both"/>
        <w:rPr>
          <w:rFonts w:ascii="Arial" w:hAnsi="Arial" w:cs="Arial"/>
          <w:sz w:val="20"/>
        </w:rPr>
      </w:pPr>
      <w:r w:rsidRPr="006171F2">
        <w:rPr>
          <w:rFonts w:ascii="Arial" w:eastAsia="Arial" w:hAnsi="Arial" w:cs="Arial"/>
          <w:b/>
          <w:bCs/>
          <w:sz w:val="20"/>
        </w:rPr>
        <w:t xml:space="preserve">........................................., </w:t>
      </w:r>
      <w:r w:rsidRPr="006171F2">
        <w:rPr>
          <w:rFonts w:ascii="Arial" w:eastAsia="Arial" w:hAnsi="Arial" w:cs="Arial"/>
          <w:sz w:val="20"/>
        </w:rPr>
        <w:t>zam. w ………………….., przy ul. ……………….., kod … – ….., PESEL: ……………………, NIP: ………………………</w:t>
      </w:r>
    </w:p>
    <w:p w14:paraId="7B21674A" w14:textId="77777777" w:rsidR="00CF7C5C" w:rsidRPr="006171F2" w:rsidRDefault="00CF7C5C" w:rsidP="00771B82">
      <w:pPr>
        <w:ind w:left="426" w:hanging="426"/>
        <w:jc w:val="both"/>
        <w:rPr>
          <w:rFonts w:ascii="Arial" w:hAnsi="Arial" w:cs="Arial"/>
          <w:sz w:val="20"/>
        </w:rPr>
      </w:pPr>
    </w:p>
    <w:p w14:paraId="4B8479EB" w14:textId="77777777" w:rsidR="00CF7C5C" w:rsidRPr="006171F2" w:rsidRDefault="00CF7C5C" w:rsidP="00771B82">
      <w:pPr>
        <w:autoSpaceDE w:val="0"/>
        <w:ind w:left="426" w:hanging="426"/>
        <w:jc w:val="both"/>
        <w:rPr>
          <w:rFonts w:ascii="Arial" w:hAnsi="Arial" w:cs="Arial"/>
          <w:sz w:val="20"/>
        </w:rPr>
      </w:pPr>
    </w:p>
    <w:p w14:paraId="344605E9" w14:textId="77777777" w:rsidR="00CF7C5C" w:rsidRPr="006171F2" w:rsidRDefault="00CF7C5C" w:rsidP="00771B82">
      <w:pPr>
        <w:jc w:val="both"/>
        <w:rPr>
          <w:rFonts w:ascii="Arial" w:hAnsi="Arial" w:cs="Arial"/>
          <w:sz w:val="20"/>
        </w:rPr>
      </w:pPr>
      <w:r w:rsidRPr="006171F2">
        <w:rPr>
          <w:rFonts w:ascii="Arial" w:hAnsi="Arial" w:cs="Arial"/>
          <w:sz w:val="20"/>
        </w:rPr>
        <w:t>………………………………………………..</w:t>
      </w:r>
    </w:p>
    <w:p w14:paraId="7D5D97CE" w14:textId="77777777" w:rsidR="00CF7C5C" w:rsidRPr="006171F2" w:rsidRDefault="00CF7C5C" w:rsidP="00771B82">
      <w:pPr>
        <w:rPr>
          <w:rFonts w:ascii="Arial" w:hAnsi="Arial" w:cs="Arial"/>
          <w:sz w:val="20"/>
        </w:rPr>
      </w:pPr>
    </w:p>
    <w:p w14:paraId="0A95A3B7" w14:textId="77777777" w:rsidR="00CF7C5C" w:rsidRPr="006171F2" w:rsidRDefault="00CF7C5C" w:rsidP="00771B82">
      <w:pPr>
        <w:rPr>
          <w:rFonts w:ascii="Arial" w:hAnsi="Arial" w:cs="Arial"/>
          <w:sz w:val="20"/>
        </w:rPr>
      </w:pPr>
      <w:r w:rsidRPr="006171F2">
        <w:rPr>
          <w:rFonts w:ascii="Arial" w:hAnsi="Arial" w:cs="Arial"/>
          <w:sz w:val="20"/>
        </w:rPr>
        <w:t>zwanym dalej „</w:t>
      </w:r>
      <w:r w:rsidRPr="006171F2">
        <w:rPr>
          <w:rFonts w:ascii="Arial" w:hAnsi="Arial" w:cs="Arial"/>
          <w:b/>
          <w:sz w:val="20"/>
        </w:rPr>
        <w:t>WYKONAWCĄ” LUB „Drugą Stroną”</w:t>
      </w:r>
    </w:p>
    <w:p w14:paraId="29B649EC" w14:textId="77777777" w:rsidR="00CF7C5C" w:rsidRPr="006171F2" w:rsidRDefault="00CF7C5C" w:rsidP="00771B82">
      <w:pPr>
        <w:rPr>
          <w:rFonts w:ascii="Arial" w:hAnsi="Arial" w:cs="Arial"/>
          <w:sz w:val="20"/>
        </w:rPr>
      </w:pPr>
    </w:p>
    <w:p w14:paraId="513E9D2D" w14:textId="77777777" w:rsidR="00CF7C5C" w:rsidRPr="006171F2" w:rsidRDefault="00CF7C5C" w:rsidP="00771B82">
      <w:pPr>
        <w:rPr>
          <w:rFonts w:ascii="Arial" w:hAnsi="Arial" w:cs="Arial"/>
          <w:sz w:val="20"/>
        </w:rPr>
      </w:pPr>
      <w:r w:rsidRPr="006171F2">
        <w:rPr>
          <w:rFonts w:ascii="Arial" w:hAnsi="Arial" w:cs="Arial"/>
          <w:sz w:val="20"/>
        </w:rPr>
        <w:lastRenderedPageBreak/>
        <w:t>łącznie zwanymi „</w:t>
      </w:r>
      <w:r w:rsidRPr="006171F2">
        <w:rPr>
          <w:rFonts w:ascii="Arial" w:hAnsi="Arial" w:cs="Arial"/>
          <w:b/>
          <w:sz w:val="20"/>
        </w:rPr>
        <w:t>STRONAMI”</w:t>
      </w:r>
      <w:r w:rsidRPr="006171F2">
        <w:rPr>
          <w:rFonts w:ascii="Arial" w:hAnsi="Arial" w:cs="Arial"/>
          <w:sz w:val="20"/>
        </w:rPr>
        <w:t>, a  każda z osobna „</w:t>
      </w:r>
      <w:r w:rsidRPr="006171F2">
        <w:rPr>
          <w:rFonts w:ascii="Arial" w:hAnsi="Arial" w:cs="Arial"/>
          <w:b/>
          <w:sz w:val="20"/>
        </w:rPr>
        <w:t>STRONĄ”,</w:t>
      </w:r>
    </w:p>
    <w:p w14:paraId="6A20BB42" w14:textId="77777777" w:rsidR="00CF7C5C" w:rsidRPr="006171F2" w:rsidRDefault="00CF7C5C" w:rsidP="00771B82">
      <w:pPr>
        <w:rPr>
          <w:rFonts w:ascii="Arial" w:hAnsi="Arial" w:cs="Arial"/>
          <w:sz w:val="20"/>
        </w:rPr>
      </w:pPr>
    </w:p>
    <w:p w14:paraId="04BCD31C" w14:textId="77777777" w:rsidR="00CF7C5C" w:rsidRPr="006171F2" w:rsidRDefault="00CF7C5C" w:rsidP="00771B82">
      <w:pPr>
        <w:rPr>
          <w:rFonts w:ascii="Arial" w:hAnsi="Arial" w:cs="Arial"/>
          <w:sz w:val="20"/>
        </w:rPr>
      </w:pPr>
      <w:r w:rsidRPr="006171F2">
        <w:rPr>
          <w:rFonts w:ascii="Arial" w:hAnsi="Arial" w:cs="Arial"/>
          <w:sz w:val="20"/>
        </w:rPr>
        <w:t>o następującej treści:</w:t>
      </w:r>
    </w:p>
    <w:p w14:paraId="3A5E2DB7" w14:textId="77777777" w:rsidR="00A731F7" w:rsidRPr="006171F2" w:rsidRDefault="00A731F7" w:rsidP="00A550B8">
      <w:pPr>
        <w:pStyle w:val="Nagwek1"/>
        <w:spacing w:before="0" w:after="0"/>
        <w:rPr>
          <w:rFonts w:ascii="Arial" w:hAnsi="Arial" w:cs="Arial"/>
          <w:u w:val="none"/>
        </w:rPr>
      </w:pPr>
      <w:r w:rsidRPr="006171F2">
        <w:rPr>
          <w:rFonts w:ascii="Arial" w:hAnsi="Arial" w:cs="Arial"/>
          <w:u w:val="none"/>
        </w:rPr>
        <w:t>§ 1</w:t>
      </w:r>
      <w:r w:rsidR="00552247" w:rsidRPr="006171F2">
        <w:rPr>
          <w:rFonts w:ascii="Arial" w:hAnsi="Arial" w:cs="Arial"/>
          <w:u w:val="none"/>
        </w:rPr>
        <w:t>.</w:t>
      </w:r>
    </w:p>
    <w:p w14:paraId="3A5E2DB9" w14:textId="52DAD299" w:rsidR="00A731F7" w:rsidRPr="006171F2" w:rsidRDefault="00A731F7" w:rsidP="008F4F9F">
      <w:pPr>
        <w:pStyle w:val="Nagwek1"/>
        <w:tabs>
          <w:tab w:val="clear" w:pos="567"/>
          <w:tab w:val="left" w:pos="0"/>
        </w:tabs>
        <w:spacing w:before="0" w:after="0"/>
        <w:rPr>
          <w:rFonts w:ascii="Arial" w:hAnsi="Arial" w:cs="Arial"/>
          <w:u w:val="none"/>
        </w:rPr>
      </w:pPr>
      <w:r w:rsidRPr="006171F2">
        <w:rPr>
          <w:rFonts w:ascii="Arial" w:hAnsi="Arial" w:cs="Arial"/>
          <w:u w:val="none"/>
        </w:rPr>
        <w:t>Przedmiot Umowy</w:t>
      </w:r>
      <w:bookmarkEnd w:id="0"/>
      <w:r w:rsidR="002B14B5" w:rsidRPr="006171F2">
        <w:rPr>
          <w:rFonts w:ascii="Arial" w:hAnsi="Arial" w:cs="Arial"/>
          <w:u w:val="none"/>
        </w:rPr>
        <w:t>.</w:t>
      </w:r>
    </w:p>
    <w:p w14:paraId="191E515C" w14:textId="638E4C2A" w:rsidR="007C11D1" w:rsidRPr="006171F2" w:rsidRDefault="00A72073" w:rsidP="001826BF">
      <w:pPr>
        <w:pStyle w:val="Nagwek"/>
        <w:numPr>
          <w:ilvl w:val="0"/>
          <w:numId w:val="43"/>
        </w:numPr>
        <w:jc w:val="both"/>
        <w:rPr>
          <w:rFonts w:ascii="Arial" w:hAnsi="Arial" w:cs="Arial"/>
        </w:rPr>
      </w:pPr>
      <w:r w:rsidRPr="006171F2">
        <w:rPr>
          <w:rFonts w:ascii="Arial" w:hAnsi="Arial" w:cs="Arial"/>
        </w:rPr>
        <w:t xml:space="preserve">Przedmiotem niniejszej Umowy jest </w:t>
      </w:r>
      <w:r w:rsidR="00B37AF5" w:rsidRPr="006171F2">
        <w:rPr>
          <w:rFonts w:ascii="Arial" w:hAnsi="Arial" w:cs="Arial"/>
        </w:rPr>
        <w:t>wykonanie</w:t>
      </w:r>
      <w:r w:rsidRPr="006171F2">
        <w:rPr>
          <w:rFonts w:ascii="Arial" w:hAnsi="Arial" w:cs="Arial"/>
        </w:rPr>
        <w:t xml:space="preserve"> przez Wykonawcę</w:t>
      </w:r>
      <w:r w:rsidR="00B37AF5" w:rsidRPr="006171F2">
        <w:rPr>
          <w:rFonts w:ascii="Arial" w:hAnsi="Arial" w:cs="Arial"/>
        </w:rPr>
        <w:t xml:space="preserve"> ekspertyzy stanu technicznego 21 szt. zbiorników magazynowych w ORLEN OIL SP. z o.o., Zakład Czechowice-Dziedzice</w:t>
      </w:r>
      <w:r w:rsidRPr="006171F2">
        <w:rPr>
          <w:rFonts w:ascii="Arial" w:hAnsi="Arial" w:cs="Arial"/>
        </w:rPr>
        <w:t>.</w:t>
      </w:r>
      <w:r w:rsidR="00B11105" w:rsidRPr="006171F2">
        <w:rPr>
          <w:rFonts w:ascii="Arial" w:hAnsi="Arial" w:cs="Arial"/>
        </w:rPr>
        <w:t xml:space="preserve">, </w:t>
      </w:r>
      <w:r w:rsidRPr="006171F2">
        <w:rPr>
          <w:rFonts w:ascii="Arial" w:hAnsi="Arial" w:cs="Arial"/>
        </w:rPr>
        <w:t>ul</w:t>
      </w:r>
      <w:r w:rsidR="00B37AF5" w:rsidRPr="006171F2">
        <w:rPr>
          <w:rFonts w:ascii="Arial" w:hAnsi="Arial" w:cs="Arial"/>
        </w:rPr>
        <w:t xml:space="preserve">. Łukasiewicza 2 </w:t>
      </w:r>
      <w:r w:rsidRPr="006171F2">
        <w:rPr>
          <w:rFonts w:ascii="Arial" w:hAnsi="Arial" w:cs="Arial"/>
        </w:rPr>
        <w:t xml:space="preserve">zgodnie </w:t>
      </w:r>
      <w:r w:rsidR="00C42FFC" w:rsidRPr="006171F2">
        <w:rPr>
          <w:rFonts w:ascii="Arial" w:hAnsi="Arial" w:cs="Arial"/>
        </w:rPr>
        <w:t>specyfikacją</w:t>
      </w:r>
      <w:r w:rsidR="00EC7C37" w:rsidRPr="006171F2">
        <w:rPr>
          <w:rFonts w:ascii="Arial" w:hAnsi="Arial" w:cs="Arial"/>
        </w:rPr>
        <w:t xml:space="preserve"> i ofertą Wykonawcy</w:t>
      </w:r>
      <w:r w:rsidRPr="006171F2">
        <w:rPr>
          <w:rFonts w:ascii="Arial" w:hAnsi="Arial" w:cs="Arial"/>
        </w:rPr>
        <w:t xml:space="preserve"> z dnia </w:t>
      </w:r>
      <w:r w:rsidR="00C42FFC" w:rsidRPr="006171F2">
        <w:rPr>
          <w:rFonts w:ascii="Arial" w:hAnsi="Arial" w:cs="Arial"/>
        </w:rPr>
        <w:t>…………….</w:t>
      </w:r>
      <w:r w:rsidR="00546795" w:rsidRPr="006171F2">
        <w:rPr>
          <w:rFonts w:ascii="Arial" w:hAnsi="Arial" w:cs="Arial"/>
        </w:rPr>
        <w:t>.</w:t>
      </w:r>
      <w:r w:rsidRPr="006171F2">
        <w:rPr>
          <w:rFonts w:ascii="Arial" w:hAnsi="Arial" w:cs="Arial"/>
        </w:rPr>
        <w:t>20</w:t>
      </w:r>
      <w:r w:rsidR="00F969B5" w:rsidRPr="006171F2">
        <w:rPr>
          <w:rFonts w:ascii="Arial" w:hAnsi="Arial" w:cs="Arial"/>
        </w:rPr>
        <w:t>..</w:t>
      </w:r>
      <w:r w:rsidRPr="006171F2">
        <w:rPr>
          <w:rFonts w:ascii="Arial" w:hAnsi="Arial" w:cs="Arial"/>
        </w:rPr>
        <w:t xml:space="preserve"> r. stanowiącą Załącznik nr 1 do niniejszej Umowy.</w:t>
      </w:r>
    </w:p>
    <w:p w14:paraId="013F9DF4" w14:textId="648B466F" w:rsidR="00D40125" w:rsidRPr="006171F2" w:rsidRDefault="00A72073" w:rsidP="002A7DEF">
      <w:pPr>
        <w:pStyle w:val="Nagwek"/>
        <w:numPr>
          <w:ilvl w:val="0"/>
          <w:numId w:val="43"/>
        </w:numPr>
        <w:rPr>
          <w:rFonts w:ascii="Arial" w:hAnsi="Arial" w:cs="Arial"/>
        </w:rPr>
      </w:pPr>
      <w:r w:rsidRPr="006171F2">
        <w:rPr>
          <w:rFonts w:ascii="Arial" w:hAnsi="Arial" w:cs="Arial"/>
        </w:rPr>
        <w:t xml:space="preserve">W ramach obowiązków, Wykonawca zobowiązuje się </w:t>
      </w:r>
      <w:r w:rsidR="00D40125" w:rsidRPr="006171F2">
        <w:rPr>
          <w:rFonts w:ascii="Arial" w:hAnsi="Arial" w:cs="Arial"/>
        </w:rPr>
        <w:t xml:space="preserve">m.in. </w:t>
      </w:r>
      <w:r w:rsidRPr="006171F2">
        <w:rPr>
          <w:rFonts w:ascii="Arial" w:hAnsi="Arial" w:cs="Arial"/>
        </w:rPr>
        <w:t>do</w:t>
      </w:r>
      <w:r w:rsidR="00D40125" w:rsidRPr="006171F2">
        <w:rPr>
          <w:rFonts w:ascii="Arial" w:hAnsi="Arial" w:cs="Arial"/>
        </w:rPr>
        <w:t xml:space="preserve">: </w:t>
      </w:r>
    </w:p>
    <w:p w14:paraId="621E3AD2" w14:textId="579FEC3C" w:rsidR="00B37AF5" w:rsidRPr="006171F2" w:rsidRDefault="00B37AF5" w:rsidP="00D40125">
      <w:pPr>
        <w:pStyle w:val="Nagwek"/>
        <w:ind w:left="720"/>
        <w:rPr>
          <w:rFonts w:ascii="Arial" w:hAnsi="Arial" w:cs="Arial"/>
        </w:rPr>
      </w:pPr>
      <w:r w:rsidRPr="006171F2">
        <w:rPr>
          <w:rFonts w:ascii="Arial" w:hAnsi="Arial" w:cs="Arial"/>
        </w:rPr>
        <w:t>a.</w:t>
      </w:r>
      <w:r w:rsidRPr="006171F2">
        <w:rPr>
          <w:rFonts w:ascii="Arial" w:hAnsi="Arial" w:cs="Arial"/>
        </w:rPr>
        <w:tab/>
      </w:r>
      <w:r w:rsidR="00D40125" w:rsidRPr="006171F2">
        <w:rPr>
          <w:rFonts w:ascii="Arial" w:hAnsi="Arial" w:cs="Arial"/>
        </w:rPr>
        <w:t xml:space="preserve"> przeprowadzenia w niezbędnym zakresie </w:t>
      </w:r>
      <w:r w:rsidRPr="006171F2">
        <w:rPr>
          <w:rFonts w:ascii="Arial" w:hAnsi="Arial" w:cs="Arial"/>
        </w:rPr>
        <w:t>inwentaryzacji budowlanej potrzebn</w:t>
      </w:r>
      <w:r w:rsidR="00D40125" w:rsidRPr="006171F2">
        <w:rPr>
          <w:rFonts w:ascii="Arial" w:hAnsi="Arial" w:cs="Arial"/>
        </w:rPr>
        <w:t>ej</w:t>
      </w:r>
      <w:r w:rsidRPr="006171F2">
        <w:rPr>
          <w:rFonts w:ascii="Arial" w:hAnsi="Arial" w:cs="Arial"/>
        </w:rPr>
        <w:t xml:space="preserve"> do określenia stanu technicznego zbiorników wraz z ich osprzętem BHP tj. schody, pomosty obsługowe zbiorników, instalacje odgromowe i oświetleniowe,</w:t>
      </w:r>
    </w:p>
    <w:p w14:paraId="3CC378CF" w14:textId="684401E3" w:rsidR="00B37AF5" w:rsidRPr="006171F2" w:rsidRDefault="00B37AF5" w:rsidP="00B37AF5">
      <w:pPr>
        <w:pStyle w:val="Nagwek"/>
        <w:ind w:left="720"/>
        <w:rPr>
          <w:rFonts w:ascii="Arial" w:hAnsi="Arial" w:cs="Arial"/>
        </w:rPr>
      </w:pPr>
      <w:r w:rsidRPr="006171F2">
        <w:rPr>
          <w:rFonts w:ascii="Arial" w:hAnsi="Arial" w:cs="Arial"/>
        </w:rPr>
        <w:t>b. dokonania obliczeń statycznych zbiorników,</w:t>
      </w:r>
    </w:p>
    <w:p w14:paraId="31FE73F8" w14:textId="451D4401" w:rsidR="00B37AF5" w:rsidRPr="006171F2" w:rsidRDefault="00B37AF5" w:rsidP="00B37AF5">
      <w:pPr>
        <w:pStyle w:val="Nagwek"/>
        <w:ind w:left="720"/>
        <w:rPr>
          <w:rFonts w:ascii="Arial" w:hAnsi="Arial" w:cs="Arial"/>
        </w:rPr>
      </w:pPr>
      <w:r w:rsidRPr="006171F2">
        <w:rPr>
          <w:rFonts w:ascii="Arial" w:hAnsi="Arial" w:cs="Arial"/>
        </w:rPr>
        <w:t>c. dokonania pomiarów geodezyjnych sprawdzenia pionowości ścian zbiorników,</w:t>
      </w:r>
    </w:p>
    <w:p w14:paraId="09B3B19C" w14:textId="0C78DF45" w:rsidR="00B37AF5" w:rsidRPr="006171F2" w:rsidRDefault="00B37AF5" w:rsidP="00B37AF5">
      <w:pPr>
        <w:pStyle w:val="Nagwek"/>
        <w:ind w:left="720"/>
        <w:rPr>
          <w:rFonts w:ascii="Arial" w:hAnsi="Arial" w:cs="Arial"/>
        </w:rPr>
      </w:pPr>
      <w:r w:rsidRPr="006171F2">
        <w:rPr>
          <w:rFonts w:ascii="Arial" w:hAnsi="Arial" w:cs="Arial"/>
        </w:rPr>
        <w:t>d.</w:t>
      </w:r>
      <w:r w:rsidR="00D40125" w:rsidRPr="006171F2">
        <w:rPr>
          <w:rFonts w:ascii="Arial" w:hAnsi="Arial" w:cs="Arial"/>
        </w:rPr>
        <w:t xml:space="preserve"> </w:t>
      </w:r>
      <w:r w:rsidRPr="006171F2">
        <w:rPr>
          <w:rFonts w:ascii="Arial" w:hAnsi="Arial" w:cs="Arial"/>
        </w:rPr>
        <w:tab/>
        <w:t>dokonania ultradźwiękowych pomiarów grubości płaszcza, dachu i dna zbiorników wraz z przygotowaniem powierzchni w punktach pomiarowych,</w:t>
      </w:r>
    </w:p>
    <w:p w14:paraId="4DB17035" w14:textId="2C4317C6" w:rsidR="00B37AF5" w:rsidRPr="006171F2" w:rsidRDefault="00B37AF5" w:rsidP="00B37AF5">
      <w:pPr>
        <w:pStyle w:val="Nagwek"/>
        <w:ind w:left="720"/>
        <w:rPr>
          <w:rFonts w:ascii="Arial" w:hAnsi="Arial" w:cs="Arial"/>
        </w:rPr>
      </w:pPr>
      <w:r w:rsidRPr="006171F2">
        <w:rPr>
          <w:rFonts w:ascii="Arial" w:hAnsi="Arial" w:cs="Arial"/>
        </w:rPr>
        <w:t>e.</w:t>
      </w:r>
      <w:r w:rsidR="00D40125" w:rsidRPr="006171F2">
        <w:rPr>
          <w:rFonts w:ascii="Arial" w:hAnsi="Arial" w:cs="Arial"/>
        </w:rPr>
        <w:t xml:space="preserve"> </w:t>
      </w:r>
      <w:r w:rsidRPr="006171F2">
        <w:rPr>
          <w:rFonts w:ascii="Arial" w:hAnsi="Arial" w:cs="Arial"/>
        </w:rPr>
        <w:tab/>
        <w:t>przeprowadzenia badania penetracyjnego złączy spawanych den zbiorników wraz z przygotowaniem powierzchni badanych złączy spawanych,</w:t>
      </w:r>
    </w:p>
    <w:p w14:paraId="2B2A867C" w14:textId="2D368EFE" w:rsidR="00B37AF5" w:rsidRPr="006171F2" w:rsidRDefault="00B37AF5" w:rsidP="00B37AF5">
      <w:pPr>
        <w:pStyle w:val="Nagwek"/>
        <w:ind w:left="720"/>
        <w:rPr>
          <w:rFonts w:ascii="Arial" w:hAnsi="Arial" w:cs="Arial"/>
        </w:rPr>
      </w:pPr>
      <w:r w:rsidRPr="006171F2">
        <w:rPr>
          <w:rFonts w:ascii="Arial" w:hAnsi="Arial" w:cs="Arial"/>
        </w:rPr>
        <w:t>f.</w:t>
      </w:r>
      <w:r w:rsidRPr="006171F2">
        <w:rPr>
          <w:rFonts w:ascii="Arial" w:hAnsi="Arial" w:cs="Arial"/>
        </w:rPr>
        <w:tab/>
      </w:r>
      <w:r w:rsidR="00D40125" w:rsidRPr="006171F2">
        <w:rPr>
          <w:rFonts w:ascii="Arial" w:hAnsi="Arial" w:cs="Arial"/>
        </w:rPr>
        <w:t xml:space="preserve"> </w:t>
      </w:r>
      <w:r w:rsidRPr="006171F2">
        <w:rPr>
          <w:rFonts w:ascii="Arial" w:hAnsi="Arial" w:cs="Arial"/>
        </w:rPr>
        <w:t>przeprowadzenia badania wizualnego złączy spawanych płaszczy i dachów zbiorników</w:t>
      </w:r>
      <w:r w:rsidR="00D40125" w:rsidRPr="006171F2">
        <w:rPr>
          <w:rFonts w:ascii="Arial" w:hAnsi="Arial" w:cs="Arial"/>
        </w:rPr>
        <w:t>5</w:t>
      </w:r>
    </w:p>
    <w:p w14:paraId="2AB6DF3E" w14:textId="3790B649" w:rsidR="00B37AF5" w:rsidRPr="006171F2" w:rsidRDefault="00B37AF5" w:rsidP="00B37AF5">
      <w:pPr>
        <w:pStyle w:val="Nagwek"/>
        <w:ind w:left="720"/>
        <w:rPr>
          <w:rFonts w:ascii="Arial" w:hAnsi="Arial" w:cs="Arial"/>
        </w:rPr>
      </w:pPr>
      <w:r w:rsidRPr="006171F2">
        <w:rPr>
          <w:rFonts w:ascii="Arial" w:hAnsi="Arial" w:cs="Arial"/>
        </w:rPr>
        <w:t>g.</w:t>
      </w:r>
      <w:r w:rsidR="00D40125" w:rsidRPr="006171F2">
        <w:rPr>
          <w:rFonts w:ascii="Arial" w:hAnsi="Arial" w:cs="Arial"/>
        </w:rPr>
        <w:t xml:space="preserve"> </w:t>
      </w:r>
      <w:r w:rsidRPr="006171F2">
        <w:rPr>
          <w:rFonts w:ascii="Arial" w:hAnsi="Arial" w:cs="Arial"/>
        </w:rPr>
        <w:tab/>
        <w:t>montażu i demontażu rusztowania na potrzeby wykonywanych badań (jeśli wymagane).</w:t>
      </w:r>
    </w:p>
    <w:p w14:paraId="3A5E2DBF" w14:textId="73C35D45" w:rsidR="00952E58" w:rsidRPr="006171F2" w:rsidRDefault="00B37AF5" w:rsidP="001826BF">
      <w:pPr>
        <w:pStyle w:val="Akapitzlist"/>
        <w:numPr>
          <w:ilvl w:val="0"/>
          <w:numId w:val="43"/>
        </w:numPr>
        <w:tabs>
          <w:tab w:val="left" w:pos="851"/>
        </w:tabs>
        <w:jc w:val="both"/>
        <w:rPr>
          <w:rFonts w:ascii="Arial" w:hAnsi="Arial" w:cs="Arial"/>
          <w:sz w:val="20"/>
        </w:rPr>
      </w:pPr>
      <w:r w:rsidRPr="006171F2">
        <w:rPr>
          <w:rFonts w:ascii="Arial" w:hAnsi="Arial" w:cs="Arial"/>
          <w:sz w:val="20"/>
        </w:rPr>
        <w:t>Ekspertyzę</w:t>
      </w:r>
      <w:r w:rsidR="00B94DCE" w:rsidRPr="006171F2">
        <w:rPr>
          <w:rFonts w:ascii="Arial" w:hAnsi="Arial" w:cs="Arial"/>
          <w:sz w:val="20"/>
        </w:rPr>
        <w:t xml:space="preserve"> wykonaną w ramach </w:t>
      </w:r>
      <w:r w:rsidR="00952E58" w:rsidRPr="006171F2">
        <w:rPr>
          <w:rFonts w:ascii="Arial" w:hAnsi="Arial" w:cs="Arial"/>
          <w:sz w:val="20"/>
        </w:rPr>
        <w:t>Przedmiot</w:t>
      </w:r>
      <w:r w:rsidR="00B94DCE" w:rsidRPr="006171F2">
        <w:rPr>
          <w:rFonts w:ascii="Arial" w:hAnsi="Arial" w:cs="Arial"/>
          <w:sz w:val="20"/>
        </w:rPr>
        <w:t>u</w:t>
      </w:r>
      <w:r w:rsidR="00952E58" w:rsidRPr="006171F2">
        <w:rPr>
          <w:rFonts w:ascii="Arial" w:hAnsi="Arial" w:cs="Arial"/>
          <w:sz w:val="20"/>
        </w:rPr>
        <w:t xml:space="preserve"> Umowy Wykonawca przekaże Zamawiającemu </w:t>
      </w:r>
      <w:r w:rsidR="004514EA" w:rsidRPr="006171F2">
        <w:rPr>
          <w:rFonts w:ascii="Arial" w:hAnsi="Arial" w:cs="Arial"/>
          <w:sz w:val="20"/>
        </w:rPr>
        <w:t>zgodnie z Załącznik</w:t>
      </w:r>
      <w:r w:rsidR="00EB5D4B" w:rsidRPr="006171F2">
        <w:rPr>
          <w:rFonts w:ascii="Arial" w:hAnsi="Arial" w:cs="Arial"/>
          <w:sz w:val="20"/>
        </w:rPr>
        <w:t>iem</w:t>
      </w:r>
      <w:r w:rsidR="004514EA" w:rsidRPr="006171F2">
        <w:rPr>
          <w:rFonts w:ascii="Arial" w:hAnsi="Arial" w:cs="Arial"/>
          <w:sz w:val="20"/>
        </w:rPr>
        <w:t xml:space="preserve"> nr 1 do niniejszej Umowy.</w:t>
      </w:r>
    </w:p>
    <w:p w14:paraId="7EB33EC4" w14:textId="77777777" w:rsidR="008F4F9F" w:rsidRPr="006171F2" w:rsidRDefault="008F4F9F" w:rsidP="008F4F9F">
      <w:pPr>
        <w:pStyle w:val="Akapitzlist"/>
        <w:ind w:left="426"/>
        <w:jc w:val="both"/>
        <w:rPr>
          <w:rFonts w:ascii="Arial" w:hAnsi="Arial" w:cs="Arial"/>
          <w:sz w:val="20"/>
        </w:rPr>
      </w:pPr>
    </w:p>
    <w:p w14:paraId="3A5E2DC2" w14:textId="77777777" w:rsidR="00A731F7" w:rsidRPr="006171F2" w:rsidRDefault="00A731F7" w:rsidP="00A550B8">
      <w:pPr>
        <w:pStyle w:val="Nagwek1"/>
        <w:spacing w:before="0" w:after="0"/>
        <w:rPr>
          <w:rFonts w:ascii="Arial" w:hAnsi="Arial" w:cs="Arial"/>
          <w:u w:val="none"/>
        </w:rPr>
      </w:pPr>
      <w:r w:rsidRPr="006171F2">
        <w:rPr>
          <w:rFonts w:ascii="Arial" w:hAnsi="Arial" w:cs="Arial"/>
          <w:u w:val="none"/>
        </w:rPr>
        <w:t>§2</w:t>
      </w:r>
      <w:r w:rsidR="00552247" w:rsidRPr="006171F2">
        <w:rPr>
          <w:rFonts w:ascii="Arial" w:hAnsi="Arial" w:cs="Arial"/>
          <w:u w:val="none"/>
        </w:rPr>
        <w:t>.</w:t>
      </w:r>
    </w:p>
    <w:p w14:paraId="3A5E2DC4" w14:textId="3D7BD658" w:rsidR="00552247" w:rsidRPr="006171F2" w:rsidRDefault="00811212" w:rsidP="008F4F9F">
      <w:pPr>
        <w:pStyle w:val="Nagwek2"/>
        <w:jc w:val="center"/>
        <w:rPr>
          <w:rFonts w:ascii="Arial" w:hAnsi="Arial" w:cs="Arial"/>
          <w:b/>
          <w:sz w:val="20"/>
          <w:szCs w:val="20"/>
        </w:rPr>
      </w:pPr>
      <w:r w:rsidRPr="006171F2">
        <w:rPr>
          <w:rFonts w:ascii="Arial" w:hAnsi="Arial" w:cs="Arial"/>
          <w:b/>
          <w:sz w:val="20"/>
          <w:szCs w:val="20"/>
        </w:rPr>
        <w:t>OBOWIĄZKI</w:t>
      </w:r>
      <w:r w:rsidR="007C385E" w:rsidRPr="006171F2">
        <w:rPr>
          <w:rFonts w:ascii="Arial" w:hAnsi="Arial" w:cs="Arial"/>
          <w:b/>
          <w:sz w:val="20"/>
          <w:szCs w:val="20"/>
        </w:rPr>
        <w:t xml:space="preserve"> </w:t>
      </w:r>
      <w:r w:rsidR="001E2916" w:rsidRPr="006171F2">
        <w:rPr>
          <w:rFonts w:ascii="Arial" w:hAnsi="Arial" w:cs="Arial"/>
          <w:b/>
          <w:sz w:val="20"/>
          <w:szCs w:val="20"/>
        </w:rPr>
        <w:t>WYKONAWCY</w:t>
      </w:r>
      <w:r w:rsidR="002B14B5" w:rsidRPr="006171F2">
        <w:rPr>
          <w:rFonts w:ascii="Arial" w:hAnsi="Arial" w:cs="Arial"/>
          <w:b/>
          <w:sz w:val="20"/>
          <w:szCs w:val="20"/>
        </w:rPr>
        <w:t>.</w:t>
      </w:r>
    </w:p>
    <w:p w14:paraId="3A5E2DC5" w14:textId="77777777" w:rsidR="00295FC0" w:rsidRPr="006171F2"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6171F2">
        <w:rPr>
          <w:rFonts w:ascii="Arial" w:hAnsi="Arial" w:cs="Arial"/>
          <w:snapToGrid w:val="0"/>
          <w:color w:val="000000"/>
          <w:sz w:val="20"/>
        </w:rPr>
        <w:t>Wykonawca zobowiązuje się wykonywać prace będące Przedmiotem niniejszej Umowy</w:t>
      </w:r>
      <w:r w:rsidRPr="006171F2">
        <w:rPr>
          <w:rFonts w:ascii="Arial" w:hAnsi="Arial" w:cs="Arial"/>
          <w:snapToGrid w:val="0"/>
          <w:color w:val="000000"/>
          <w:sz w:val="20"/>
        </w:rPr>
        <w:br/>
        <w:t>w sposób profesjonalny z zachowaniem należytej staranności.</w:t>
      </w:r>
    </w:p>
    <w:p w14:paraId="3A5E2DC6" w14:textId="77777777" w:rsidR="00295FC0" w:rsidRPr="006171F2"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6171F2">
        <w:rPr>
          <w:rFonts w:ascii="Arial" w:hAnsi="Arial" w:cs="Arial"/>
          <w:sz w:val="20"/>
        </w:rPr>
        <w:t>Wykonawca oświadcza, że dysponuje stosownymi kwalifikacjami, doświadczeniem, jak również potencjałem technicznym oraz personelem niezbędnym do należytego wykonania zobowiązań wynikających z Umowy.</w:t>
      </w:r>
    </w:p>
    <w:p w14:paraId="3A5E2DC7" w14:textId="77777777" w:rsidR="00295FC0" w:rsidRPr="006171F2"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6171F2">
        <w:rPr>
          <w:rFonts w:ascii="Arial" w:hAnsi="Arial" w:cs="Arial"/>
          <w:sz w:val="20"/>
        </w:rPr>
        <w:t>Wykonawca oświadcza, że spełnianie świadczeń objętych Umową wchodzi w zakres przedmiotu działalności jego przedsiębiorstwa.</w:t>
      </w:r>
    </w:p>
    <w:p w14:paraId="3A5E2DC8" w14:textId="77777777" w:rsidR="00697389" w:rsidRPr="006171F2" w:rsidRDefault="00697389"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rFonts w:ascii="Arial" w:hAnsi="Arial" w:cs="Arial"/>
          <w:snapToGrid w:val="0"/>
          <w:color w:val="000000"/>
          <w:sz w:val="20"/>
        </w:rPr>
      </w:pPr>
      <w:r w:rsidRPr="006171F2">
        <w:rPr>
          <w:rFonts w:ascii="Arial" w:hAnsi="Arial" w:cs="Arial"/>
          <w:sz w:val="20"/>
        </w:rPr>
        <w:t>Wykonawca zobowiązuje się do:</w:t>
      </w:r>
    </w:p>
    <w:p w14:paraId="3A5E2DC9" w14:textId="413D29A2" w:rsidR="00697389" w:rsidRPr="006171F2" w:rsidRDefault="00697389" w:rsidP="001826BF">
      <w:pPr>
        <w:numPr>
          <w:ilvl w:val="0"/>
          <w:numId w:val="9"/>
        </w:numPr>
        <w:tabs>
          <w:tab w:val="clear" w:pos="1637"/>
          <w:tab w:val="num" w:pos="851"/>
        </w:tabs>
        <w:autoSpaceDN w:val="0"/>
        <w:ind w:left="851" w:hanging="425"/>
        <w:jc w:val="both"/>
        <w:rPr>
          <w:rFonts w:ascii="Arial" w:hAnsi="Arial" w:cs="Arial"/>
          <w:sz w:val="20"/>
        </w:rPr>
      </w:pPr>
      <w:r w:rsidRPr="006171F2">
        <w:rPr>
          <w:rFonts w:ascii="Arial" w:hAnsi="Arial" w:cs="Arial"/>
          <w:sz w:val="20"/>
        </w:rPr>
        <w:t>opracowania projektu w oparciu o założenia projektowe, zgodnie z wymaganiami ustawy z dnia 07 lipca 1994 r. – Prawo budowlane (</w:t>
      </w:r>
      <w:proofErr w:type="spellStart"/>
      <w:r w:rsidRPr="006171F2">
        <w:rPr>
          <w:rFonts w:ascii="Arial" w:hAnsi="Arial" w:cs="Arial"/>
          <w:sz w:val="20"/>
        </w:rPr>
        <w:t>t.j</w:t>
      </w:r>
      <w:proofErr w:type="spellEnd"/>
      <w:r w:rsidRPr="006171F2">
        <w:rPr>
          <w:rFonts w:ascii="Arial" w:hAnsi="Arial" w:cs="Arial"/>
          <w:sz w:val="20"/>
        </w:rPr>
        <w:t>. Dz. U. z 20</w:t>
      </w:r>
      <w:r w:rsidR="00A076F1" w:rsidRPr="006171F2">
        <w:rPr>
          <w:rFonts w:ascii="Arial" w:hAnsi="Arial" w:cs="Arial"/>
          <w:sz w:val="20"/>
        </w:rPr>
        <w:t>2</w:t>
      </w:r>
      <w:r w:rsidR="00D40125" w:rsidRPr="006171F2">
        <w:rPr>
          <w:rFonts w:ascii="Arial" w:hAnsi="Arial" w:cs="Arial"/>
          <w:sz w:val="20"/>
        </w:rPr>
        <w:t>5</w:t>
      </w:r>
      <w:r w:rsidRPr="006171F2">
        <w:rPr>
          <w:rFonts w:ascii="Arial" w:hAnsi="Arial" w:cs="Arial"/>
          <w:sz w:val="20"/>
        </w:rPr>
        <w:t xml:space="preserve"> r., poz. </w:t>
      </w:r>
      <w:r w:rsidR="00D40125" w:rsidRPr="006171F2">
        <w:rPr>
          <w:rFonts w:ascii="Arial" w:hAnsi="Arial" w:cs="Arial"/>
          <w:sz w:val="20"/>
        </w:rPr>
        <w:t>418</w:t>
      </w:r>
      <w:r w:rsidRPr="006171F2">
        <w:rPr>
          <w:rFonts w:ascii="Arial" w:hAnsi="Arial" w:cs="Arial"/>
          <w:sz w:val="20"/>
        </w:rPr>
        <w:t xml:space="preserve"> ze zm.) </w:t>
      </w:r>
      <w:r w:rsidR="009932C7" w:rsidRPr="006171F2">
        <w:rPr>
          <w:rFonts w:ascii="Arial" w:hAnsi="Arial" w:cs="Arial"/>
          <w:sz w:val="20"/>
        </w:rPr>
        <w:t xml:space="preserve">zwane dalej </w:t>
      </w:r>
      <w:r w:rsidRPr="006171F2">
        <w:rPr>
          <w:rFonts w:ascii="Arial" w:hAnsi="Arial" w:cs="Arial"/>
          <w:sz w:val="20"/>
        </w:rPr>
        <w:t>„</w:t>
      </w:r>
      <w:r w:rsidRPr="006171F2">
        <w:rPr>
          <w:rFonts w:ascii="Arial" w:hAnsi="Arial" w:cs="Arial"/>
          <w:b/>
          <w:i/>
          <w:sz w:val="20"/>
        </w:rPr>
        <w:t>Prawo budowlane</w:t>
      </w:r>
      <w:r w:rsidRPr="006171F2">
        <w:rPr>
          <w:rFonts w:ascii="Arial" w:hAnsi="Arial" w:cs="Arial"/>
          <w:sz w:val="20"/>
        </w:rPr>
        <w:t xml:space="preserve">", obowiązującymi przepisami, zasadami wiedzy </w:t>
      </w:r>
      <w:r w:rsidR="00DB677B" w:rsidRPr="006171F2">
        <w:rPr>
          <w:rFonts w:ascii="Arial" w:hAnsi="Arial" w:cs="Arial"/>
          <w:sz w:val="20"/>
        </w:rPr>
        <w:t xml:space="preserve">budowlanej, architektonicznej, </w:t>
      </w:r>
      <w:r w:rsidRPr="006171F2">
        <w:rPr>
          <w:rFonts w:ascii="Arial" w:hAnsi="Arial" w:cs="Arial"/>
          <w:sz w:val="20"/>
        </w:rPr>
        <w:t>technicznej</w:t>
      </w:r>
      <w:r w:rsidR="006370A8" w:rsidRPr="006171F2">
        <w:rPr>
          <w:rFonts w:ascii="Arial" w:hAnsi="Arial" w:cs="Arial"/>
          <w:sz w:val="20"/>
        </w:rPr>
        <w:t>, technologicznej</w:t>
      </w:r>
      <w:r w:rsidRPr="006171F2">
        <w:rPr>
          <w:rFonts w:ascii="Arial" w:hAnsi="Arial" w:cs="Arial"/>
          <w:sz w:val="20"/>
        </w:rPr>
        <w:t xml:space="preserve"> i projektowania,</w:t>
      </w:r>
    </w:p>
    <w:p w14:paraId="3A5E2DCA" w14:textId="6F0689BA" w:rsidR="00697389" w:rsidRPr="006171F2" w:rsidRDefault="00697389" w:rsidP="001826BF">
      <w:pPr>
        <w:pStyle w:val="Akapitzlist"/>
        <w:numPr>
          <w:ilvl w:val="0"/>
          <w:numId w:val="9"/>
        </w:numPr>
        <w:ind w:left="851" w:hanging="425"/>
        <w:jc w:val="both"/>
        <w:rPr>
          <w:rFonts w:ascii="Arial" w:hAnsi="Arial" w:cs="Arial"/>
          <w:bCs/>
          <w:sz w:val="20"/>
          <w:lang w:eastAsia="en-US"/>
        </w:rPr>
      </w:pPr>
      <w:r w:rsidRPr="006171F2">
        <w:rPr>
          <w:rFonts w:ascii="Arial" w:hAnsi="Arial" w:cs="Arial"/>
          <w:sz w:val="20"/>
        </w:rPr>
        <w:t xml:space="preserve">opracowania projektów i wytycznych zgodnie ze Standardami Technicznymi </w:t>
      </w:r>
      <w:r w:rsidR="00317CE3" w:rsidRPr="006171F2">
        <w:rPr>
          <w:rFonts w:ascii="Arial" w:hAnsi="Arial" w:cs="Arial"/>
          <w:sz w:val="20"/>
        </w:rPr>
        <w:t>dostępnymi pod adresem</w:t>
      </w:r>
      <w:r w:rsidR="00F53928" w:rsidRPr="006171F2">
        <w:rPr>
          <w:rFonts w:ascii="Arial" w:hAnsi="Arial" w:cs="Arial"/>
          <w:sz w:val="20"/>
        </w:rPr>
        <w:t>,</w:t>
      </w:r>
      <w:r w:rsidR="008449C1" w:rsidRPr="006171F2">
        <w:rPr>
          <w:rFonts w:ascii="Arial" w:hAnsi="Arial" w:cs="Arial"/>
          <w:sz w:val="20"/>
        </w:rPr>
        <w:t xml:space="preserve"> </w:t>
      </w:r>
      <w:hyperlink r:id="rId13" w:history="1">
        <w:r w:rsidR="008449C1" w:rsidRPr="006171F2">
          <w:rPr>
            <w:rStyle w:val="Hipercze"/>
            <w:rFonts w:ascii="Arial" w:hAnsi="Arial" w:cs="Arial"/>
            <w:bCs/>
            <w:sz w:val="20"/>
          </w:rPr>
          <w:t>https://www.lotos.pl/2821/dla_biznesu/dla_dostawcow/dokumenty_do_pobrania/standardy_techniczne</w:t>
        </w:r>
      </w:hyperlink>
      <w:r w:rsidR="008449C1" w:rsidRPr="006171F2">
        <w:rPr>
          <w:rFonts w:ascii="Arial" w:hAnsi="Arial" w:cs="Arial"/>
          <w:bCs/>
          <w:sz w:val="20"/>
        </w:rPr>
        <w:t xml:space="preserve"> </w:t>
      </w:r>
      <w:r w:rsidRPr="006171F2">
        <w:rPr>
          <w:rFonts w:ascii="Arial" w:hAnsi="Arial" w:cs="Arial"/>
          <w:sz w:val="20"/>
        </w:rPr>
        <w:t>w szczególności oznaczania każdego rodzaju wykonywanej dokumentacji</w:t>
      </w:r>
      <w:r w:rsidR="009932C7" w:rsidRPr="006171F2">
        <w:rPr>
          <w:rFonts w:ascii="Arial" w:hAnsi="Arial" w:cs="Arial"/>
          <w:sz w:val="20"/>
        </w:rPr>
        <w:t xml:space="preserve"> </w:t>
      </w:r>
      <w:r w:rsidRPr="006171F2">
        <w:rPr>
          <w:rFonts w:ascii="Arial" w:hAnsi="Arial" w:cs="Arial"/>
          <w:sz w:val="20"/>
        </w:rPr>
        <w:t>numeracją zgodną z „</w:t>
      </w:r>
      <w:r w:rsidRPr="006171F2">
        <w:rPr>
          <w:rFonts w:ascii="Arial" w:hAnsi="Arial" w:cs="Arial"/>
          <w:i/>
          <w:sz w:val="20"/>
        </w:rPr>
        <w:t>Procedurą numerowania dokumentacji</w:t>
      </w:r>
      <w:r w:rsidRPr="006171F2">
        <w:rPr>
          <w:rFonts w:ascii="Arial" w:hAnsi="Arial" w:cs="Arial"/>
          <w:sz w:val="20"/>
        </w:rPr>
        <w:t>" obowiązującą u Zamawiającego</w:t>
      </w:r>
      <w:r w:rsidR="00F53928" w:rsidRPr="006171F2">
        <w:rPr>
          <w:rFonts w:ascii="Arial" w:hAnsi="Arial" w:cs="Arial"/>
          <w:sz w:val="20"/>
        </w:rPr>
        <w:t>,</w:t>
      </w:r>
      <w:r w:rsidRPr="006171F2">
        <w:rPr>
          <w:rFonts w:ascii="Arial" w:hAnsi="Arial" w:cs="Arial"/>
          <w:sz w:val="20"/>
        </w:rPr>
        <w:t xml:space="preserve"> </w:t>
      </w:r>
    </w:p>
    <w:p w14:paraId="3A5E2DCB" w14:textId="77777777" w:rsidR="00697389" w:rsidRPr="006171F2" w:rsidRDefault="00697389" w:rsidP="001826BF">
      <w:pPr>
        <w:numPr>
          <w:ilvl w:val="0"/>
          <w:numId w:val="9"/>
        </w:numPr>
        <w:tabs>
          <w:tab w:val="clear" w:pos="1637"/>
          <w:tab w:val="num" w:pos="851"/>
        </w:tabs>
        <w:autoSpaceDN w:val="0"/>
        <w:ind w:left="851" w:hanging="425"/>
        <w:jc w:val="both"/>
        <w:rPr>
          <w:rFonts w:ascii="Arial" w:hAnsi="Arial" w:cs="Arial"/>
          <w:sz w:val="20"/>
        </w:rPr>
      </w:pPr>
      <w:r w:rsidRPr="006171F2">
        <w:rPr>
          <w:rFonts w:ascii="Arial" w:hAnsi="Arial" w:cs="Arial"/>
          <w:sz w:val="20"/>
        </w:rPr>
        <w:t>przed przystąpieniem do projektowania i sporządzania wytycznych, weryfikacji dostarczonych mu przez Zamawiającego dokumentów pod względem ich poprawności ze szczególnym uwzględnieniem celu, któremu wykonana wg projektu instalacja ma służyć. Wykonawca zapozna się z warunkami terenu, którego projekt ma dotyczyć i przeprowadzi niezbędną inwentaryzację, polegającą na porównaniu stanu faktycznego z przekazanymi dokumentami. W przypadku rozbieżności, Wykonawca zobowiązany jest do niezwłocznego powiadomienia Zamawiającego i zastosowania się do wydanych przez niego instrukcji,</w:t>
      </w:r>
    </w:p>
    <w:p w14:paraId="3A5E2DCC" w14:textId="77777777" w:rsidR="00697389" w:rsidRPr="006171F2" w:rsidRDefault="00697389" w:rsidP="001826BF">
      <w:pPr>
        <w:numPr>
          <w:ilvl w:val="0"/>
          <w:numId w:val="9"/>
        </w:numPr>
        <w:tabs>
          <w:tab w:val="clear" w:pos="1637"/>
          <w:tab w:val="num" w:pos="851"/>
        </w:tabs>
        <w:autoSpaceDN w:val="0"/>
        <w:ind w:left="851" w:hanging="425"/>
        <w:jc w:val="both"/>
        <w:rPr>
          <w:rFonts w:ascii="Arial" w:hAnsi="Arial" w:cs="Arial"/>
          <w:sz w:val="20"/>
        </w:rPr>
      </w:pPr>
      <w:r w:rsidRPr="006171F2">
        <w:rPr>
          <w:rFonts w:ascii="Arial" w:hAnsi="Arial" w:cs="Arial"/>
          <w:sz w:val="20"/>
        </w:rPr>
        <w:t>wyjaśniania Zamawiającemu ewentualnych wątpliwości dotyczących dokumentacji i zawartych w niej rozwiązań,</w:t>
      </w:r>
    </w:p>
    <w:p w14:paraId="3A5E2DCD" w14:textId="77777777" w:rsidR="00697389" w:rsidRPr="006171F2" w:rsidRDefault="00697389" w:rsidP="001826BF">
      <w:pPr>
        <w:numPr>
          <w:ilvl w:val="0"/>
          <w:numId w:val="9"/>
        </w:numPr>
        <w:tabs>
          <w:tab w:val="clear" w:pos="1637"/>
          <w:tab w:val="num" w:pos="851"/>
        </w:tabs>
        <w:autoSpaceDN w:val="0"/>
        <w:ind w:left="851" w:hanging="425"/>
        <w:jc w:val="both"/>
        <w:rPr>
          <w:rFonts w:ascii="Arial" w:hAnsi="Arial" w:cs="Arial"/>
          <w:sz w:val="20"/>
        </w:rPr>
      </w:pPr>
      <w:r w:rsidRPr="006171F2">
        <w:rPr>
          <w:rFonts w:ascii="Arial" w:hAnsi="Arial" w:cs="Arial"/>
          <w:sz w:val="20"/>
        </w:rPr>
        <w:t>zaopatrzenia dokumentacji lub każdej z poszczególnych jej części w wykaz opracowań oraz pisemne oświadczenie, że dostarczona dokumentacja jest wykonana zgodnie z Umową, obowiązującymi przepisami, normami, zasadami wiedzy technicznej i projektowania oraz że jest kompletna z punktu widzenia celu, któremu ma służyć,</w:t>
      </w:r>
    </w:p>
    <w:p w14:paraId="3A5E2DCE" w14:textId="56C8FCA1" w:rsidR="00697389" w:rsidRPr="006171F2" w:rsidRDefault="00697389" w:rsidP="001826BF">
      <w:pPr>
        <w:numPr>
          <w:ilvl w:val="0"/>
          <w:numId w:val="9"/>
        </w:numPr>
        <w:tabs>
          <w:tab w:val="clear" w:pos="1637"/>
          <w:tab w:val="num" w:pos="851"/>
        </w:tabs>
        <w:autoSpaceDN w:val="0"/>
        <w:ind w:left="851" w:hanging="425"/>
        <w:jc w:val="both"/>
        <w:rPr>
          <w:rFonts w:ascii="Arial" w:hAnsi="Arial" w:cs="Arial"/>
          <w:sz w:val="20"/>
        </w:rPr>
      </w:pPr>
      <w:r w:rsidRPr="006171F2">
        <w:rPr>
          <w:rFonts w:ascii="Arial" w:hAnsi="Arial" w:cs="Arial"/>
          <w:sz w:val="20"/>
        </w:rPr>
        <w:t>dostarczenia Zamawiającemu gotowej dokumentacji lub wyodrębnionych w Umowie jej części lub etapów realizacyjnych, w terminach uzgodnionych w Umowie</w:t>
      </w:r>
      <w:r w:rsidR="008E5C92" w:rsidRPr="006171F2">
        <w:rPr>
          <w:rFonts w:ascii="Arial" w:hAnsi="Arial" w:cs="Arial"/>
          <w:sz w:val="20"/>
        </w:rPr>
        <w:t>.</w:t>
      </w:r>
    </w:p>
    <w:p w14:paraId="3A5E2DCF" w14:textId="2C4277DB" w:rsidR="00294193" w:rsidRPr="006171F2" w:rsidRDefault="00295FC0" w:rsidP="00530C60">
      <w:pPr>
        <w:numPr>
          <w:ilvl w:val="0"/>
          <w:numId w:val="3"/>
        </w:numPr>
        <w:tabs>
          <w:tab w:val="left" w:pos="426"/>
          <w:tab w:val="left" w:pos="1608"/>
          <w:tab w:val="left" w:pos="2395"/>
          <w:tab w:val="left" w:pos="4349"/>
          <w:tab w:val="left" w:pos="5357"/>
          <w:tab w:val="left" w:pos="6379"/>
          <w:tab w:val="left" w:pos="7661"/>
          <w:tab w:val="left" w:pos="8460"/>
          <w:tab w:val="left" w:pos="9408"/>
        </w:tabs>
        <w:ind w:left="426" w:right="23" w:hanging="426"/>
        <w:jc w:val="both"/>
        <w:rPr>
          <w:rFonts w:ascii="Arial" w:hAnsi="Arial" w:cs="Arial"/>
          <w:snapToGrid w:val="0"/>
          <w:color w:val="000000"/>
          <w:sz w:val="20"/>
        </w:rPr>
      </w:pPr>
      <w:r w:rsidRPr="006171F2">
        <w:rPr>
          <w:rFonts w:ascii="Arial" w:hAnsi="Arial" w:cs="Arial"/>
          <w:sz w:val="20"/>
        </w:rPr>
        <w:t xml:space="preserve">Wykonawca zobowiązuje się </w:t>
      </w:r>
      <w:r w:rsidR="008E5C92" w:rsidRPr="006171F2">
        <w:rPr>
          <w:rFonts w:ascii="Arial" w:hAnsi="Arial" w:cs="Arial"/>
          <w:sz w:val="20"/>
        </w:rPr>
        <w:t xml:space="preserve">również </w:t>
      </w:r>
      <w:r w:rsidRPr="006171F2">
        <w:rPr>
          <w:rFonts w:ascii="Arial" w:hAnsi="Arial" w:cs="Arial"/>
          <w:sz w:val="20"/>
        </w:rPr>
        <w:t>do:</w:t>
      </w:r>
    </w:p>
    <w:p w14:paraId="3A5E2DD0" w14:textId="77777777" w:rsidR="00294193" w:rsidRPr="006171F2" w:rsidRDefault="00295FC0" w:rsidP="001826BF">
      <w:pPr>
        <w:pStyle w:val="Akapitzlist"/>
        <w:numPr>
          <w:ilvl w:val="0"/>
          <w:numId w:val="15"/>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6171F2">
        <w:rPr>
          <w:rFonts w:ascii="Arial" w:hAnsi="Arial" w:cs="Arial"/>
          <w:sz w:val="20"/>
        </w:rPr>
        <w:t>regularnego informowania Zamawiającego o przebiegu realizacji Umowy, w tym o wszelkich zdarzeniach mogących mieć wpływ na uzasadnione interesy Zamawiającego,</w:t>
      </w:r>
    </w:p>
    <w:p w14:paraId="3A5E2DD1" w14:textId="77908E7E" w:rsidR="00294193" w:rsidRPr="006171F2" w:rsidRDefault="00295FC0" w:rsidP="001826BF">
      <w:pPr>
        <w:pStyle w:val="Akapitzlist"/>
        <w:numPr>
          <w:ilvl w:val="0"/>
          <w:numId w:val="15"/>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6171F2">
        <w:rPr>
          <w:rFonts w:ascii="Arial" w:hAnsi="Arial" w:cs="Arial"/>
          <w:sz w:val="20"/>
        </w:rPr>
        <w:lastRenderedPageBreak/>
        <w:t>wykonania zobowiązań wynikających z Umowy według najlepszego stanu swojej wiedzy, z uwzględnieniem danych, informacji i wymagań przedstawianych w formie pisemnej przez Zamawiającego,</w:t>
      </w:r>
    </w:p>
    <w:p w14:paraId="7FF2C103" w14:textId="77777777" w:rsidR="00EB076E" w:rsidRPr="006171F2" w:rsidRDefault="00295FC0" w:rsidP="001826BF">
      <w:pPr>
        <w:pStyle w:val="Akapitzlist"/>
        <w:numPr>
          <w:ilvl w:val="0"/>
          <w:numId w:val="15"/>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rFonts w:ascii="Arial" w:hAnsi="Arial" w:cs="Arial"/>
          <w:sz w:val="20"/>
        </w:rPr>
      </w:pPr>
      <w:r w:rsidRPr="006171F2">
        <w:rPr>
          <w:rFonts w:ascii="Arial" w:hAnsi="Arial" w:cs="Arial"/>
          <w:sz w:val="20"/>
        </w:rPr>
        <w:t>uwzględniania uwag i poleceń Zamawiającego związanych z wykonywaniem Przedmiotu Umowy przekazanych Wykonawcy w formie pisemnej.</w:t>
      </w:r>
    </w:p>
    <w:p w14:paraId="3A5E2DD3" w14:textId="7A040A92" w:rsidR="00A0065A" w:rsidRPr="006171F2" w:rsidRDefault="00A0065A" w:rsidP="00A94C39">
      <w:pPr>
        <w:pStyle w:val="Akapitzlist"/>
        <w:numPr>
          <w:ilvl w:val="0"/>
          <w:numId w:val="3"/>
        </w:numPr>
        <w:tabs>
          <w:tab w:val="left" w:pos="426"/>
          <w:tab w:val="left" w:pos="1608"/>
          <w:tab w:val="left" w:pos="2395"/>
          <w:tab w:val="left" w:pos="4349"/>
          <w:tab w:val="left" w:pos="5357"/>
          <w:tab w:val="left" w:pos="6379"/>
          <w:tab w:val="left" w:pos="7661"/>
          <w:tab w:val="left" w:pos="8460"/>
          <w:tab w:val="left" w:pos="9408"/>
        </w:tabs>
        <w:ind w:left="425" w:right="23" w:hanging="425"/>
        <w:jc w:val="both"/>
        <w:rPr>
          <w:rFonts w:ascii="Arial" w:hAnsi="Arial" w:cs="Arial"/>
          <w:sz w:val="20"/>
        </w:rPr>
      </w:pPr>
      <w:r w:rsidRPr="006171F2">
        <w:rPr>
          <w:rFonts w:ascii="Arial" w:hAnsi="Arial" w:cs="Arial"/>
          <w:sz w:val="20"/>
        </w:rPr>
        <w:t>W</w:t>
      </w:r>
      <w:r w:rsidR="00EB076E" w:rsidRPr="006171F2">
        <w:rPr>
          <w:rFonts w:ascii="Arial" w:hAnsi="Arial" w:cs="Arial"/>
          <w:sz w:val="20"/>
        </w:rPr>
        <w:t xml:space="preserve"> </w:t>
      </w:r>
      <w:r w:rsidRPr="006171F2">
        <w:rPr>
          <w:rFonts w:ascii="Arial" w:hAnsi="Arial" w:cs="Arial"/>
          <w:sz w:val="20"/>
        </w:rPr>
        <w:t>przypadku sprzeczności pomiędzy wymienionymi częściami Umowy, Dokumentacją Techniczną, załącznikami lub innymi dokumentami Wykonawca bezzwłocznie w formie pisemnej powiadomi Zamawiającego i zastosuje się do wydanych przez niego pisemnych instrukcji.</w:t>
      </w:r>
    </w:p>
    <w:p w14:paraId="3A5E2DD4" w14:textId="77777777" w:rsidR="00A0065A" w:rsidRPr="006171F2" w:rsidRDefault="00A0065A" w:rsidP="002C482C">
      <w:pPr>
        <w:pStyle w:val="Akapitzlist"/>
        <w:tabs>
          <w:tab w:val="left" w:pos="426"/>
          <w:tab w:val="left" w:pos="1608"/>
          <w:tab w:val="left" w:pos="2395"/>
          <w:tab w:val="left" w:pos="4349"/>
          <w:tab w:val="left" w:pos="5357"/>
          <w:tab w:val="left" w:pos="6379"/>
          <w:tab w:val="left" w:pos="7661"/>
          <w:tab w:val="left" w:pos="8460"/>
          <w:tab w:val="left" w:pos="9408"/>
        </w:tabs>
        <w:ind w:left="717" w:right="23"/>
        <w:jc w:val="both"/>
        <w:rPr>
          <w:rFonts w:ascii="Arial" w:hAnsi="Arial" w:cs="Arial"/>
          <w:sz w:val="20"/>
        </w:rPr>
      </w:pPr>
    </w:p>
    <w:p w14:paraId="3A5E2DD5" w14:textId="77777777" w:rsidR="00F969B5" w:rsidRPr="006171F2" w:rsidRDefault="00F969B5" w:rsidP="00F969B5">
      <w:pPr>
        <w:jc w:val="center"/>
        <w:rPr>
          <w:rFonts w:ascii="Arial" w:hAnsi="Arial" w:cs="Arial"/>
          <w:b/>
          <w:sz w:val="20"/>
        </w:rPr>
      </w:pPr>
      <w:r w:rsidRPr="006171F2">
        <w:rPr>
          <w:rFonts w:ascii="Arial" w:hAnsi="Arial" w:cs="Arial"/>
          <w:b/>
          <w:sz w:val="20"/>
        </w:rPr>
        <w:t>§3.</w:t>
      </w:r>
    </w:p>
    <w:p w14:paraId="5D3A59E2" w14:textId="6E66F96E" w:rsidR="00BC63AD" w:rsidRPr="00B476E7" w:rsidRDefault="00F969B5" w:rsidP="00B476E7">
      <w:pPr>
        <w:widowControl w:val="0"/>
        <w:tabs>
          <w:tab w:val="left" w:pos="708"/>
          <w:tab w:val="left" w:pos="1985"/>
          <w:tab w:val="right" w:leader="dot" w:pos="9072"/>
        </w:tabs>
        <w:suppressAutoHyphens/>
        <w:ind w:left="426"/>
        <w:jc w:val="center"/>
        <w:rPr>
          <w:rFonts w:ascii="Arial" w:hAnsi="Arial" w:cs="Arial"/>
          <w:b/>
          <w:bCs/>
          <w:sz w:val="20"/>
        </w:rPr>
      </w:pPr>
      <w:r w:rsidRPr="00B476E7">
        <w:rPr>
          <w:rFonts w:ascii="Arial" w:hAnsi="Arial" w:cs="Arial"/>
          <w:b/>
          <w:bCs/>
          <w:sz w:val="20"/>
        </w:rPr>
        <w:t>Podwykonawcy.</w:t>
      </w:r>
      <w:bookmarkStart w:id="1" w:name="_Hlk534715549"/>
      <w:commentRangeStart w:id="2"/>
      <w:commentRangeEnd w:id="2"/>
      <w:r w:rsidR="004808CE" w:rsidRPr="00B476E7">
        <w:rPr>
          <w:rStyle w:val="Odwoaniedokomentarza"/>
          <w:rFonts w:ascii="Arial" w:eastAsia="Calibri" w:hAnsi="Arial" w:cs="Arial"/>
          <w:b/>
          <w:bCs/>
          <w:sz w:val="20"/>
          <w:szCs w:val="20"/>
        </w:rPr>
        <w:commentReference w:id="2"/>
      </w:r>
    </w:p>
    <w:bookmarkEnd w:id="1"/>
    <w:p w14:paraId="5B186E51" w14:textId="77777777" w:rsidR="00BC63AD" w:rsidRPr="00B476E7" w:rsidRDefault="00BC63AD" w:rsidP="00B476E7"/>
    <w:p w14:paraId="5815480A" w14:textId="7B139EB9" w:rsidR="00C665B7" w:rsidRPr="006171F2" w:rsidRDefault="0071727E" w:rsidP="001826BF">
      <w:pPr>
        <w:pStyle w:val="Akapitzlist"/>
        <w:numPr>
          <w:ilvl w:val="3"/>
          <w:numId w:val="9"/>
        </w:numPr>
        <w:tabs>
          <w:tab w:val="left" w:pos="708"/>
        </w:tabs>
        <w:ind w:left="425" w:hanging="425"/>
        <w:jc w:val="both"/>
        <w:rPr>
          <w:rFonts w:ascii="Arial" w:hAnsi="Arial" w:cs="Arial"/>
          <w:sz w:val="20"/>
        </w:rPr>
      </w:pPr>
      <w:r w:rsidRPr="006171F2">
        <w:rPr>
          <w:rFonts w:ascii="Arial" w:hAnsi="Arial" w:cs="Arial"/>
          <w:sz w:val="20"/>
        </w:rPr>
        <w:t>Do z</w:t>
      </w:r>
      <w:r w:rsidR="00B620BC" w:rsidRPr="006171F2">
        <w:rPr>
          <w:rFonts w:ascii="Arial" w:hAnsi="Arial" w:cs="Arial"/>
          <w:sz w:val="20"/>
        </w:rPr>
        <w:t>a</w:t>
      </w:r>
      <w:r w:rsidRPr="006171F2">
        <w:rPr>
          <w:rFonts w:ascii="Arial" w:hAnsi="Arial" w:cs="Arial"/>
          <w:sz w:val="20"/>
        </w:rPr>
        <w:t xml:space="preserve">warcia przez Wykonawcę umowy na podwykonawstwo obejmującej całość lub </w:t>
      </w:r>
      <w:r w:rsidR="007C0D57" w:rsidRPr="006171F2">
        <w:rPr>
          <w:rFonts w:ascii="Arial" w:hAnsi="Arial" w:cs="Arial"/>
          <w:sz w:val="20"/>
        </w:rPr>
        <w:t xml:space="preserve">jakąkolwiek </w:t>
      </w:r>
      <w:r w:rsidRPr="006171F2">
        <w:rPr>
          <w:rFonts w:ascii="Arial" w:hAnsi="Arial" w:cs="Arial"/>
          <w:sz w:val="20"/>
        </w:rPr>
        <w:t xml:space="preserve">część przedmiotu umowy wymagana jest zgoda </w:t>
      </w:r>
      <w:r w:rsidR="00B620BC" w:rsidRPr="006171F2">
        <w:rPr>
          <w:rFonts w:ascii="Arial" w:hAnsi="Arial" w:cs="Arial"/>
          <w:sz w:val="20"/>
        </w:rPr>
        <w:t>Zamawiającego</w:t>
      </w:r>
      <w:r w:rsidRPr="006171F2">
        <w:rPr>
          <w:rFonts w:ascii="Arial" w:hAnsi="Arial" w:cs="Arial"/>
          <w:sz w:val="20"/>
        </w:rPr>
        <w:t>.</w:t>
      </w:r>
    </w:p>
    <w:p w14:paraId="069D8360" w14:textId="2B2B6FED" w:rsidR="00C665B7" w:rsidRPr="006171F2" w:rsidRDefault="0071727E" w:rsidP="001826BF">
      <w:pPr>
        <w:pStyle w:val="Akapitzlist"/>
        <w:numPr>
          <w:ilvl w:val="3"/>
          <w:numId w:val="9"/>
        </w:numPr>
        <w:tabs>
          <w:tab w:val="left" w:pos="708"/>
        </w:tabs>
        <w:ind w:left="425" w:hanging="425"/>
        <w:jc w:val="both"/>
        <w:rPr>
          <w:rFonts w:ascii="Arial" w:hAnsi="Arial" w:cs="Arial"/>
          <w:sz w:val="20"/>
        </w:rPr>
      </w:pPr>
      <w:r w:rsidRPr="006171F2">
        <w:rPr>
          <w:rFonts w:ascii="Arial" w:hAnsi="Arial" w:cs="Arial"/>
          <w:bCs/>
          <w:sz w:val="20"/>
        </w:rPr>
        <w:t>Wykonawca oświadcza, że przy realizacji przedmiotu umowy będzie posługiwał się</w:t>
      </w:r>
      <w:r w:rsidR="00317CF4" w:rsidRPr="006171F2">
        <w:rPr>
          <w:rFonts w:ascii="Arial" w:hAnsi="Arial" w:cs="Arial"/>
          <w:bCs/>
          <w:sz w:val="20"/>
        </w:rPr>
        <w:t>/nie będzie posługiwał się</w:t>
      </w:r>
      <w:r w:rsidRPr="006171F2">
        <w:rPr>
          <w:rFonts w:ascii="Arial" w:hAnsi="Arial" w:cs="Arial"/>
          <w:bCs/>
          <w:sz w:val="20"/>
        </w:rPr>
        <w:t xml:space="preserve"> </w:t>
      </w:r>
      <w:r w:rsidR="007C0D57" w:rsidRPr="006171F2">
        <w:rPr>
          <w:rFonts w:ascii="Arial" w:hAnsi="Arial" w:cs="Arial"/>
          <w:bCs/>
          <w:sz w:val="20"/>
        </w:rPr>
        <w:t>w całości</w:t>
      </w:r>
      <w:r w:rsidR="00C665B7" w:rsidRPr="006171F2">
        <w:rPr>
          <w:rFonts w:ascii="Arial" w:hAnsi="Arial" w:cs="Arial"/>
          <w:bCs/>
          <w:sz w:val="20"/>
        </w:rPr>
        <w:t xml:space="preserve"> </w:t>
      </w:r>
      <w:r w:rsidR="007C0D57" w:rsidRPr="006171F2">
        <w:rPr>
          <w:rFonts w:ascii="Arial" w:hAnsi="Arial" w:cs="Arial"/>
          <w:bCs/>
          <w:sz w:val="20"/>
        </w:rPr>
        <w:t xml:space="preserve">/ w części </w:t>
      </w:r>
      <w:r w:rsidRPr="006171F2">
        <w:rPr>
          <w:rFonts w:ascii="Arial" w:hAnsi="Arial" w:cs="Arial"/>
          <w:bCs/>
          <w:sz w:val="20"/>
        </w:rPr>
        <w:t xml:space="preserve">następującymi Podwykonawcami: </w:t>
      </w:r>
      <w:r w:rsidRPr="006171F2">
        <w:rPr>
          <w:rFonts w:ascii="Arial" w:hAnsi="Arial" w:cs="Arial"/>
          <w:sz w:val="20"/>
        </w:rPr>
        <w:t>………………………………….,</w:t>
      </w:r>
      <w:r w:rsidR="007C0D57" w:rsidRPr="006171F2">
        <w:rPr>
          <w:rFonts w:ascii="Arial" w:hAnsi="Arial" w:cs="Arial"/>
          <w:sz w:val="20"/>
        </w:rPr>
        <w:t xml:space="preserve"> </w:t>
      </w:r>
      <w:r w:rsidRPr="006171F2">
        <w:rPr>
          <w:rFonts w:ascii="Arial" w:hAnsi="Arial" w:cs="Arial"/>
          <w:sz w:val="20"/>
        </w:rPr>
        <w:t>na co Zamawiający wyraża zgodę.</w:t>
      </w:r>
    </w:p>
    <w:p w14:paraId="4CEDCA0F" w14:textId="40B4EBAB" w:rsidR="002674CA" w:rsidRPr="006171F2" w:rsidRDefault="002674CA" w:rsidP="00062AF2">
      <w:pPr>
        <w:widowControl w:val="0"/>
        <w:ind w:left="425"/>
        <w:jc w:val="both"/>
        <w:rPr>
          <w:i/>
          <w:iCs/>
          <w:color w:val="FF0000"/>
          <w:sz w:val="18"/>
          <w:szCs w:val="18"/>
        </w:rPr>
      </w:pPr>
      <w:r w:rsidRPr="006171F2">
        <w:rPr>
          <w:rFonts w:ascii="Arial" w:hAnsi="Arial" w:cs="Arial"/>
          <w:b/>
          <w:i/>
          <w:iCs/>
          <w:color w:val="FF0000"/>
          <w:sz w:val="18"/>
          <w:szCs w:val="18"/>
        </w:rPr>
        <w:t xml:space="preserve">(należy wybrać odpowiedni zapis, w przypadku wyboru wykonania siłami własnymi bez udziału Podwykonawców obowiązuje tylko zapis ust. </w:t>
      </w:r>
      <w:r w:rsidR="00062AF2" w:rsidRPr="006171F2">
        <w:rPr>
          <w:rFonts w:ascii="Arial" w:hAnsi="Arial" w:cs="Arial"/>
          <w:b/>
          <w:i/>
          <w:iCs/>
          <w:color w:val="FF0000"/>
          <w:sz w:val="18"/>
          <w:szCs w:val="18"/>
        </w:rPr>
        <w:t>2.</w:t>
      </w:r>
    </w:p>
    <w:p w14:paraId="6A78501F" w14:textId="37DCBC9D" w:rsidR="00C665B7" w:rsidRPr="006171F2" w:rsidRDefault="0071727E" w:rsidP="001826BF">
      <w:pPr>
        <w:pStyle w:val="Akapitzlist"/>
        <w:numPr>
          <w:ilvl w:val="0"/>
          <w:numId w:val="20"/>
        </w:numPr>
        <w:ind w:left="425" w:hanging="425"/>
        <w:jc w:val="both"/>
        <w:rPr>
          <w:rFonts w:ascii="Arial" w:hAnsi="Arial" w:cs="Arial"/>
          <w:sz w:val="20"/>
        </w:rPr>
      </w:pPr>
      <w:r w:rsidRPr="006171F2">
        <w:rPr>
          <w:rFonts w:ascii="Arial" w:hAnsi="Arial" w:cs="Arial"/>
          <w:sz w:val="20"/>
        </w:rPr>
        <w:t xml:space="preserve">Wykonawca gwarantuje, że jego Podwykonawcy będą w pełni przestrzegać postanowień niniejszej Umowy, mających zastosowanie do wykonywanej przez nich części przedmiotu Umowy. </w:t>
      </w:r>
      <w:r w:rsidR="00317CF4" w:rsidRPr="006171F2">
        <w:rPr>
          <w:rFonts w:ascii="Arial" w:hAnsi="Arial" w:cs="Arial"/>
          <w:sz w:val="20"/>
        </w:rPr>
        <w:t>N</w:t>
      </w:r>
      <w:r w:rsidRPr="006171F2">
        <w:rPr>
          <w:rFonts w:ascii="Arial" w:hAnsi="Arial" w:cs="Arial"/>
          <w:sz w:val="20"/>
        </w:rPr>
        <w:t>aruszeni</w:t>
      </w:r>
      <w:r w:rsidR="00317CF4" w:rsidRPr="006171F2">
        <w:rPr>
          <w:rFonts w:ascii="Arial" w:hAnsi="Arial" w:cs="Arial"/>
          <w:sz w:val="20"/>
        </w:rPr>
        <w:t>e</w:t>
      </w:r>
      <w:r w:rsidRPr="006171F2">
        <w:rPr>
          <w:rFonts w:ascii="Arial" w:hAnsi="Arial" w:cs="Arial"/>
          <w:sz w:val="20"/>
        </w:rPr>
        <w:t xml:space="preserve"> postanowień Umowy przez Podwykonawcę, o których Wykonawca został powiadomiony i które pomimo wyznaczonego terminu nie zostało usunięte, może stanowić dla Zamawiającego podstawę do żądania odstąpienia przez Wykonawcę od Umowy w trybie natychmiastowym z Podwykonawcą. Odsunięty od wykonywania przedmiotu umowy bądź jego części Podwykonawca nie będzie więcej realizował przedmiotu umowy na rzecz Zamawiającego.</w:t>
      </w:r>
    </w:p>
    <w:p w14:paraId="51A59A0D" w14:textId="73DAE964" w:rsidR="00C665B7" w:rsidRPr="006171F2" w:rsidRDefault="0071727E" w:rsidP="001826BF">
      <w:pPr>
        <w:pStyle w:val="Akapitzlist"/>
        <w:numPr>
          <w:ilvl w:val="0"/>
          <w:numId w:val="20"/>
        </w:numPr>
        <w:ind w:left="425" w:hanging="425"/>
        <w:jc w:val="both"/>
        <w:rPr>
          <w:rFonts w:ascii="Arial" w:hAnsi="Arial" w:cs="Arial"/>
          <w:sz w:val="20"/>
        </w:rPr>
      </w:pPr>
      <w:r w:rsidRPr="006171F2">
        <w:rPr>
          <w:rFonts w:ascii="Arial" w:hAnsi="Arial" w:cs="Arial"/>
          <w:iCs/>
          <w:sz w:val="20"/>
        </w:rPr>
        <w:t>W sytuacji, gdy wykonanie Przedmiotu Umowy w jakimkolwiek zakresie zostanie powierzone Podwykonawcy, bez zachowania trybu przewidzianego w niniejszej umowie, będzie to stanowić naruszenie przez Wykonawcę warunków Umowy i może stanowić dla Zamawiającego podstawę do odstąpienia od Umowy z winy Wykonawcy.</w:t>
      </w:r>
    </w:p>
    <w:p w14:paraId="3AA1827D" w14:textId="7F2B23EC" w:rsidR="00C665B7" w:rsidRPr="006171F2" w:rsidRDefault="0071727E" w:rsidP="001826BF">
      <w:pPr>
        <w:pStyle w:val="Akapitzlist"/>
        <w:numPr>
          <w:ilvl w:val="0"/>
          <w:numId w:val="20"/>
        </w:numPr>
        <w:ind w:left="425" w:hanging="425"/>
        <w:jc w:val="both"/>
        <w:rPr>
          <w:rFonts w:ascii="Arial" w:hAnsi="Arial" w:cs="Arial"/>
          <w:sz w:val="20"/>
        </w:rPr>
      </w:pPr>
      <w:r w:rsidRPr="006171F2">
        <w:rPr>
          <w:rFonts w:ascii="Arial" w:hAnsi="Arial" w:cs="Arial"/>
          <w:iCs/>
          <w:sz w:val="20"/>
        </w:rPr>
        <w:t>Zamawiający ma prawo, kontaktować się z Podwykonawcami lub innymi osobami wykonującymi prace w imieniu Wykonawcy, w zakresie związanym z realizacją Umowy. Nie zwalnia to Wykonawcy z żadnego z ciążących na nim zobowiązań lub odpowiedzialności finansowo–prawnej uregulowanej niniejszą Umową. Wykonawca będzie powiadamiany o wszelkich proponowanych spotkaniach z podwykonawcą lub innymi osobami wykonującymi pracę w jego imieniu, których terminy ustalane są z wyprzedzeniem.</w:t>
      </w:r>
    </w:p>
    <w:p w14:paraId="0DD2680E" w14:textId="7AD33A29" w:rsidR="00086DB4" w:rsidRPr="006171F2" w:rsidRDefault="0071727E" w:rsidP="00B476E7">
      <w:pPr>
        <w:pStyle w:val="Akapitzlist"/>
        <w:ind w:left="425"/>
        <w:jc w:val="both"/>
        <w:rPr>
          <w:rFonts w:ascii="Arial" w:hAnsi="Arial" w:cs="Arial"/>
          <w:sz w:val="20"/>
        </w:rPr>
      </w:pPr>
      <w:r w:rsidRPr="006171F2">
        <w:rPr>
          <w:rFonts w:ascii="Arial" w:hAnsi="Arial" w:cs="Arial"/>
          <w:iCs/>
          <w:sz w:val="20"/>
        </w:rPr>
        <w:t xml:space="preserve">Wykonawca ponosi pełną odpowiedzialność za wszelkie działania lub zaniechania Podwykonawców lub innych osób wykonujących prace w jego imieniu jak za działania lub zaniechania własne. Wykonawca ponosi pełną odpowiedzialność za zapłatę wynagrodzenia należnego Podwykonawcom. </w:t>
      </w:r>
      <w:r w:rsidRPr="006171F2">
        <w:rPr>
          <w:rFonts w:ascii="Arial" w:hAnsi="Arial" w:cs="Arial"/>
          <w:sz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3A5E2DE7" w14:textId="77777777" w:rsidR="003A70C4" w:rsidRPr="006171F2" w:rsidRDefault="003A70C4" w:rsidP="00A550B8">
      <w:pPr>
        <w:pStyle w:val="Nagwek1"/>
        <w:spacing w:before="0" w:after="0"/>
        <w:rPr>
          <w:rFonts w:ascii="Arial" w:hAnsi="Arial" w:cs="Arial"/>
          <w:iCs/>
          <w:u w:val="none"/>
        </w:rPr>
      </w:pPr>
      <w:r w:rsidRPr="006171F2">
        <w:rPr>
          <w:rFonts w:ascii="Arial" w:hAnsi="Arial" w:cs="Arial"/>
          <w:iCs/>
          <w:u w:val="none"/>
        </w:rPr>
        <w:t>§ 4.</w:t>
      </w:r>
    </w:p>
    <w:p w14:paraId="670AFBEA" w14:textId="0F2BD1A9" w:rsidR="00E93DAA" w:rsidRPr="006171F2" w:rsidRDefault="00E93DAA" w:rsidP="008F4F9F">
      <w:pPr>
        <w:pStyle w:val="Nagwek1"/>
        <w:spacing w:before="0" w:after="0"/>
        <w:rPr>
          <w:rFonts w:ascii="Arial" w:hAnsi="Arial" w:cs="Arial"/>
          <w:b w:val="0"/>
          <w:i/>
          <w:iCs/>
          <w:color w:val="0070C0"/>
          <w:u w:val="none"/>
        </w:rPr>
      </w:pPr>
      <w:r w:rsidRPr="006171F2">
        <w:rPr>
          <w:rFonts w:ascii="Arial" w:hAnsi="Arial" w:cs="Arial"/>
          <w:iCs/>
          <w:u w:val="none"/>
        </w:rPr>
        <w:t>Wynagrodzenie.</w:t>
      </w:r>
    </w:p>
    <w:p w14:paraId="7F35A88C" w14:textId="77777777" w:rsidR="00C8570F" w:rsidRPr="006171F2" w:rsidRDefault="00C8570F" w:rsidP="001826BF">
      <w:pPr>
        <w:numPr>
          <w:ilvl w:val="0"/>
          <w:numId w:val="10"/>
        </w:numPr>
        <w:jc w:val="both"/>
        <w:rPr>
          <w:rFonts w:ascii="Arial" w:hAnsi="Arial" w:cs="Arial"/>
          <w:iCs/>
          <w:sz w:val="20"/>
        </w:rPr>
      </w:pPr>
      <w:r w:rsidRPr="006171F2">
        <w:rPr>
          <w:rFonts w:ascii="Arial" w:hAnsi="Arial" w:cs="Arial"/>
          <w:iCs/>
          <w:sz w:val="20"/>
        </w:rPr>
        <w:t>Strony ustaliły ryczałtowe wynagrodzenie Wykonawcy za pełne i kompletne wykonanie przedmiotu Umowy, w tym także za przeniesienie praw majątkowych autorskich do dokumentacji projektowej / wykonawczej/ dokumentacji powykonawczej z zachowaniem zgodności ze wszystkimi postanowieniami i warunkami Umowy na kwotę: ……………….. PLN (słownie: ………………………………..) netto, do którego doliczony zostanie podatek od towarów i usług (zwany dalej podatkiem „VAT”), zgodnie z obowiązującymi w tym zakresie przepisami prawa w wysokości na dzień powstania obowiązku podatkowego. Na wynagrodzenie, o którym mowa w zdaniu poprzednim składa się wynagrodzenie za poszczególne Etapy Prac:</w:t>
      </w:r>
    </w:p>
    <w:p w14:paraId="48900CCD" w14:textId="16DEC017" w:rsidR="00C8570F" w:rsidRPr="006171F2" w:rsidRDefault="00C8570F" w:rsidP="001826BF">
      <w:pPr>
        <w:pStyle w:val="Akapitzlist"/>
        <w:numPr>
          <w:ilvl w:val="0"/>
          <w:numId w:val="44"/>
        </w:numPr>
        <w:jc w:val="both"/>
        <w:rPr>
          <w:rFonts w:ascii="Arial" w:hAnsi="Arial" w:cs="Arial"/>
          <w:iCs/>
          <w:sz w:val="20"/>
        </w:rPr>
      </w:pPr>
      <w:r w:rsidRPr="006171F2">
        <w:rPr>
          <w:rFonts w:ascii="Arial" w:hAnsi="Arial" w:cs="Arial"/>
          <w:iCs/>
          <w:sz w:val="20"/>
        </w:rPr>
        <w:t>Wynagrodzenie za Etap I Prac (dalej również zamiennie „transza”), które będą realizowane w 20</w:t>
      </w:r>
      <w:r w:rsidR="004341D6" w:rsidRPr="006171F2">
        <w:rPr>
          <w:rFonts w:ascii="Arial" w:hAnsi="Arial" w:cs="Arial"/>
          <w:iCs/>
          <w:sz w:val="20"/>
        </w:rPr>
        <w:t>…</w:t>
      </w:r>
      <w:r w:rsidRPr="006171F2">
        <w:rPr>
          <w:rFonts w:ascii="Arial" w:hAnsi="Arial" w:cs="Arial"/>
          <w:iCs/>
          <w:sz w:val="20"/>
        </w:rPr>
        <w:t xml:space="preserve"> r, w kwocie ………….. PLN (słownie: …………….złotych) netto, do którego doliczony zostanie podatek od towarów i usług (zwany dalej podatkiem „VAT”), zgodnie z obowiązującymi w tym zakresie przepisami prawa w wysokości na dzień powstania obowiązku podatkowego;</w:t>
      </w:r>
    </w:p>
    <w:p w14:paraId="5947FDBF" w14:textId="7C796A60" w:rsidR="00C8570F" w:rsidRPr="006171F2" w:rsidRDefault="00C8570F" w:rsidP="001826BF">
      <w:pPr>
        <w:numPr>
          <w:ilvl w:val="0"/>
          <w:numId w:val="44"/>
        </w:numPr>
        <w:jc w:val="both"/>
        <w:rPr>
          <w:rFonts w:ascii="Arial" w:hAnsi="Arial" w:cs="Arial"/>
          <w:iCs/>
          <w:sz w:val="20"/>
        </w:rPr>
      </w:pPr>
      <w:bookmarkStart w:id="3" w:name="_Hlk210899936"/>
      <w:r w:rsidRPr="006171F2">
        <w:rPr>
          <w:rFonts w:ascii="Arial" w:hAnsi="Arial" w:cs="Arial"/>
          <w:iCs/>
          <w:sz w:val="20"/>
        </w:rPr>
        <w:t>Wynagrodzenie za Etap II Prac, które będą realizowane w 20</w:t>
      </w:r>
      <w:r w:rsidR="004341D6" w:rsidRPr="006171F2">
        <w:rPr>
          <w:rFonts w:ascii="Arial" w:hAnsi="Arial" w:cs="Arial"/>
          <w:iCs/>
          <w:sz w:val="20"/>
        </w:rPr>
        <w:t>…</w:t>
      </w:r>
      <w:r w:rsidRPr="006171F2">
        <w:rPr>
          <w:rFonts w:ascii="Arial" w:hAnsi="Arial" w:cs="Arial"/>
          <w:iCs/>
          <w:sz w:val="20"/>
        </w:rPr>
        <w:t>r, w kwocie …………. PLN (słownie: ……………………………………….. złotych) netto, do którego doliczony zostanie podatek od towarów i usług (zwany dalej podatkiem „VAT”), zgodnie z obowiązującymi w tym zakresie przepisami prawa w wysokości na dzień powstania obowiązku podatkowego.</w:t>
      </w:r>
    </w:p>
    <w:bookmarkEnd w:id="3"/>
    <w:p w14:paraId="2B6F2EAE" w14:textId="45207ABA" w:rsidR="00E93DAA" w:rsidRPr="006171F2" w:rsidRDefault="004341D6" w:rsidP="001826BF">
      <w:pPr>
        <w:pStyle w:val="Akapitzlist"/>
        <w:numPr>
          <w:ilvl w:val="0"/>
          <w:numId w:val="44"/>
        </w:numPr>
        <w:rPr>
          <w:rFonts w:ascii="Arial" w:hAnsi="Arial" w:cs="Arial"/>
          <w:iCs/>
          <w:sz w:val="20"/>
        </w:rPr>
      </w:pPr>
      <w:r w:rsidRPr="006171F2">
        <w:rPr>
          <w:rFonts w:ascii="Arial" w:hAnsi="Arial" w:cs="Arial"/>
          <w:iCs/>
          <w:sz w:val="20"/>
        </w:rPr>
        <w:lastRenderedPageBreak/>
        <w:t>Wynagrodzenie za Etap III Prac, które będą realizowane w 20…r, w kwocie …………. PLN (słownie: ……………………………………….. złotych) netto, do którego doliczony zostanie podatek od towarów i usług (zwany dalej podatkiem „VAT”), zgodnie z obowiązującymi w tym zakresie przepisami prawa w wysokości na dzień powstania obowiązku podatkowego.</w:t>
      </w:r>
    </w:p>
    <w:p w14:paraId="511A4BDE" w14:textId="3BA15E4C" w:rsidR="004341D6" w:rsidRPr="006171F2" w:rsidRDefault="004341D6" w:rsidP="001826BF">
      <w:pPr>
        <w:pStyle w:val="Akapitzlist"/>
        <w:numPr>
          <w:ilvl w:val="0"/>
          <w:numId w:val="10"/>
        </w:numPr>
        <w:jc w:val="both"/>
        <w:rPr>
          <w:rFonts w:ascii="Arial" w:hAnsi="Arial" w:cs="Arial"/>
          <w:iCs/>
          <w:sz w:val="20"/>
        </w:rPr>
      </w:pPr>
      <w:r w:rsidRPr="006171F2">
        <w:rPr>
          <w:rFonts w:ascii="Arial" w:hAnsi="Arial" w:cs="Arial"/>
          <w:iCs/>
          <w:sz w:val="20"/>
        </w:rPr>
        <w:t>Wynagrodzenie zostanie wypłacone Wykonawcy w kwotach zgodnych z § 4 ust.1 a. b. c.</w:t>
      </w:r>
    </w:p>
    <w:p w14:paraId="78DD6521" w14:textId="0F1241F1" w:rsidR="004341D6" w:rsidRPr="006171F2" w:rsidRDefault="004341D6" w:rsidP="004341D6">
      <w:pPr>
        <w:pStyle w:val="Akapitzlist"/>
        <w:ind w:left="360"/>
        <w:jc w:val="both"/>
        <w:rPr>
          <w:rFonts w:ascii="Arial" w:hAnsi="Arial" w:cs="Arial"/>
          <w:iCs/>
          <w:sz w:val="20"/>
        </w:rPr>
      </w:pPr>
      <w:r w:rsidRPr="006171F2">
        <w:rPr>
          <w:rFonts w:ascii="Arial" w:hAnsi="Arial" w:cs="Arial"/>
          <w:iCs/>
          <w:sz w:val="20"/>
        </w:rPr>
        <w:t xml:space="preserve">z uwzględnieniem harmonogramu rzeczowo finansowego Wykonawcy stanowiącego </w:t>
      </w:r>
      <w:r w:rsidR="00620056" w:rsidRPr="006171F2">
        <w:rPr>
          <w:rFonts w:ascii="Arial" w:hAnsi="Arial" w:cs="Arial"/>
          <w:iCs/>
          <w:sz w:val="20"/>
        </w:rPr>
        <w:t>Z</w:t>
      </w:r>
      <w:r w:rsidRPr="006171F2">
        <w:rPr>
          <w:rFonts w:ascii="Arial" w:hAnsi="Arial" w:cs="Arial"/>
          <w:iCs/>
          <w:sz w:val="20"/>
        </w:rPr>
        <w:t>ałącznik nr 5 do niniejszej Umowy:</w:t>
      </w:r>
    </w:p>
    <w:p w14:paraId="607D88E4" w14:textId="2E7444D4" w:rsidR="004341D6" w:rsidRPr="006171F2" w:rsidRDefault="004341D6" w:rsidP="001826BF">
      <w:pPr>
        <w:pStyle w:val="Akapitzlist"/>
        <w:numPr>
          <w:ilvl w:val="0"/>
          <w:numId w:val="45"/>
        </w:numPr>
        <w:jc w:val="both"/>
        <w:rPr>
          <w:rFonts w:ascii="Arial" w:hAnsi="Arial" w:cs="Arial"/>
          <w:iCs/>
          <w:sz w:val="20"/>
        </w:rPr>
      </w:pPr>
      <w:r w:rsidRPr="006171F2">
        <w:rPr>
          <w:rFonts w:ascii="Arial" w:hAnsi="Arial" w:cs="Arial"/>
          <w:iCs/>
          <w:sz w:val="20"/>
        </w:rPr>
        <w:t>Za Etap I Prac  w 1 transzy:</w:t>
      </w:r>
    </w:p>
    <w:p w14:paraId="4AF96DDE" w14:textId="71F1A5F9" w:rsidR="004341D6" w:rsidRPr="006171F2" w:rsidRDefault="004341D6" w:rsidP="001826BF">
      <w:pPr>
        <w:pStyle w:val="Akapitzlist"/>
        <w:numPr>
          <w:ilvl w:val="4"/>
          <w:numId w:val="9"/>
        </w:numPr>
        <w:tabs>
          <w:tab w:val="clear" w:pos="4517"/>
          <w:tab w:val="left" w:pos="993"/>
        </w:tabs>
        <w:ind w:left="709" w:firstLine="0"/>
        <w:jc w:val="both"/>
        <w:rPr>
          <w:rFonts w:ascii="Arial" w:hAnsi="Arial" w:cs="Arial"/>
          <w:iCs/>
          <w:sz w:val="20"/>
        </w:rPr>
      </w:pPr>
      <w:r w:rsidRPr="006171F2">
        <w:rPr>
          <w:rFonts w:ascii="Arial" w:hAnsi="Arial" w:cs="Arial"/>
          <w:iCs/>
          <w:sz w:val="20"/>
        </w:rPr>
        <w:t>transza I  w kwocie wskazanej w ust. 1 lit a., tj. ………………… zł (słownie: …………………………. złotych) netto zostanie wypłacona po podpisaniu  niniejszej Umowy i będzie zrealizowana na podstawie faktury pod postęp Prac na podstawie Protokołu częściowego Odbioru Prac,</w:t>
      </w:r>
    </w:p>
    <w:p w14:paraId="5DF8ABB9" w14:textId="1693429B" w:rsidR="004341D6" w:rsidRPr="006171F2" w:rsidRDefault="004341D6" w:rsidP="001826BF">
      <w:pPr>
        <w:pStyle w:val="Akapitzlist"/>
        <w:numPr>
          <w:ilvl w:val="0"/>
          <w:numId w:val="45"/>
        </w:numPr>
        <w:jc w:val="both"/>
        <w:rPr>
          <w:rFonts w:ascii="Arial" w:hAnsi="Arial" w:cs="Arial"/>
          <w:iCs/>
          <w:sz w:val="20"/>
        </w:rPr>
      </w:pPr>
      <w:r w:rsidRPr="006171F2">
        <w:rPr>
          <w:rFonts w:ascii="Arial" w:hAnsi="Arial" w:cs="Arial"/>
          <w:iCs/>
          <w:sz w:val="20"/>
        </w:rPr>
        <w:t xml:space="preserve">Za Etap II Prac  w </w:t>
      </w:r>
      <w:r w:rsidR="00620056" w:rsidRPr="006171F2">
        <w:rPr>
          <w:rFonts w:ascii="Arial" w:hAnsi="Arial" w:cs="Arial"/>
          <w:iCs/>
          <w:sz w:val="20"/>
        </w:rPr>
        <w:t>1</w:t>
      </w:r>
      <w:r w:rsidRPr="006171F2">
        <w:rPr>
          <w:rFonts w:ascii="Arial" w:hAnsi="Arial" w:cs="Arial"/>
          <w:iCs/>
          <w:sz w:val="20"/>
        </w:rPr>
        <w:t xml:space="preserve"> transzy:</w:t>
      </w:r>
    </w:p>
    <w:p w14:paraId="69FC8233" w14:textId="4F32FD10" w:rsidR="002D41A1" w:rsidRPr="006171F2" w:rsidRDefault="004341D6" w:rsidP="001826BF">
      <w:pPr>
        <w:pStyle w:val="Akapitzlist"/>
        <w:numPr>
          <w:ilvl w:val="7"/>
          <w:numId w:val="9"/>
        </w:numPr>
        <w:tabs>
          <w:tab w:val="clear" w:pos="6677"/>
          <w:tab w:val="left" w:pos="993"/>
        </w:tabs>
        <w:ind w:left="709" w:firstLine="0"/>
        <w:jc w:val="both"/>
        <w:rPr>
          <w:rFonts w:ascii="Arial" w:hAnsi="Arial" w:cs="Arial"/>
          <w:iCs/>
          <w:sz w:val="20"/>
        </w:rPr>
      </w:pPr>
      <w:r w:rsidRPr="006171F2">
        <w:rPr>
          <w:rFonts w:ascii="Arial" w:hAnsi="Arial" w:cs="Arial"/>
          <w:iCs/>
          <w:sz w:val="20"/>
        </w:rPr>
        <w:t xml:space="preserve">transza II w kwocie wskazanej  w ust. 1 lit. b. tj. ………………..zł (słownie:……………) netto </w:t>
      </w:r>
      <w:r w:rsidR="002D41A1" w:rsidRPr="006171F2">
        <w:rPr>
          <w:rFonts w:ascii="Arial" w:hAnsi="Arial" w:cs="Arial"/>
          <w:iCs/>
          <w:sz w:val="20"/>
        </w:rPr>
        <w:t>zostanie wypłacona po podpisaniu  niniejszej Umowy i będzie zrealizowana na podstawie faktury pod postęp Prac na podstawie Protokołu częściowego Odbioru Prac,</w:t>
      </w:r>
    </w:p>
    <w:p w14:paraId="5E179280" w14:textId="61E10F5B" w:rsidR="002D41A1" w:rsidRPr="006171F2" w:rsidRDefault="002D41A1" w:rsidP="001826BF">
      <w:pPr>
        <w:pStyle w:val="Akapitzlist"/>
        <w:numPr>
          <w:ilvl w:val="0"/>
          <w:numId w:val="45"/>
        </w:numPr>
        <w:rPr>
          <w:rFonts w:ascii="Arial" w:hAnsi="Arial" w:cs="Arial"/>
          <w:iCs/>
          <w:sz w:val="20"/>
        </w:rPr>
      </w:pPr>
      <w:r w:rsidRPr="006171F2">
        <w:rPr>
          <w:rFonts w:ascii="Arial" w:hAnsi="Arial" w:cs="Arial"/>
          <w:iCs/>
          <w:sz w:val="20"/>
        </w:rPr>
        <w:t>Za Etap I</w:t>
      </w:r>
      <w:r w:rsidR="00DF171E" w:rsidRPr="006171F2">
        <w:rPr>
          <w:rFonts w:ascii="Arial" w:hAnsi="Arial" w:cs="Arial"/>
          <w:iCs/>
          <w:sz w:val="20"/>
        </w:rPr>
        <w:t>II</w:t>
      </w:r>
      <w:r w:rsidRPr="006171F2">
        <w:rPr>
          <w:rFonts w:ascii="Arial" w:hAnsi="Arial" w:cs="Arial"/>
          <w:iCs/>
          <w:sz w:val="20"/>
        </w:rPr>
        <w:t xml:space="preserve"> Prac  w 1 transzy:</w:t>
      </w:r>
    </w:p>
    <w:p w14:paraId="35F85F99" w14:textId="7B9305A9" w:rsidR="002D41A1" w:rsidRPr="006171F2" w:rsidRDefault="002D41A1" w:rsidP="001826BF">
      <w:pPr>
        <w:pStyle w:val="Akapitzlist"/>
        <w:numPr>
          <w:ilvl w:val="0"/>
          <w:numId w:val="46"/>
        </w:numPr>
        <w:ind w:left="709" w:firstLine="0"/>
        <w:jc w:val="both"/>
        <w:rPr>
          <w:rFonts w:ascii="Arial" w:hAnsi="Arial" w:cs="Arial"/>
          <w:iCs/>
          <w:sz w:val="20"/>
        </w:rPr>
      </w:pPr>
      <w:r w:rsidRPr="006171F2">
        <w:rPr>
          <w:rFonts w:ascii="Arial" w:hAnsi="Arial" w:cs="Arial"/>
          <w:iCs/>
          <w:sz w:val="20"/>
        </w:rPr>
        <w:t xml:space="preserve">transza III w kwocie wskazanej  w ust. 1 lit. </w:t>
      </w:r>
      <w:r w:rsidR="00620056" w:rsidRPr="006171F2">
        <w:rPr>
          <w:rFonts w:ascii="Arial" w:hAnsi="Arial" w:cs="Arial"/>
          <w:iCs/>
          <w:sz w:val="20"/>
        </w:rPr>
        <w:t>c</w:t>
      </w:r>
      <w:r w:rsidRPr="006171F2">
        <w:rPr>
          <w:rFonts w:ascii="Arial" w:hAnsi="Arial" w:cs="Arial"/>
          <w:iCs/>
          <w:sz w:val="20"/>
        </w:rPr>
        <w:t>. tj. ………………..zł (słownie:……………) netto zostanie wypłacona po odbiorze prac zgodnie z niniejszą Umową oraz zatwierdzonym protokołem końcowego Odbioru Robót.</w:t>
      </w:r>
    </w:p>
    <w:p w14:paraId="2CBC3BBA" w14:textId="1CADF03F" w:rsidR="002D41A1" w:rsidRPr="006171F2" w:rsidRDefault="004808CE" w:rsidP="00B476E7">
      <w:pPr>
        <w:pStyle w:val="Akapitzlist"/>
        <w:ind w:left="426"/>
        <w:jc w:val="both"/>
        <w:rPr>
          <w:rFonts w:ascii="Arial" w:hAnsi="Arial" w:cs="Arial"/>
          <w:iCs/>
          <w:sz w:val="20"/>
        </w:rPr>
      </w:pPr>
      <w:r>
        <w:rPr>
          <w:rFonts w:ascii="Arial" w:hAnsi="Arial" w:cs="Arial"/>
          <w:iCs/>
          <w:sz w:val="20"/>
        </w:rPr>
        <w:t xml:space="preserve">3. </w:t>
      </w:r>
      <w:r w:rsidR="00E93DAA" w:rsidRPr="006171F2">
        <w:rPr>
          <w:rFonts w:ascii="Arial" w:hAnsi="Arial" w:cs="Arial"/>
          <w:iCs/>
          <w:sz w:val="20"/>
        </w:rPr>
        <w:t xml:space="preserve">Żadne zmiany w zakresie prac, będących Przedmiotem Umowy, nie spowodują zmian wynagrodzenia określonego powyżej w ust. 1. Wynagrodzenie to będzie stałe i niezmienne przez okres realizacji Umowy. Wynagrodzenie określone w ust. 1, zawiera wszystkie </w:t>
      </w:r>
      <w:r w:rsidR="00A93157" w:rsidRPr="006171F2">
        <w:rPr>
          <w:rFonts w:ascii="Arial" w:hAnsi="Arial" w:cs="Arial"/>
          <w:iCs/>
          <w:sz w:val="20"/>
        </w:rPr>
        <w:t xml:space="preserve">koszy wykonawcy, w tym (ale nie tylko) koszty pracownicze i biurowe </w:t>
      </w:r>
      <w:r w:rsidR="00CD6DC0" w:rsidRPr="006171F2">
        <w:rPr>
          <w:rFonts w:ascii="Arial" w:hAnsi="Arial" w:cs="Arial"/>
          <w:iCs/>
          <w:sz w:val="20"/>
        </w:rPr>
        <w:t xml:space="preserve">oraz wynagrodzenie za przeniesienie praw autorskich, praw pokrewnych i praw zależnych do Dzieła, a także </w:t>
      </w:r>
      <w:r w:rsidR="00E93DAA" w:rsidRPr="006171F2">
        <w:rPr>
          <w:rFonts w:ascii="Arial" w:hAnsi="Arial" w:cs="Arial"/>
          <w:iCs/>
          <w:sz w:val="20"/>
        </w:rPr>
        <w:t>podatki, opłaty i cła, z wyłączeniem podatku VAT.</w:t>
      </w:r>
    </w:p>
    <w:p w14:paraId="687E4B9E" w14:textId="43D3F463" w:rsidR="002D41A1" w:rsidRPr="006171F2" w:rsidRDefault="004808CE" w:rsidP="00B476E7">
      <w:pPr>
        <w:pStyle w:val="Akapitzlist"/>
        <w:ind w:left="426"/>
        <w:jc w:val="both"/>
        <w:rPr>
          <w:rFonts w:ascii="Arial" w:hAnsi="Arial" w:cs="Arial"/>
          <w:iCs/>
          <w:sz w:val="20"/>
        </w:rPr>
      </w:pPr>
      <w:r>
        <w:rPr>
          <w:rFonts w:ascii="Arial" w:hAnsi="Arial" w:cs="Arial"/>
          <w:iCs/>
          <w:sz w:val="20"/>
        </w:rPr>
        <w:t xml:space="preserve">4. </w:t>
      </w:r>
      <w:r w:rsidR="00E93DAA" w:rsidRPr="006171F2">
        <w:rPr>
          <w:rFonts w:ascii="Arial" w:hAnsi="Arial" w:cs="Arial"/>
          <w:iCs/>
          <w:sz w:val="20"/>
        </w:rPr>
        <w:t>Wykonawca nie może żądać dodatkowego wynagrodzenia lub podwyższenia wynagrodzenia, o którym mowa w ust. 1, nawet jeżeli rozmiar i zakres prac Wykonawcy był niemożliwy do przewidzenia w chwili zawarcia niniejszej Umowy (wynagrodzenie ryczałtowe).</w:t>
      </w:r>
    </w:p>
    <w:p w14:paraId="0A445D36" w14:textId="4FECBC1E" w:rsidR="00E93DAA" w:rsidRPr="006171F2" w:rsidRDefault="004808CE" w:rsidP="00B476E7">
      <w:pPr>
        <w:pStyle w:val="Akapitzlist"/>
        <w:ind w:left="426"/>
        <w:jc w:val="both"/>
        <w:rPr>
          <w:rFonts w:ascii="Arial" w:hAnsi="Arial" w:cs="Arial"/>
          <w:iCs/>
          <w:sz w:val="20"/>
        </w:rPr>
      </w:pPr>
      <w:r>
        <w:rPr>
          <w:rFonts w:ascii="Arial" w:hAnsi="Arial" w:cs="Arial"/>
          <w:iCs/>
          <w:sz w:val="20"/>
        </w:rPr>
        <w:t>5,</w:t>
      </w:r>
      <w:r w:rsidR="00E93DAA" w:rsidRPr="006171F2">
        <w:rPr>
          <w:rFonts w:ascii="Arial" w:hAnsi="Arial" w:cs="Arial"/>
          <w:iCs/>
          <w:sz w:val="20"/>
        </w:rPr>
        <w:t>Strony wyraźnie podkreślają, iż Zamawiający nie będzie w żadnym wypadku odpowiedzialny za zapłatę jakiegokolwiek wynagrodzenia należnego podmiotom lub osobom, którymi Wykonawca posłuży się w celu wykonania niniejszej Umowy, w tym w szczególności za zapłatę wynagrodzenia należnego współpracownikom, podwykonawcom, twórcom poszczególnych utworów wchodzących w skład dokumentacji projektowej itd., które zostanie w całości pokryte przez Wykonawcę, z zastrzeżeniem wyjątków wynikających z przepisów prawa bezwzględnie obowiązujących.</w:t>
      </w:r>
    </w:p>
    <w:p w14:paraId="7BB8986F" w14:textId="77777777" w:rsidR="00E93DAA" w:rsidRPr="006171F2" w:rsidRDefault="00E93DAA" w:rsidP="00E93DAA">
      <w:pPr>
        <w:pStyle w:val="Nagwek1"/>
        <w:spacing w:before="0" w:after="0"/>
        <w:rPr>
          <w:rFonts w:ascii="Arial" w:hAnsi="Arial" w:cs="Arial"/>
          <w:u w:val="none"/>
        </w:rPr>
      </w:pPr>
    </w:p>
    <w:p w14:paraId="73BCE6E3" w14:textId="2258F367" w:rsidR="00E93DAA" w:rsidRPr="006171F2" w:rsidRDefault="00E93DAA" w:rsidP="00E93DAA">
      <w:pPr>
        <w:pStyle w:val="Nagwek1"/>
        <w:spacing w:before="0" w:after="0"/>
        <w:rPr>
          <w:rFonts w:ascii="Arial" w:hAnsi="Arial" w:cs="Arial"/>
          <w:u w:val="none"/>
        </w:rPr>
      </w:pPr>
      <w:r w:rsidRPr="006171F2">
        <w:rPr>
          <w:rFonts w:ascii="Arial" w:hAnsi="Arial" w:cs="Arial"/>
          <w:u w:val="none"/>
        </w:rPr>
        <w:t>§ 5.</w:t>
      </w:r>
    </w:p>
    <w:p w14:paraId="638D0BE7" w14:textId="1F16F7D8" w:rsidR="00E93DAA" w:rsidRPr="006171F2" w:rsidRDefault="00E93DAA" w:rsidP="008F4F9F">
      <w:pPr>
        <w:pStyle w:val="Nagwek1"/>
        <w:spacing w:before="0" w:after="0"/>
        <w:rPr>
          <w:rFonts w:ascii="Arial" w:hAnsi="Arial" w:cs="Arial"/>
          <w:b w:val="0"/>
          <w:i/>
          <w:color w:val="0070C0"/>
        </w:rPr>
      </w:pPr>
      <w:r w:rsidRPr="006171F2">
        <w:rPr>
          <w:rFonts w:ascii="Arial" w:hAnsi="Arial" w:cs="Arial"/>
          <w:u w:val="none"/>
        </w:rPr>
        <w:t>Warunki płatności</w:t>
      </w:r>
    </w:p>
    <w:p w14:paraId="01943EF5" w14:textId="36237F30" w:rsidR="003C111E" w:rsidRPr="006171F2" w:rsidRDefault="003C111E" w:rsidP="001826BF">
      <w:pPr>
        <w:pStyle w:val="Akapitzlist"/>
        <w:widowControl w:val="0"/>
        <w:numPr>
          <w:ilvl w:val="0"/>
          <w:numId w:val="17"/>
        </w:numPr>
        <w:tabs>
          <w:tab w:val="left" w:pos="1985"/>
          <w:tab w:val="right" w:leader="dot" w:pos="9072"/>
        </w:tabs>
        <w:suppressAutoHyphens/>
        <w:ind w:left="425" w:hanging="425"/>
        <w:jc w:val="both"/>
        <w:rPr>
          <w:rFonts w:ascii="Arial" w:hAnsi="Arial" w:cs="Arial"/>
          <w:color w:val="000000" w:themeColor="text1"/>
          <w:sz w:val="20"/>
        </w:rPr>
      </w:pPr>
      <w:bookmarkStart w:id="4" w:name="_Hlk66344436"/>
      <w:r w:rsidRPr="006171F2">
        <w:rPr>
          <w:rFonts w:ascii="Arial" w:hAnsi="Arial" w:cs="Arial"/>
          <w:sz w:val="20"/>
        </w:rPr>
        <w:t xml:space="preserve">Płatności będą realizowane za pośrednictwem rachunku płatniczego Zamawiającego z zastosowaniem mechanizmu podzielonej płatności w terminie ………. dni od daty </w:t>
      </w:r>
      <w:r w:rsidR="00A93157" w:rsidRPr="006171F2">
        <w:rPr>
          <w:rFonts w:ascii="Arial" w:hAnsi="Arial" w:cs="Arial"/>
          <w:sz w:val="20"/>
        </w:rPr>
        <w:t>wystawienia przez Wykonawcę w sposób prawidłowy</w:t>
      </w:r>
      <w:r w:rsidRPr="006171F2">
        <w:rPr>
          <w:rFonts w:ascii="Arial" w:hAnsi="Arial" w:cs="Arial"/>
          <w:sz w:val="20"/>
        </w:rPr>
        <w:t xml:space="preserve"> faktury z wykazanym podatkiem VAT wraz z zatwierdzonym raportem wykonanych usług z zastrzeżeniem innych postanowień Umowy, na poniższy numer rachunku bankowego</w:t>
      </w:r>
      <w:r w:rsidRPr="006171F2">
        <w:rPr>
          <w:rFonts w:ascii="Arial" w:hAnsi="Arial" w:cs="Arial"/>
          <w:color w:val="000000" w:themeColor="text1"/>
          <w:sz w:val="20"/>
        </w:rPr>
        <w:t xml:space="preserve"> prowadzony </w:t>
      </w:r>
      <w:r w:rsidRPr="006171F2">
        <w:rPr>
          <w:rFonts w:ascii="Arial" w:hAnsi="Arial" w:cs="Arial"/>
          <w:iCs/>
          <w:sz w:val="20"/>
        </w:rPr>
        <w:t xml:space="preserve">w banku </w:t>
      </w:r>
      <w:r w:rsidRPr="006171F2">
        <w:rPr>
          <w:rFonts w:ascii="Arial" w:hAnsi="Arial" w:cs="Arial"/>
          <w:sz w:val="20"/>
        </w:rPr>
        <w:t xml:space="preserve">………………… nr </w:t>
      </w:r>
      <w:r w:rsidRPr="006171F2">
        <w:rPr>
          <w:rFonts w:ascii="Arial" w:hAnsi="Arial" w:cs="Arial"/>
          <w:color w:val="000000" w:themeColor="text1"/>
          <w:sz w:val="20"/>
        </w:rPr>
        <w:t>……………………………………………………..</w:t>
      </w:r>
    </w:p>
    <w:p w14:paraId="54507DB4" w14:textId="77777777" w:rsidR="00DF171E" w:rsidRPr="006171F2" w:rsidRDefault="00DF171E" w:rsidP="001826BF">
      <w:pPr>
        <w:pStyle w:val="Akapitzlist"/>
        <w:widowControl w:val="0"/>
        <w:numPr>
          <w:ilvl w:val="0"/>
          <w:numId w:val="17"/>
        </w:numPr>
        <w:tabs>
          <w:tab w:val="clear" w:pos="720"/>
          <w:tab w:val="left" w:pos="1985"/>
          <w:tab w:val="right" w:leader="dot" w:pos="9072"/>
        </w:tabs>
        <w:suppressAutoHyphens/>
        <w:ind w:left="426" w:hanging="426"/>
        <w:jc w:val="both"/>
        <w:rPr>
          <w:rFonts w:ascii="Arial" w:hAnsi="Arial" w:cs="Arial"/>
          <w:color w:val="000000" w:themeColor="text1"/>
          <w:sz w:val="20"/>
        </w:rPr>
      </w:pPr>
      <w:r w:rsidRPr="006171F2">
        <w:rPr>
          <w:rFonts w:ascii="Arial" w:hAnsi="Arial" w:cs="Arial"/>
          <w:color w:val="000000" w:themeColor="text1"/>
          <w:sz w:val="20"/>
        </w:rPr>
        <w:t>Zapłata wynagrodzenia nastąpi przelewem na podstawie  faktury VAT wystawionej przez Wykonawcę w następujący sposób:</w:t>
      </w:r>
    </w:p>
    <w:p w14:paraId="2EF34380" w14:textId="141C9558" w:rsidR="00DF171E" w:rsidRPr="006171F2" w:rsidRDefault="00DF171E" w:rsidP="001826BF">
      <w:pPr>
        <w:pStyle w:val="Akapitzlist"/>
        <w:widowControl w:val="0"/>
        <w:numPr>
          <w:ilvl w:val="0"/>
          <w:numId w:val="47"/>
        </w:numPr>
        <w:tabs>
          <w:tab w:val="left" w:pos="1985"/>
          <w:tab w:val="right" w:leader="dot" w:pos="9072"/>
        </w:tabs>
        <w:suppressAutoHyphens/>
        <w:jc w:val="both"/>
        <w:rPr>
          <w:rFonts w:ascii="Arial" w:hAnsi="Arial" w:cs="Arial"/>
          <w:color w:val="000000" w:themeColor="text1"/>
          <w:sz w:val="20"/>
        </w:rPr>
      </w:pPr>
      <w:r w:rsidRPr="006171F2">
        <w:rPr>
          <w:rFonts w:ascii="Arial" w:hAnsi="Arial" w:cs="Arial"/>
          <w:color w:val="000000" w:themeColor="text1"/>
          <w:sz w:val="20"/>
        </w:rPr>
        <w:t>kwota ……………………….. netto tytułem wynagrodzenia za Etap I Prac powiększona o należny podatek VAT w ciągu …. dni od otrzymania przez Zamawiającego faktury VAT z wykazanym podatkiem VAT wraz z zatwierdzonym protokołem częściowego Odbioru Robót,</w:t>
      </w:r>
    </w:p>
    <w:p w14:paraId="4EFEAC1E" w14:textId="555C0F6B" w:rsidR="00DF171E" w:rsidRPr="006171F2" w:rsidRDefault="00DF171E" w:rsidP="001826BF">
      <w:pPr>
        <w:pStyle w:val="Akapitzlist"/>
        <w:numPr>
          <w:ilvl w:val="0"/>
          <w:numId w:val="47"/>
        </w:numPr>
        <w:rPr>
          <w:rFonts w:ascii="Arial" w:hAnsi="Arial" w:cs="Arial"/>
          <w:color w:val="000000" w:themeColor="text1"/>
          <w:sz w:val="20"/>
        </w:rPr>
      </w:pPr>
      <w:r w:rsidRPr="006171F2">
        <w:rPr>
          <w:rFonts w:ascii="Arial" w:hAnsi="Arial" w:cs="Arial"/>
          <w:color w:val="000000" w:themeColor="text1"/>
          <w:sz w:val="20"/>
        </w:rPr>
        <w:t>kwota ……………………….. netto tytułem wynagrodzenia za Etap II Prac powiększona o należny podatek VAT w ciągu … dni od otrzymania przez Zamawiającego faktury VAT z wykazanym podatkiem VAT wraz z zatwierdzonym protokołem częściowego Odbioru Robót,</w:t>
      </w:r>
    </w:p>
    <w:p w14:paraId="6E741012" w14:textId="11DA014E" w:rsidR="00DF171E" w:rsidRPr="006171F2" w:rsidRDefault="00DF171E" w:rsidP="001826BF">
      <w:pPr>
        <w:pStyle w:val="Akapitzlist"/>
        <w:widowControl w:val="0"/>
        <w:numPr>
          <w:ilvl w:val="0"/>
          <w:numId w:val="47"/>
        </w:numPr>
        <w:tabs>
          <w:tab w:val="left" w:pos="1985"/>
          <w:tab w:val="right" w:leader="dot" w:pos="9072"/>
        </w:tabs>
        <w:suppressAutoHyphens/>
        <w:jc w:val="both"/>
        <w:rPr>
          <w:rFonts w:ascii="Arial" w:hAnsi="Arial" w:cs="Arial"/>
          <w:color w:val="000000" w:themeColor="text1"/>
          <w:sz w:val="20"/>
        </w:rPr>
      </w:pPr>
      <w:r w:rsidRPr="006171F2">
        <w:rPr>
          <w:rFonts w:ascii="Arial" w:hAnsi="Arial" w:cs="Arial"/>
          <w:color w:val="000000" w:themeColor="text1"/>
          <w:sz w:val="20"/>
        </w:rPr>
        <w:t>kwota ………….. netto tytułem wynagrodzenia za Etap III Prac powiększona o należny podatek VAT w ciągu … dni od daty otrzymania przez Zamawiającego faktury VAT z wykazanym podatkiem VAT wraz z zatwierdzonym protokołem końcowego Odbioru Robót i raportem wykonanych usług.</w:t>
      </w:r>
    </w:p>
    <w:p w14:paraId="2F3FE04C" w14:textId="6F21303D" w:rsidR="003C111E" w:rsidRPr="006171F2" w:rsidRDefault="003C111E" w:rsidP="001826BF">
      <w:pPr>
        <w:pStyle w:val="Akapitzlist"/>
        <w:widowControl w:val="0"/>
        <w:numPr>
          <w:ilvl w:val="0"/>
          <w:numId w:val="17"/>
        </w:numPr>
        <w:tabs>
          <w:tab w:val="clear" w:pos="720"/>
          <w:tab w:val="left" w:pos="1985"/>
          <w:tab w:val="right" w:leader="dot" w:pos="9072"/>
        </w:tabs>
        <w:suppressAutoHyphens/>
        <w:ind w:left="426" w:hanging="426"/>
        <w:jc w:val="both"/>
        <w:rPr>
          <w:rFonts w:ascii="Arial" w:hAnsi="Arial" w:cs="Arial"/>
          <w:color w:val="000000" w:themeColor="text1"/>
          <w:sz w:val="20"/>
        </w:rPr>
      </w:pPr>
      <w:r w:rsidRPr="006171F2">
        <w:rPr>
          <w:rFonts w:ascii="Arial" w:hAnsi="Arial" w:cs="Arial"/>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3D151330" w14:textId="77777777" w:rsidR="00272003" w:rsidRDefault="00F31668" w:rsidP="00272003">
      <w:pPr>
        <w:pStyle w:val="Akapitzlist"/>
        <w:widowControl w:val="0"/>
        <w:tabs>
          <w:tab w:val="left" w:pos="1985"/>
          <w:tab w:val="right" w:leader="dot" w:pos="9072"/>
        </w:tabs>
        <w:suppressAutoHyphens/>
        <w:ind w:left="426"/>
        <w:jc w:val="both"/>
        <w:rPr>
          <w:rFonts w:ascii="Arial" w:hAnsi="Arial" w:cs="Arial"/>
          <w:sz w:val="20"/>
        </w:rPr>
      </w:pPr>
      <w:r w:rsidRPr="006171F2">
        <w:rPr>
          <w:rFonts w:ascii="Arial" w:hAnsi="Arial" w:cs="Arial"/>
          <w:sz w:val="20"/>
        </w:rPr>
        <w:lastRenderedPageBreak/>
        <w:t>Wykonawca oświadcza, że wskazany wyżej numer rachunku bankowego jest zawarty w wykazie, o którym mowa w art. 96b ustawy z 11 marca 2004 r. o podatku od towarów i usług (dalej jako</w:t>
      </w:r>
      <w:r w:rsidR="00A93157" w:rsidRPr="006171F2">
        <w:rPr>
          <w:rFonts w:ascii="Arial" w:hAnsi="Arial" w:cs="Arial"/>
          <w:sz w:val="20"/>
        </w:rPr>
        <w:t>:</w:t>
      </w:r>
      <w:r w:rsidRPr="006171F2">
        <w:rPr>
          <w:rFonts w:ascii="Arial" w:hAnsi="Arial" w:cs="Arial"/>
          <w:sz w:val="20"/>
        </w:rPr>
        <w:t xml:space="preserve"> </w:t>
      </w:r>
      <w:r w:rsidR="00A93157" w:rsidRPr="006171F2">
        <w:rPr>
          <w:rFonts w:ascii="Arial" w:hAnsi="Arial" w:cs="Arial"/>
          <w:sz w:val="20"/>
        </w:rPr>
        <w:t>„</w:t>
      </w:r>
      <w:r w:rsidRPr="006171F2">
        <w:rPr>
          <w:rFonts w:ascii="Arial" w:hAnsi="Arial" w:cs="Arial"/>
          <w:sz w:val="20"/>
        </w:rPr>
        <w:t>Ustawa o VAT</w:t>
      </w:r>
      <w:r w:rsidR="00A93157" w:rsidRPr="006171F2">
        <w:rPr>
          <w:rFonts w:ascii="Arial" w:hAnsi="Arial" w:cs="Arial"/>
          <w:sz w:val="20"/>
        </w:rPr>
        <w:t>”</w:t>
      </w:r>
      <w:r w:rsidRPr="006171F2">
        <w:rPr>
          <w:rFonts w:ascii="Arial" w:hAnsi="Arial" w:cs="Arial"/>
          <w:sz w:val="20"/>
        </w:rPr>
        <w:t>) i jest aktualny. W przypadku zmiany wskazanego numeru rachunku bankowego, na który ma być dokonana płatność, Wykonawca niezwłocznie poinformuje o tym fakcie Zamawi</w:t>
      </w:r>
      <w:r w:rsidR="00A93157" w:rsidRPr="006171F2">
        <w:rPr>
          <w:rFonts w:ascii="Arial" w:hAnsi="Arial" w:cs="Arial"/>
          <w:sz w:val="20"/>
        </w:rPr>
        <w:t>aj</w:t>
      </w:r>
      <w:r w:rsidRPr="006171F2">
        <w:rPr>
          <w:rFonts w:ascii="Arial" w:hAnsi="Arial" w:cs="Arial"/>
          <w:sz w:val="20"/>
        </w:rPr>
        <w:t>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r w:rsidR="00A93157" w:rsidRPr="006171F2">
        <w:rPr>
          <w:rFonts w:ascii="Arial" w:hAnsi="Arial" w:cs="Arial"/>
          <w:sz w:val="20"/>
        </w:rPr>
        <w:t xml:space="preserve">. </w:t>
      </w:r>
      <w:r w:rsidR="003C111E" w:rsidRPr="006171F2">
        <w:rPr>
          <w:rFonts w:ascii="Arial" w:hAnsi="Arial" w:cs="Arial"/>
          <w:sz w:val="20"/>
        </w:rPr>
        <w:t>Za dzień dokonania płatności przyjmuje się dzień obciążenia rachunku Zamawiającego.</w:t>
      </w:r>
      <w:r w:rsidR="009A533B" w:rsidRPr="00E923A2">
        <w:rPr>
          <w:rFonts w:ascii="Arial" w:hAnsi="Arial" w:cs="Arial"/>
          <w:sz w:val="20"/>
        </w:rPr>
        <w:t>.</w:t>
      </w:r>
    </w:p>
    <w:p w14:paraId="0A335579" w14:textId="5F6286C4" w:rsidR="009A533B" w:rsidRPr="00272003" w:rsidRDefault="009A533B" w:rsidP="00272003">
      <w:pPr>
        <w:pStyle w:val="Akapitzlist"/>
        <w:widowControl w:val="0"/>
        <w:numPr>
          <w:ilvl w:val="0"/>
          <w:numId w:val="17"/>
        </w:numPr>
        <w:tabs>
          <w:tab w:val="clear" w:pos="720"/>
          <w:tab w:val="num" w:pos="426"/>
          <w:tab w:val="left" w:pos="1985"/>
          <w:tab w:val="right" w:leader="dot" w:pos="9072"/>
        </w:tabs>
        <w:suppressAutoHyphens/>
        <w:ind w:left="426" w:hanging="426"/>
        <w:jc w:val="both"/>
        <w:rPr>
          <w:rFonts w:ascii="Arial" w:hAnsi="Arial" w:cs="Arial"/>
          <w:color w:val="000000" w:themeColor="text1"/>
          <w:sz w:val="20"/>
        </w:rPr>
      </w:pPr>
      <w:r w:rsidRPr="00B476E7">
        <w:rPr>
          <w:rFonts w:ascii="Arial" w:hAnsi="Arial" w:cs="Arial"/>
          <w:sz w:val="20"/>
        </w:rPr>
        <w:t xml:space="preserve">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 stanowiącego załącznik nr 3 do niniejszej Umowy. W przypadku zawartych porozumień w sprawie przesyłania faktur w formie elektronicznej, dokument należy przesłać na adres: </w:t>
      </w:r>
      <w:hyperlink r:id="rId18" w:history="1">
        <w:r w:rsidRPr="004D4AFD">
          <w:rPr>
            <w:rStyle w:val="Hipercze"/>
            <w:rFonts w:ascii="Arial" w:hAnsi="Arial" w:cs="Arial"/>
            <w:sz w:val="20"/>
          </w:rPr>
          <w:t>efaktura.ooil@orlen.pl</w:t>
        </w:r>
      </w:hyperlink>
      <w:r w:rsidRPr="00B476E7">
        <w:rPr>
          <w:rFonts w:ascii="Arial" w:hAnsi="Arial" w:cs="Arial"/>
          <w:sz w:val="20"/>
        </w:rPr>
        <w:t>,</w:t>
      </w:r>
    </w:p>
    <w:p w14:paraId="6E62C92A" w14:textId="77777777" w:rsidR="009A533B" w:rsidRPr="00E923A2" w:rsidRDefault="009A533B" w:rsidP="009A533B">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 xml:space="preserve">Właściwym miejscem złożenia każdej faktury jest: </w:t>
      </w:r>
    </w:p>
    <w:p w14:paraId="5ECC31AA" w14:textId="77777777" w:rsidR="009A533B" w:rsidRPr="00E923A2" w:rsidRDefault="009A533B" w:rsidP="009A533B">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u w:val="single"/>
        </w:rPr>
        <w:t>ORLEN Centrum Usług Korporacyjnych Sp. z o.o. ul. Łukasiewicza 39, 09-400 Płock.</w:t>
      </w:r>
    </w:p>
    <w:p w14:paraId="5A9A25B1" w14:textId="60F9F712" w:rsidR="009A533B" w:rsidRPr="00E923A2" w:rsidRDefault="009A533B" w:rsidP="009A533B">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 xml:space="preserve">Przed wysłaniem faktury do „CUK” skan faktury należy przesłać na adres e-mail osoby uprawnionej, wskazanej przez Zamawiającego w § </w:t>
      </w:r>
      <w:r w:rsidR="004808CE">
        <w:rPr>
          <w:rFonts w:ascii="Arial" w:hAnsi="Arial" w:cs="Arial"/>
          <w:sz w:val="20"/>
        </w:rPr>
        <w:t>10</w:t>
      </w:r>
      <w:r w:rsidRPr="00E923A2">
        <w:rPr>
          <w:rFonts w:ascii="Arial" w:hAnsi="Arial" w:cs="Arial"/>
          <w:sz w:val="20"/>
        </w:rPr>
        <w:t xml:space="preserve"> ust.1 Umowy celem weryfikacji zapisów rachunkowych i formalnych. W tytule faktury obok opisu zakresu oraz kodu PKWiU, Wykonawca zobowiązuje się każdorazowo umieszczać następujące dane: „ZI/GDI nr: ……………; Faktura Inwestycyjna ORLEN OIL”.</w:t>
      </w:r>
    </w:p>
    <w:p w14:paraId="66A4D675" w14:textId="77777777" w:rsidR="009A533B" w:rsidRPr="00E923A2" w:rsidRDefault="009A533B" w:rsidP="009A533B">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Wykonawca oświadcza, że faktura będzie w postaci druku jednostronnego, bez podpisów ręcznych, oraz pieczątek.</w:t>
      </w:r>
    </w:p>
    <w:p w14:paraId="5CC43A91" w14:textId="77777777" w:rsidR="009A533B" w:rsidRPr="00E923A2" w:rsidRDefault="009A533B" w:rsidP="009A533B">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 xml:space="preserve">Do faktury należy dołączyć: </w:t>
      </w:r>
    </w:p>
    <w:p w14:paraId="6F07B460" w14:textId="77777777" w:rsidR="009A533B" w:rsidRPr="00E923A2" w:rsidRDefault="009A533B" w:rsidP="009A533B">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 xml:space="preserve">a) protokół zdawczo – odbiorczy „bez uwag” podpisany przez Strony, </w:t>
      </w:r>
    </w:p>
    <w:p w14:paraId="2A24445D" w14:textId="04C0F8A5" w:rsidR="009A533B" w:rsidRPr="00E923A2" w:rsidRDefault="009A533B" w:rsidP="00B476E7">
      <w:pPr>
        <w:widowControl w:val="0"/>
        <w:tabs>
          <w:tab w:val="left" w:pos="1985"/>
          <w:tab w:val="right" w:leader="dot" w:pos="9072"/>
        </w:tabs>
        <w:ind w:left="426"/>
        <w:contextualSpacing/>
        <w:jc w:val="both"/>
        <w:rPr>
          <w:rFonts w:ascii="Arial" w:hAnsi="Arial" w:cs="Arial"/>
          <w:sz w:val="20"/>
        </w:rPr>
      </w:pPr>
      <w:r w:rsidRPr="00E923A2">
        <w:rPr>
          <w:rFonts w:ascii="Arial" w:hAnsi="Arial" w:cs="Arial"/>
          <w:sz w:val="20"/>
        </w:rPr>
        <w:t xml:space="preserve">b) oświadczenie Wykonawcy złożone na piśmie pod rygorem nieważności wedle wzoru stanowiącego Załącznik nr </w:t>
      </w:r>
      <w:r w:rsidR="003B0832">
        <w:rPr>
          <w:rFonts w:ascii="Arial" w:hAnsi="Arial" w:cs="Arial"/>
          <w:sz w:val="20"/>
        </w:rPr>
        <w:t>7</w:t>
      </w:r>
      <w:r w:rsidRPr="00E923A2">
        <w:rPr>
          <w:rFonts w:ascii="Arial" w:hAnsi="Arial" w:cs="Arial"/>
          <w:sz w:val="20"/>
        </w:rPr>
        <w:t>a do nin. Umowy</w:t>
      </w:r>
      <w:r w:rsidR="00B476E7">
        <w:rPr>
          <w:rFonts w:ascii="Arial" w:hAnsi="Arial" w:cs="Arial"/>
          <w:sz w:val="20"/>
        </w:rPr>
        <w:t>.</w:t>
      </w:r>
    </w:p>
    <w:p w14:paraId="4C5F718F" w14:textId="77777777" w:rsidR="009A533B" w:rsidRPr="00E923A2" w:rsidRDefault="009A533B" w:rsidP="00B476E7">
      <w:pPr>
        <w:pStyle w:val="Akapitzlist"/>
        <w:widowControl w:val="0"/>
        <w:numPr>
          <w:ilvl w:val="0"/>
          <w:numId w:val="17"/>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E923A2">
        <w:rPr>
          <w:rFonts w:ascii="Arial" w:hAnsi="Arial" w:cs="Arial"/>
          <w:sz w:val="20"/>
        </w:rPr>
        <w:t>Wykonawca oświadcza, ze przedmiotem sprzedaży są /nie są towary i/lub usługi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0494699F" w14:textId="77777777" w:rsidR="009A533B" w:rsidRPr="00E923A2" w:rsidRDefault="009A533B" w:rsidP="00B476E7">
      <w:pPr>
        <w:pStyle w:val="Akapitzlist"/>
        <w:widowControl w:val="0"/>
        <w:numPr>
          <w:ilvl w:val="0"/>
          <w:numId w:val="17"/>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E923A2">
        <w:rPr>
          <w:rFonts w:ascii="Arial" w:hAnsi="Arial" w:cs="Arial"/>
          <w:sz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03912BDD" w14:textId="77777777" w:rsidR="00B476E7" w:rsidRPr="00B476E7" w:rsidRDefault="009A533B" w:rsidP="00B476E7">
      <w:pPr>
        <w:pStyle w:val="Akapitzlist"/>
        <w:widowControl w:val="0"/>
        <w:numPr>
          <w:ilvl w:val="0"/>
          <w:numId w:val="17"/>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E923A2">
        <w:rPr>
          <w:rFonts w:ascii="Arial" w:hAnsi="Arial" w:cs="Arial"/>
          <w:sz w:val="20"/>
        </w:rPr>
        <w:t xml:space="preserve">Wykonawca oświadcza, że jest zarejestrowanym podatnikiem VAT czynnym i nie jest małym podatnikiem rozliczającym się metodą kasową w rozumieniu ustawy o VAT, a w przypadku zmian w tym zakresie zobowiązuje się niezwłocznie powiadomić o nich Zamawiającego pod rygorem </w:t>
      </w:r>
      <w:r w:rsidRPr="00B476E7">
        <w:rPr>
          <w:rFonts w:ascii="Arial" w:hAnsi="Arial" w:cs="Arial"/>
          <w:sz w:val="20"/>
        </w:rPr>
        <w:t>obciążenia go wszelkimi negatywnymi konsekwencjami finansowymi z tego tytułu.</w:t>
      </w:r>
    </w:p>
    <w:p w14:paraId="3CED1655" w14:textId="02B14E41" w:rsidR="00B476E7" w:rsidRPr="00B476E7" w:rsidRDefault="004D4AFD" w:rsidP="00B476E7">
      <w:pPr>
        <w:pStyle w:val="Akapitzlist"/>
        <w:widowControl w:val="0"/>
        <w:numPr>
          <w:ilvl w:val="0"/>
          <w:numId w:val="17"/>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B476E7">
        <w:rPr>
          <w:rFonts w:ascii="Arial" w:eastAsia="Calibri" w:hAnsi="Arial" w:cs="Arial"/>
          <w:sz w:val="20"/>
        </w:rPr>
        <w:t>Poniższe postanowienia ust. 9 do 1</w:t>
      </w:r>
      <w:r w:rsidR="00272003">
        <w:rPr>
          <w:rFonts w:ascii="Arial" w:eastAsia="Calibri" w:hAnsi="Arial" w:cs="Arial"/>
          <w:sz w:val="20"/>
        </w:rPr>
        <w:t>3</w:t>
      </w:r>
      <w:r w:rsidRPr="00B476E7">
        <w:rPr>
          <w:rFonts w:ascii="Arial" w:eastAsia="Calibri" w:hAnsi="Arial" w:cs="Arial"/>
          <w:sz w:val="20"/>
        </w:rPr>
        <w:t xml:space="preserve"> będą miały zastosowanie od dnia, w którym Wykonawca  zostanie zobowiązany do wystawiania i udostępnienia Zamawiającemu faktur ustrukturyzowanych przy użyciu Krajowego Systemu e-Faktur (dalej: </w:t>
      </w:r>
      <w:proofErr w:type="spellStart"/>
      <w:r w:rsidRPr="00B476E7">
        <w:rPr>
          <w:rFonts w:ascii="Arial" w:eastAsia="Calibri" w:hAnsi="Arial" w:cs="Arial"/>
          <w:sz w:val="20"/>
        </w:rPr>
        <w:t>KSeF</w:t>
      </w:r>
      <w:proofErr w:type="spellEnd"/>
      <w:r w:rsidRPr="00B476E7">
        <w:rPr>
          <w:rFonts w:ascii="Arial" w:eastAsia="Calibri" w:hAnsi="Arial" w:cs="Arial"/>
          <w:sz w:val="20"/>
        </w:rPr>
        <w:t>) na podstawie przepisów ustawy z dnia 11 marca 2004 r. o podatku od towarów i usług (dalej: ustawa o VAT) i od tego dnia będą miały pierwszeństwo w przypadku rozbieżności z innymi postanowieniami niniejszej umowy.</w:t>
      </w:r>
    </w:p>
    <w:p w14:paraId="619501D8" w14:textId="77777777" w:rsidR="00B476E7" w:rsidRPr="00B476E7" w:rsidRDefault="004D4AFD" w:rsidP="00B476E7">
      <w:pPr>
        <w:pStyle w:val="Akapitzlist"/>
        <w:widowControl w:val="0"/>
        <w:numPr>
          <w:ilvl w:val="0"/>
          <w:numId w:val="17"/>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B476E7">
        <w:rPr>
          <w:rFonts w:ascii="Arial" w:eastAsia="Calibri" w:hAnsi="Arial" w:cs="Arial"/>
          <w:sz w:val="20"/>
        </w:rPr>
        <w:t xml:space="preserve">Wykonawca wystawi i udostępni Zamawiającemu fakturę z wykorzystaniem </w:t>
      </w:r>
      <w:proofErr w:type="spellStart"/>
      <w:r w:rsidRPr="00B476E7">
        <w:rPr>
          <w:rFonts w:ascii="Arial" w:eastAsia="Calibri" w:hAnsi="Arial" w:cs="Arial"/>
          <w:sz w:val="20"/>
        </w:rPr>
        <w:t>KSeF</w:t>
      </w:r>
      <w:proofErr w:type="spellEnd"/>
      <w:r w:rsidRPr="00B476E7">
        <w:rPr>
          <w:rFonts w:ascii="Arial" w:eastAsia="Calibri" w:hAnsi="Arial" w:cs="Arial"/>
          <w:sz w:val="20"/>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t>
      </w:r>
      <w:r w:rsidRPr="00B476E7">
        <w:rPr>
          <w:rFonts w:ascii="Arial" w:eastAsia="Calibri" w:hAnsi="Arial" w:cs="Arial"/>
          <w:sz w:val="20"/>
        </w:rPr>
        <w:lastRenderedPageBreak/>
        <w:t xml:space="preserve">wskazanych ustępów. </w:t>
      </w:r>
    </w:p>
    <w:p w14:paraId="6D42ADCB" w14:textId="77777777" w:rsidR="00B476E7" w:rsidRPr="00B476E7" w:rsidRDefault="004D4AFD" w:rsidP="00B476E7">
      <w:pPr>
        <w:pStyle w:val="Akapitzlist"/>
        <w:widowControl w:val="0"/>
        <w:numPr>
          <w:ilvl w:val="0"/>
          <w:numId w:val="17"/>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B476E7">
        <w:rPr>
          <w:rFonts w:ascii="Arial" w:eastAsia="Calibri" w:hAnsi="Arial" w:cs="Arial"/>
          <w:sz w:val="20"/>
        </w:rPr>
        <w:t>Zapłata należnego Wykonawcy wynagrodzenia nastąpi w oparciu o wystawioną na zasadach określonych w ust. 10 powyżej fakturę na numer rachunku bankowego ………………………. oraz w terminie …………… dni od dnia ………………………………………… .</w:t>
      </w:r>
    </w:p>
    <w:p w14:paraId="662972A6" w14:textId="77777777" w:rsidR="00B476E7" w:rsidRPr="00B476E7" w:rsidRDefault="004D4AFD" w:rsidP="00B476E7">
      <w:pPr>
        <w:pStyle w:val="Akapitzlist"/>
        <w:widowControl w:val="0"/>
        <w:numPr>
          <w:ilvl w:val="0"/>
          <w:numId w:val="17"/>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B476E7">
        <w:rPr>
          <w:rFonts w:ascii="Arial" w:eastAsia="Calibri" w:hAnsi="Arial" w:cs="Arial"/>
          <w:sz w:val="20"/>
        </w:rPr>
        <w:t xml:space="preserve">Za datę wystawienia faktury ustrukturyzowanej uznaje się datę przesłania faktury przez Wykonawcę do </w:t>
      </w:r>
      <w:proofErr w:type="spellStart"/>
      <w:r w:rsidRPr="00B476E7">
        <w:rPr>
          <w:rFonts w:ascii="Arial" w:eastAsia="Calibri" w:hAnsi="Arial" w:cs="Arial"/>
          <w:sz w:val="20"/>
        </w:rPr>
        <w:t>KSeF</w:t>
      </w:r>
      <w:proofErr w:type="spellEnd"/>
      <w:r w:rsidRPr="00B476E7">
        <w:rPr>
          <w:rFonts w:ascii="Arial" w:eastAsia="Calibri" w:hAnsi="Arial" w:cs="Arial"/>
          <w:sz w:val="20"/>
        </w:rPr>
        <w:t xml:space="preserve">, a w przypadku faktury, o której mowa w art. 106 </w:t>
      </w:r>
      <w:proofErr w:type="spellStart"/>
      <w:r w:rsidRPr="00B476E7">
        <w:rPr>
          <w:rFonts w:ascii="Arial" w:eastAsia="Calibri" w:hAnsi="Arial" w:cs="Arial"/>
          <w:sz w:val="20"/>
        </w:rPr>
        <w:t>nda</w:t>
      </w:r>
      <w:proofErr w:type="spellEnd"/>
      <w:r w:rsidRPr="00B476E7">
        <w:rPr>
          <w:rFonts w:ascii="Arial" w:eastAsia="Calibri" w:hAnsi="Arial" w:cs="Arial"/>
          <w:sz w:val="20"/>
        </w:rPr>
        <w:t xml:space="preserve"> ust. 1 lub ust. 16 ustawy o VAT lub faktur wystawianych w okresie awarii lub niedostępności </w:t>
      </w:r>
      <w:proofErr w:type="spellStart"/>
      <w:r w:rsidRPr="00B476E7">
        <w:rPr>
          <w:rFonts w:ascii="Arial" w:eastAsia="Calibri" w:hAnsi="Arial" w:cs="Arial"/>
          <w:sz w:val="20"/>
        </w:rPr>
        <w:t>KSeF</w:t>
      </w:r>
      <w:proofErr w:type="spellEnd"/>
      <w:r w:rsidRPr="00B476E7">
        <w:rPr>
          <w:rFonts w:ascii="Arial" w:eastAsia="Calibri" w:hAnsi="Arial" w:cs="Arial"/>
          <w:sz w:val="20"/>
        </w:rPr>
        <w:t xml:space="preserve"> – datę wystawienia wskazaną przez Wykonawcę na tej fakturze.</w:t>
      </w:r>
    </w:p>
    <w:p w14:paraId="30211A0A" w14:textId="77777777" w:rsidR="00B476E7" w:rsidRPr="00B476E7" w:rsidRDefault="004D4AFD" w:rsidP="00B476E7">
      <w:pPr>
        <w:pStyle w:val="Akapitzlist"/>
        <w:widowControl w:val="0"/>
        <w:numPr>
          <w:ilvl w:val="0"/>
          <w:numId w:val="17"/>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B476E7">
        <w:rPr>
          <w:rFonts w:ascii="Arial" w:eastAsia="Calibri" w:hAnsi="Arial" w:cs="Arial"/>
          <w:sz w:val="20"/>
        </w:rPr>
        <w:t xml:space="preserve">Za dzień skutecznego doręczenia faktury Wykonawcy uznaje się dzień jej otrzymania w rozumieniu przepisów ustawy o VAT; w przypadku faktury ustrukturyzowanej będzie to zatem dzień przydzielenia jej indywidualnego numeru identyfikującego tę fakturę w </w:t>
      </w:r>
      <w:proofErr w:type="spellStart"/>
      <w:r w:rsidRPr="00B476E7">
        <w:rPr>
          <w:rFonts w:ascii="Arial" w:eastAsia="Calibri" w:hAnsi="Arial" w:cs="Arial"/>
          <w:sz w:val="20"/>
        </w:rPr>
        <w:t>KSeF.</w:t>
      </w:r>
      <w:proofErr w:type="spellEnd"/>
    </w:p>
    <w:p w14:paraId="514FB56C" w14:textId="5D160094" w:rsidR="004D4AFD" w:rsidRPr="00B476E7" w:rsidRDefault="004D4AFD" w:rsidP="00B476E7">
      <w:pPr>
        <w:pStyle w:val="Akapitzlist"/>
        <w:widowControl w:val="0"/>
        <w:numPr>
          <w:ilvl w:val="0"/>
          <w:numId w:val="17"/>
        </w:numPr>
        <w:tabs>
          <w:tab w:val="clear" w:pos="720"/>
          <w:tab w:val="num" w:pos="1065"/>
          <w:tab w:val="left" w:pos="1985"/>
          <w:tab w:val="right" w:leader="dot" w:pos="9072"/>
        </w:tabs>
        <w:suppressAutoHyphens/>
        <w:ind w:left="426" w:hanging="426"/>
        <w:jc w:val="both"/>
        <w:rPr>
          <w:rFonts w:ascii="Arial" w:hAnsi="Arial" w:cs="Arial"/>
          <w:color w:val="000000" w:themeColor="text1"/>
          <w:sz w:val="20"/>
        </w:rPr>
      </w:pPr>
      <w:r w:rsidRPr="00B476E7">
        <w:rPr>
          <w:rFonts w:ascii="Arial" w:eastAsia="Calibri" w:hAnsi="Arial" w:cs="Arial"/>
          <w:sz w:val="20"/>
        </w:rPr>
        <w:t xml:space="preserve">Jeżeli ustawa o VAT dopuszcza możliwość udostępnienia Zamawiającemu faktury w sposób inny niż przy użyciu </w:t>
      </w:r>
      <w:proofErr w:type="spellStart"/>
      <w:r w:rsidRPr="00B476E7">
        <w:rPr>
          <w:rFonts w:ascii="Arial" w:eastAsia="Calibri" w:hAnsi="Arial" w:cs="Arial"/>
          <w:sz w:val="20"/>
        </w:rPr>
        <w:t>KSeF</w:t>
      </w:r>
      <w:proofErr w:type="spellEnd"/>
      <w:r w:rsidRPr="00B476E7">
        <w:rPr>
          <w:rFonts w:ascii="Arial" w:eastAsia="Calibri" w:hAnsi="Arial" w:cs="Arial"/>
          <w:sz w:val="20"/>
        </w:rPr>
        <w:t xml:space="preserve">, taka faktura może zostać doręczona Zamawiającemu na jeden z następujących adresów: </w:t>
      </w:r>
    </w:p>
    <w:p w14:paraId="79EFC221" w14:textId="77777777" w:rsidR="004D4AFD" w:rsidRPr="00B476E7" w:rsidRDefault="004D4AFD" w:rsidP="00B476E7">
      <w:pPr>
        <w:spacing w:line="259" w:lineRule="auto"/>
        <w:ind w:left="425"/>
        <w:jc w:val="both"/>
        <w:rPr>
          <w:rFonts w:ascii="Arial" w:eastAsia="Calibri" w:hAnsi="Arial" w:cs="Arial"/>
          <w:sz w:val="20"/>
        </w:rPr>
      </w:pPr>
      <w:r w:rsidRPr="00B476E7">
        <w:rPr>
          <w:rFonts w:ascii="Arial" w:eastAsia="Calibri" w:hAnsi="Arial" w:cs="Arial"/>
          <w:sz w:val="20"/>
        </w:rPr>
        <w:t xml:space="preserve">a)……………………………………….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B476E7">
        <w:rPr>
          <w:rFonts w:ascii="Arial" w:eastAsia="Calibri" w:hAnsi="Arial" w:cs="Arial"/>
          <w:sz w:val="20"/>
        </w:rPr>
        <w:t>KSeF</w:t>
      </w:r>
      <w:proofErr w:type="spellEnd"/>
      <w:r w:rsidRPr="00B476E7">
        <w:rPr>
          <w:rFonts w:ascii="Arial" w:eastAsia="Calibri" w:hAnsi="Arial" w:cs="Arial"/>
          <w:sz w:val="20"/>
        </w:rPr>
        <w:t xml:space="preserve"> – w zależności od tego, która z wymienionych sytuacji nastąpi pierwsza).</w:t>
      </w:r>
    </w:p>
    <w:p w14:paraId="5F3E37A6" w14:textId="77777777" w:rsidR="00B476E7" w:rsidRPr="00B476E7" w:rsidRDefault="004D4AFD" w:rsidP="00B476E7">
      <w:pPr>
        <w:spacing w:line="259" w:lineRule="auto"/>
        <w:ind w:left="425"/>
        <w:jc w:val="both"/>
        <w:rPr>
          <w:rFonts w:ascii="Arial" w:eastAsia="Calibri" w:hAnsi="Arial" w:cs="Arial"/>
          <w:sz w:val="20"/>
        </w:rPr>
      </w:pPr>
      <w:r w:rsidRPr="00B476E7">
        <w:rPr>
          <w:rFonts w:ascii="Arial" w:eastAsia="Calibri" w:hAnsi="Arial" w:cs="Arial"/>
          <w:sz w:val="20"/>
        </w:rPr>
        <w:t xml:space="preserve">b) e-mail: …………………………………….(za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w:t>
      </w:r>
      <w:proofErr w:type="spellStart"/>
      <w:r w:rsidRPr="00B476E7">
        <w:rPr>
          <w:rFonts w:ascii="Arial" w:eastAsia="Calibri" w:hAnsi="Arial" w:cs="Arial"/>
          <w:sz w:val="20"/>
        </w:rPr>
        <w:t>KSeF</w:t>
      </w:r>
      <w:proofErr w:type="spellEnd"/>
      <w:r w:rsidRPr="00B476E7">
        <w:rPr>
          <w:rFonts w:ascii="Arial" w:eastAsia="Calibri" w:hAnsi="Arial" w:cs="Arial"/>
          <w:sz w:val="20"/>
        </w:rPr>
        <w:t xml:space="preserve"> – w zależności od tego, która z wymienionych sytuacji nastąpi pierwsza).</w:t>
      </w:r>
    </w:p>
    <w:p w14:paraId="154F6462" w14:textId="35DC4B36" w:rsidR="004D4AFD" w:rsidRPr="00B476E7" w:rsidRDefault="004D4AFD" w:rsidP="00B476E7">
      <w:pPr>
        <w:spacing w:line="259" w:lineRule="auto"/>
        <w:ind w:left="425"/>
        <w:jc w:val="both"/>
        <w:rPr>
          <w:rFonts w:ascii="Arial" w:eastAsia="Calibri" w:hAnsi="Arial" w:cs="Arial"/>
          <w:sz w:val="20"/>
        </w:rPr>
      </w:pPr>
      <w:r w:rsidRPr="00B476E7">
        <w:rPr>
          <w:rFonts w:ascii="Arial" w:eastAsia="Calibri" w:hAnsi="Arial" w:cs="Arial"/>
          <w:sz w:val="20"/>
        </w:rPr>
        <w:t>Faktura będzie uznana za prawidłowo wystawioną, jeżeli zostanie wystawiona z uwzględnieniem zasad wystawiania faktur określonych w ustawie o VAT.</w:t>
      </w:r>
    </w:p>
    <w:p w14:paraId="21CAD08E" w14:textId="77777777" w:rsidR="004D4AFD" w:rsidRPr="007A130B" w:rsidRDefault="004D4AFD" w:rsidP="004D4AFD">
      <w:pPr>
        <w:pStyle w:val="Akapitzlist"/>
        <w:widowControl w:val="0"/>
        <w:tabs>
          <w:tab w:val="left" w:pos="1985"/>
          <w:tab w:val="right" w:leader="dot" w:pos="9072"/>
        </w:tabs>
        <w:suppressAutoHyphens/>
        <w:ind w:left="426"/>
        <w:jc w:val="both"/>
        <w:rPr>
          <w:rFonts w:ascii="Arial" w:hAnsi="Arial" w:cs="Arial"/>
          <w:color w:val="000000" w:themeColor="text1"/>
          <w:sz w:val="20"/>
        </w:rPr>
      </w:pPr>
    </w:p>
    <w:p w14:paraId="7A91B33D" w14:textId="77777777" w:rsidR="003C111E" w:rsidRPr="006171F2" w:rsidRDefault="003C111E" w:rsidP="00ED26C6">
      <w:pPr>
        <w:pStyle w:val="Akapitzlist"/>
        <w:widowControl w:val="0"/>
        <w:tabs>
          <w:tab w:val="left" w:pos="1985"/>
          <w:tab w:val="right" w:leader="dot" w:pos="9072"/>
        </w:tabs>
        <w:suppressAutoHyphens/>
        <w:ind w:left="425"/>
        <w:jc w:val="both"/>
        <w:rPr>
          <w:rFonts w:ascii="Arial" w:hAnsi="Arial" w:cs="Arial"/>
          <w:color w:val="000000" w:themeColor="text1"/>
          <w:sz w:val="20"/>
          <w:lang w:eastAsia="ar-SA"/>
        </w:rPr>
      </w:pPr>
    </w:p>
    <w:p w14:paraId="7AD46AF2" w14:textId="565BE05C" w:rsidR="00E93DAA" w:rsidRPr="006171F2" w:rsidRDefault="00E93DAA" w:rsidP="00E93DAA">
      <w:pPr>
        <w:pStyle w:val="Tekstpodstawowy2"/>
        <w:spacing w:before="0" w:after="0" w:line="276" w:lineRule="auto"/>
        <w:ind w:left="426"/>
        <w:rPr>
          <w:rFonts w:ascii="Arial" w:hAnsi="Arial" w:cs="Arial"/>
          <w:i/>
          <w:color w:val="0070C0"/>
        </w:rPr>
      </w:pPr>
      <w:r w:rsidRPr="006171F2">
        <w:rPr>
          <w:rFonts w:ascii="Arial" w:eastAsia="Arial" w:hAnsi="Arial" w:cs="Arial"/>
          <w:i/>
          <w:iCs/>
          <w:color w:val="0070C0"/>
        </w:rPr>
        <w:t xml:space="preserve">W przypadku Umów z osobami nie będącymi podatnikami podatku VAT zamiast powyższych zapisów wpisujemy: </w:t>
      </w:r>
    </w:p>
    <w:p w14:paraId="750B618D" w14:textId="477DC432" w:rsidR="003C111E" w:rsidRPr="006171F2" w:rsidRDefault="003C111E" w:rsidP="001826BF">
      <w:pPr>
        <w:pStyle w:val="Nagwek2"/>
        <w:numPr>
          <w:ilvl w:val="0"/>
          <w:numId w:val="16"/>
        </w:numPr>
        <w:tabs>
          <w:tab w:val="clear" w:pos="5760"/>
          <w:tab w:val="left" w:pos="426"/>
        </w:tabs>
        <w:spacing w:line="276" w:lineRule="auto"/>
        <w:ind w:left="426" w:hanging="426"/>
        <w:jc w:val="both"/>
        <w:rPr>
          <w:rFonts w:ascii="Arial" w:eastAsia="Arial" w:hAnsi="Arial" w:cs="Arial"/>
          <w:sz w:val="20"/>
          <w:szCs w:val="20"/>
        </w:rPr>
      </w:pPr>
      <w:r w:rsidRPr="006171F2">
        <w:rPr>
          <w:rFonts w:ascii="Arial" w:eastAsia="Arial" w:hAnsi="Arial" w:cs="Arial"/>
          <w:sz w:val="20"/>
          <w:szCs w:val="20"/>
        </w:rPr>
        <w:t xml:space="preserve">Zapłata wynagrodzenia nastąpi przelewem na rachunek bankowy ………………………………..… w terminie …. dni od daty otrzymania przez </w:t>
      </w:r>
      <w:r w:rsidR="00B620BC" w:rsidRPr="006171F2">
        <w:rPr>
          <w:rFonts w:ascii="Arial" w:eastAsia="Arial" w:hAnsi="Arial" w:cs="Arial"/>
          <w:sz w:val="20"/>
          <w:szCs w:val="20"/>
        </w:rPr>
        <w:t>Zamawiającego</w:t>
      </w:r>
      <w:r w:rsidRPr="006171F2">
        <w:rPr>
          <w:rFonts w:ascii="Arial" w:eastAsia="Arial" w:hAnsi="Arial" w:cs="Arial"/>
          <w:sz w:val="20"/>
          <w:szCs w:val="20"/>
        </w:rPr>
        <w:t xml:space="preserve"> prawidłowych, rzetelnych i wystawionych </w:t>
      </w:r>
      <w:r w:rsidRPr="006171F2">
        <w:rPr>
          <w:rFonts w:ascii="Arial" w:eastAsia="Arial" w:hAnsi="Arial" w:cs="Arial"/>
          <w:w w:val="92"/>
          <w:sz w:val="20"/>
          <w:szCs w:val="20"/>
        </w:rPr>
        <w:t xml:space="preserve">we </w:t>
      </w:r>
      <w:r w:rsidRPr="006171F2">
        <w:rPr>
          <w:rFonts w:ascii="Arial" w:eastAsia="Arial" w:hAnsi="Arial" w:cs="Arial"/>
          <w:sz w:val="20"/>
          <w:szCs w:val="20"/>
        </w:rPr>
        <w:t xml:space="preserve">właściwym terminie rachunków. Na rachunkach Wykonawca zobowiązany jest podawać numer niniejszej Umowy oraz osobę prowadzącą temat </w:t>
      </w:r>
      <w:r w:rsidRPr="006171F2">
        <w:rPr>
          <w:rFonts w:ascii="Arial" w:eastAsia="Arial" w:hAnsi="Arial" w:cs="Arial"/>
          <w:w w:val="90"/>
          <w:sz w:val="20"/>
          <w:szCs w:val="20"/>
        </w:rPr>
        <w:t xml:space="preserve">z </w:t>
      </w:r>
      <w:r w:rsidRPr="006171F2">
        <w:rPr>
          <w:rFonts w:ascii="Arial" w:eastAsia="Arial" w:hAnsi="Arial" w:cs="Arial"/>
          <w:sz w:val="20"/>
          <w:szCs w:val="20"/>
        </w:rPr>
        <w:t xml:space="preserve">ramienia Zamawiającego. </w:t>
      </w:r>
    </w:p>
    <w:p w14:paraId="50AA6219" w14:textId="23831F8E" w:rsidR="003C111E" w:rsidRPr="006171F2" w:rsidRDefault="003C111E" w:rsidP="001826BF">
      <w:pPr>
        <w:pStyle w:val="Nagwek2"/>
        <w:numPr>
          <w:ilvl w:val="0"/>
          <w:numId w:val="16"/>
        </w:numPr>
        <w:tabs>
          <w:tab w:val="clear" w:pos="5760"/>
          <w:tab w:val="left" w:pos="426"/>
        </w:tabs>
        <w:spacing w:line="276" w:lineRule="auto"/>
        <w:ind w:left="426" w:hanging="426"/>
        <w:jc w:val="both"/>
        <w:rPr>
          <w:rFonts w:ascii="Arial" w:eastAsia="Arial" w:hAnsi="Arial" w:cs="Arial"/>
          <w:sz w:val="20"/>
          <w:szCs w:val="20"/>
        </w:rPr>
      </w:pPr>
      <w:r w:rsidRPr="006171F2">
        <w:rPr>
          <w:rFonts w:ascii="Arial" w:eastAsia="Arial" w:hAnsi="Arial" w:cs="Arial"/>
          <w:sz w:val="20"/>
          <w:szCs w:val="20"/>
        </w:rPr>
        <w:t>W przypadku uchybień ww.</w:t>
      </w:r>
      <w:r w:rsidRPr="006171F2">
        <w:rPr>
          <w:rFonts w:ascii="Arial" w:eastAsia="Arial" w:hAnsi="Arial" w:cs="Arial"/>
          <w:w w:val="89"/>
          <w:sz w:val="20"/>
          <w:szCs w:val="20"/>
        </w:rPr>
        <w:t xml:space="preserve"> </w:t>
      </w:r>
      <w:r w:rsidRPr="006171F2">
        <w:rPr>
          <w:rFonts w:ascii="Arial" w:eastAsia="Arial" w:hAnsi="Arial" w:cs="Arial"/>
          <w:sz w:val="20"/>
          <w:szCs w:val="20"/>
        </w:rPr>
        <w:t>warunków wszelkie negatywne konsekwencje finansowe, ponie</w:t>
      </w:r>
      <w:r w:rsidRPr="006171F2">
        <w:rPr>
          <w:rFonts w:ascii="Arial" w:eastAsia="Arial" w:hAnsi="Arial" w:cs="Arial"/>
          <w:sz w:val="20"/>
          <w:szCs w:val="20"/>
        </w:rPr>
        <w:softHyphen/>
        <w:t>sie Wykonawca.</w:t>
      </w:r>
    </w:p>
    <w:p w14:paraId="338226EF" w14:textId="11DADAC1" w:rsidR="003C111E" w:rsidRPr="006171F2" w:rsidRDefault="003C111E" w:rsidP="001826BF">
      <w:pPr>
        <w:pStyle w:val="Nagwek2"/>
        <w:numPr>
          <w:ilvl w:val="0"/>
          <w:numId w:val="16"/>
        </w:numPr>
        <w:tabs>
          <w:tab w:val="clear" w:pos="5760"/>
          <w:tab w:val="left" w:pos="426"/>
        </w:tabs>
        <w:spacing w:line="276" w:lineRule="auto"/>
        <w:ind w:left="426" w:hanging="426"/>
        <w:jc w:val="both"/>
        <w:rPr>
          <w:rFonts w:ascii="Arial" w:eastAsia="Arial" w:hAnsi="Arial" w:cs="Arial"/>
          <w:i/>
          <w:sz w:val="20"/>
          <w:szCs w:val="20"/>
        </w:rPr>
      </w:pPr>
      <w:r w:rsidRPr="006171F2">
        <w:rPr>
          <w:rFonts w:ascii="Arial" w:eastAsia="Arial" w:hAnsi="Arial" w:cs="Arial"/>
          <w:sz w:val="20"/>
          <w:szCs w:val="20"/>
        </w:rPr>
        <w:t xml:space="preserve">Wykonawca oświadcza, że nie jest zarejestrowanym podatnikiem VAT czynnym. </w:t>
      </w:r>
    </w:p>
    <w:bookmarkEnd w:id="4"/>
    <w:p w14:paraId="3A5E2DF8" w14:textId="77777777" w:rsidR="0061575B" w:rsidRPr="006171F2" w:rsidRDefault="0061575B" w:rsidP="00A550B8">
      <w:pPr>
        <w:pStyle w:val="Nagwek2"/>
        <w:tabs>
          <w:tab w:val="clear" w:pos="5760"/>
          <w:tab w:val="left" w:pos="426"/>
        </w:tabs>
        <w:jc w:val="both"/>
        <w:rPr>
          <w:rFonts w:ascii="Arial" w:hAnsi="Arial" w:cs="Arial"/>
          <w:i/>
          <w:sz w:val="20"/>
          <w:szCs w:val="20"/>
        </w:rPr>
      </w:pPr>
    </w:p>
    <w:p w14:paraId="32B2F7A5" w14:textId="4256397B" w:rsidR="00552EA9" w:rsidRPr="006171F2" w:rsidRDefault="00552EA9" w:rsidP="00552EA9">
      <w:pPr>
        <w:ind w:left="426"/>
        <w:jc w:val="center"/>
        <w:rPr>
          <w:rFonts w:ascii="Arial" w:hAnsi="Arial" w:cs="Arial"/>
          <w:b/>
          <w:sz w:val="20"/>
        </w:rPr>
      </w:pPr>
      <w:r w:rsidRPr="006171F2">
        <w:rPr>
          <w:rFonts w:ascii="Arial" w:hAnsi="Arial" w:cs="Arial"/>
          <w:b/>
          <w:sz w:val="20"/>
        </w:rPr>
        <w:t>§ 6.</w:t>
      </w:r>
    </w:p>
    <w:p w14:paraId="16D349FD" w14:textId="77777777" w:rsidR="00552EA9" w:rsidRPr="006171F2" w:rsidRDefault="00552EA9" w:rsidP="00552EA9">
      <w:pPr>
        <w:ind w:left="426"/>
        <w:jc w:val="center"/>
        <w:rPr>
          <w:rFonts w:ascii="Arial" w:hAnsi="Arial" w:cs="Arial"/>
          <w:b/>
          <w:sz w:val="20"/>
        </w:rPr>
      </w:pPr>
      <w:r w:rsidRPr="006171F2">
        <w:rPr>
          <w:rFonts w:ascii="Arial" w:hAnsi="Arial" w:cs="Arial"/>
          <w:b/>
          <w:sz w:val="20"/>
        </w:rPr>
        <w:t>KLAUZULA OCHRONY TAJEMNICY PRZEDSIĘBIORSTWA</w:t>
      </w:r>
    </w:p>
    <w:p w14:paraId="42CA289B" w14:textId="77777777" w:rsidR="00552EA9" w:rsidRPr="006171F2" w:rsidRDefault="00552EA9" w:rsidP="00552EA9">
      <w:pPr>
        <w:ind w:left="426"/>
        <w:jc w:val="center"/>
        <w:rPr>
          <w:rFonts w:ascii="Arial" w:hAnsi="Arial" w:cs="Arial"/>
          <w:b/>
          <w:sz w:val="20"/>
        </w:rPr>
      </w:pPr>
    </w:p>
    <w:p w14:paraId="608496E7" w14:textId="77777777" w:rsidR="00552EA9" w:rsidRPr="006171F2" w:rsidRDefault="00552EA9" w:rsidP="001826BF">
      <w:pPr>
        <w:numPr>
          <w:ilvl w:val="0"/>
          <w:numId w:val="30"/>
        </w:numPr>
        <w:ind w:left="426" w:hanging="426"/>
        <w:jc w:val="both"/>
        <w:rPr>
          <w:rFonts w:ascii="Arial" w:hAnsi="Arial" w:cs="Arial"/>
          <w:sz w:val="20"/>
        </w:rPr>
      </w:pPr>
      <w:r w:rsidRPr="006171F2">
        <w:rPr>
          <w:rFonts w:ascii="Arial" w:hAnsi="Arial" w:cs="Arial"/>
          <w:sz w:val="20"/>
        </w:rPr>
        <w:t xml:space="preserve">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w:t>
      </w:r>
      <w:r w:rsidRPr="006171F2">
        <w:rPr>
          <w:rFonts w:ascii="Arial" w:hAnsi="Arial" w:cs="Arial"/>
          <w:sz w:val="20"/>
        </w:rPr>
        <w:lastRenderedPageBreak/>
        <w:t>przekazująca określi na piśmie lub w formie elektronicznej odmienny, od określonego powyżej, charakter takich informacji.</w:t>
      </w:r>
    </w:p>
    <w:p w14:paraId="599DF887" w14:textId="77777777" w:rsidR="00552EA9" w:rsidRPr="006171F2" w:rsidRDefault="00552EA9" w:rsidP="001826BF">
      <w:pPr>
        <w:numPr>
          <w:ilvl w:val="0"/>
          <w:numId w:val="30"/>
        </w:numPr>
        <w:ind w:left="426" w:hanging="426"/>
        <w:jc w:val="both"/>
        <w:rPr>
          <w:rFonts w:ascii="Arial" w:hAnsi="Arial" w:cs="Arial"/>
          <w:sz w:val="20"/>
        </w:rPr>
      </w:pPr>
      <w:r w:rsidRPr="006171F2">
        <w:rPr>
          <w:rFonts w:ascii="Arial" w:hAnsi="Arial"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C54405E" w14:textId="77777777" w:rsidR="00552EA9" w:rsidRPr="006171F2" w:rsidRDefault="00552EA9" w:rsidP="001826BF">
      <w:pPr>
        <w:pStyle w:val="Akapitzlist"/>
        <w:numPr>
          <w:ilvl w:val="1"/>
          <w:numId w:val="31"/>
        </w:numPr>
        <w:ind w:left="851" w:hanging="425"/>
        <w:contextualSpacing w:val="0"/>
        <w:jc w:val="both"/>
        <w:rPr>
          <w:rFonts w:ascii="Arial" w:hAnsi="Arial" w:cs="Arial"/>
          <w:sz w:val="20"/>
        </w:rPr>
      </w:pPr>
      <w:r w:rsidRPr="006171F2">
        <w:rPr>
          <w:rFonts w:ascii="Arial" w:hAnsi="Arial" w:cs="Arial"/>
          <w:sz w:val="20"/>
        </w:rPr>
        <w:t>ujawnienie lub wykorzystanie informacji jest konieczne do prawidłowego wykonania Umowy lub</w:t>
      </w:r>
    </w:p>
    <w:p w14:paraId="67360A26" w14:textId="77777777" w:rsidR="00552EA9" w:rsidRPr="006171F2" w:rsidRDefault="00552EA9" w:rsidP="001826BF">
      <w:pPr>
        <w:pStyle w:val="Akapitzlist"/>
        <w:numPr>
          <w:ilvl w:val="1"/>
          <w:numId w:val="31"/>
        </w:numPr>
        <w:ind w:left="851" w:hanging="425"/>
        <w:contextualSpacing w:val="0"/>
        <w:jc w:val="both"/>
        <w:rPr>
          <w:rFonts w:ascii="Arial" w:hAnsi="Arial" w:cs="Arial"/>
          <w:sz w:val="20"/>
        </w:rPr>
      </w:pPr>
      <w:r w:rsidRPr="006171F2">
        <w:rPr>
          <w:rFonts w:ascii="Arial" w:hAnsi="Arial" w:cs="Arial"/>
          <w:sz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1F302FE5" w14:textId="77777777" w:rsidR="00552EA9" w:rsidRPr="006171F2" w:rsidRDefault="00552EA9" w:rsidP="001826BF">
      <w:pPr>
        <w:pStyle w:val="Akapitzlist"/>
        <w:numPr>
          <w:ilvl w:val="1"/>
          <w:numId w:val="31"/>
        </w:numPr>
        <w:ind w:left="851" w:hanging="425"/>
        <w:contextualSpacing w:val="0"/>
        <w:jc w:val="both"/>
        <w:rPr>
          <w:rFonts w:ascii="Arial" w:hAnsi="Arial" w:cs="Arial"/>
          <w:sz w:val="20"/>
        </w:rPr>
      </w:pPr>
      <w:r w:rsidRPr="006171F2">
        <w:rPr>
          <w:rFonts w:ascii="Arial" w:hAnsi="Arial" w:cs="Arial"/>
          <w:sz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6AA20BC" w14:textId="77777777" w:rsidR="00552EA9" w:rsidRPr="006171F2" w:rsidRDefault="00552EA9" w:rsidP="001826BF">
      <w:pPr>
        <w:pStyle w:val="Akapitzlist"/>
        <w:numPr>
          <w:ilvl w:val="1"/>
          <w:numId w:val="31"/>
        </w:numPr>
        <w:ind w:left="851" w:hanging="425"/>
        <w:contextualSpacing w:val="0"/>
        <w:jc w:val="both"/>
        <w:rPr>
          <w:rFonts w:ascii="Arial" w:hAnsi="Arial" w:cs="Arial"/>
          <w:sz w:val="20"/>
        </w:rPr>
      </w:pPr>
      <w:r w:rsidRPr="006171F2">
        <w:rPr>
          <w:rFonts w:ascii="Arial" w:hAnsi="Arial" w:cs="Arial"/>
          <w:sz w:val="20"/>
        </w:rPr>
        <w:t>Zamawiający wyraził Wykonawcy pisemną zgodę na ujawnienie lub wykorzystanie informacji w określonym celu, we wskazany przez Zamawiającego sposób.</w:t>
      </w:r>
    </w:p>
    <w:p w14:paraId="17B69D26" w14:textId="77777777" w:rsidR="00552EA9" w:rsidRPr="006171F2" w:rsidRDefault="00552EA9" w:rsidP="001826BF">
      <w:pPr>
        <w:numPr>
          <w:ilvl w:val="0"/>
          <w:numId w:val="30"/>
        </w:numPr>
        <w:ind w:left="426" w:hanging="426"/>
        <w:jc w:val="both"/>
        <w:rPr>
          <w:rFonts w:ascii="Arial" w:hAnsi="Arial" w:cs="Arial"/>
          <w:sz w:val="20"/>
        </w:rPr>
      </w:pPr>
      <w:r w:rsidRPr="006171F2">
        <w:rPr>
          <w:rFonts w:ascii="Arial" w:hAnsi="Arial" w:cs="Arial"/>
          <w:sz w:val="20"/>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53B76DE8" w14:textId="77777777" w:rsidR="00552EA9" w:rsidRPr="006171F2" w:rsidRDefault="00552EA9" w:rsidP="001826BF">
      <w:pPr>
        <w:numPr>
          <w:ilvl w:val="0"/>
          <w:numId w:val="30"/>
        </w:numPr>
        <w:ind w:left="426" w:hanging="426"/>
        <w:jc w:val="both"/>
        <w:rPr>
          <w:rFonts w:ascii="Arial" w:hAnsi="Arial" w:cs="Arial"/>
          <w:sz w:val="20"/>
        </w:rPr>
      </w:pPr>
      <w:r w:rsidRPr="006171F2">
        <w:rPr>
          <w:rFonts w:ascii="Arial" w:hAnsi="Arial" w:cs="Arial"/>
          <w:sz w:val="20"/>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3F00327A" w14:textId="77777777" w:rsidR="00552EA9" w:rsidRPr="006171F2" w:rsidRDefault="00552EA9" w:rsidP="001826BF">
      <w:pPr>
        <w:numPr>
          <w:ilvl w:val="0"/>
          <w:numId w:val="30"/>
        </w:numPr>
        <w:ind w:left="426" w:hanging="426"/>
        <w:jc w:val="both"/>
        <w:rPr>
          <w:rFonts w:ascii="Arial" w:hAnsi="Arial" w:cs="Arial"/>
          <w:sz w:val="20"/>
        </w:rPr>
      </w:pPr>
      <w:r w:rsidRPr="006171F2">
        <w:rPr>
          <w:rFonts w:ascii="Arial" w:hAnsi="Arial" w:cs="Arial"/>
          <w:sz w:val="20"/>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059D39F5" w14:textId="77777777" w:rsidR="00552EA9" w:rsidRPr="006171F2" w:rsidRDefault="00552EA9" w:rsidP="001826BF">
      <w:pPr>
        <w:numPr>
          <w:ilvl w:val="0"/>
          <w:numId w:val="30"/>
        </w:numPr>
        <w:ind w:left="426" w:hanging="426"/>
        <w:jc w:val="both"/>
        <w:rPr>
          <w:rFonts w:ascii="Arial" w:hAnsi="Arial" w:cs="Arial"/>
          <w:sz w:val="20"/>
        </w:rPr>
      </w:pPr>
      <w:r w:rsidRPr="006171F2">
        <w:rPr>
          <w:rFonts w:ascii="Arial" w:hAnsi="Arial" w:cs="Arial"/>
          <w:sz w:val="20"/>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BC511FD" w14:textId="77777777" w:rsidR="00552EA9" w:rsidRPr="006171F2" w:rsidRDefault="00552EA9" w:rsidP="001826BF">
      <w:pPr>
        <w:numPr>
          <w:ilvl w:val="0"/>
          <w:numId w:val="30"/>
        </w:numPr>
        <w:ind w:left="426" w:hanging="426"/>
        <w:jc w:val="both"/>
        <w:rPr>
          <w:rFonts w:ascii="Arial" w:hAnsi="Arial" w:cs="Arial"/>
          <w:sz w:val="20"/>
        </w:rPr>
      </w:pPr>
      <w:r w:rsidRPr="006171F2">
        <w:rPr>
          <w:rFonts w:ascii="Arial" w:hAnsi="Arial" w:cs="Arial"/>
          <w:sz w:val="20"/>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2501AA2" w14:textId="77777777" w:rsidR="00552EA9" w:rsidRPr="006171F2" w:rsidRDefault="00552EA9" w:rsidP="001826BF">
      <w:pPr>
        <w:numPr>
          <w:ilvl w:val="0"/>
          <w:numId w:val="30"/>
        </w:numPr>
        <w:ind w:left="426" w:hanging="426"/>
        <w:jc w:val="both"/>
        <w:rPr>
          <w:rFonts w:ascii="Arial" w:hAnsi="Arial" w:cs="Arial"/>
          <w:sz w:val="20"/>
        </w:rPr>
      </w:pPr>
      <w:r w:rsidRPr="006171F2">
        <w:rPr>
          <w:rFonts w:ascii="Arial" w:hAnsi="Arial" w:cs="Arial"/>
          <w:sz w:val="20"/>
        </w:rPr>
        <w:t xml:space="preserve">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t>
      </w:r>
      <w:r w:rsidRPr="006171F2">
        <w:rPr>
          <w:rFonts w:ascii="Arial" w:hAnsi="Arial" w:cs="Arial"/>
          <w:sz w:val="20"/>
        </w:rPr>
        <w:lastRenderedPageBreak/>
        <w:t>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661A9F47" w14:textId="77777777" w:rsidR="00552EA9" w:rsidRPr="006171F2" w:rsidRDefault="00552EA9" w:rsidP="001826BF">
      <w:pPr>
        <w:numPr>
          <w:ilvl w:val="0"/>
          <w:numId w:val="30"/>
        </w:numPr>
        <w:ind w:left="426" w:hanging="426"/>
        <w:jc w:val="both"/>
        <w:rPr>
          <w:rFonts w:ascii="Arial" w:hAnsi="Arial" w:cs="Arial"/>
          <w:sz w:val="20"/>
        </w:rPr>
      </w:pPr>
      <w:r w:rsidRPr="006171F2">
        <w:rPr>
          <w:rFonts w:ascii="Arial" w:hAnsi="Arial" w:cs="Arial"/>
          <w:sz w:val="20"/>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65D4C3F" w14:textId="77777777" w:rsidR="00552EA9" w:rsidRPr="006171F2" w:rsidRDefault="00552EA9" w:rsidP="001826BF">
      <w:pPr>
        <w:numPr>
          <w:ilvl w:val="0"/>
          <w:numId w:val="30"/>
        </w:numPr>
        <w:ind w:left="426" w:hanging="426"/>
        <w:jc w:val="both"/>
        <w:rPr>
          <w:rFonts w:ascii="Arial" w:hAnsi="Arial" w:cs="Arial"/>
          <w:sz w:val="20"/>
        </w:rPr>
      </w:pPr>
      <w:r w:rsidRPr="006171F2">
        <w:rPr>
          <w:rFonts w:ascii="Arial" w:hAnsi="Arial" w:cs="Arial"/>
          <w:sz w:val="20"/>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6442E47A" w14:textId="77777777" w:rsidR="00552EA9" w:rsidRPr="006171F2" w:rsidRDefault="00552EA9" w:rsidP="001826BF">
      <w:pPr>
        <w:numPr>
          <w:ilvl w:val="0"/>
          <w:numId w:val="30"/>
        </w:numPr>
        <w:ind w:left="426" w:hanging="426"/>
        <w:jc w:val="both"/>
        <w:rPr>
          <w:rFonts w:ascii="Arial" w:hAnsi="Arial" w:cs="Arial"/>
          <w:sz w:val="20"/>
        </w:rPr>
      </w:pPr>
      <w:r w:rsidRPr="006171F2">
        <w:rPr>
          <w:rFonts w:ascii="Arial" w:hAnsi="Arial" w:cs="Arial"/>
          <w:sz w:val="20"/>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7544031E" w14:textId="77777777" w:rsidR="00552EA9" w:rsidRPr="006171F2" w:rsidRDefault="00552EA9" w:rsidP="001826BF">
      <w:pPr>
        <w:numPr>
          <w:ilvl w:val="0"/>
          <w:numId w:val="30"/>
        </w:numPr>
        <w:ind w:left="426" w:hanging="426"/>
        <w:jc w:val="both"/>
        <w:rPr>
          <w:rFonts w:ascii="Arial" w:eastAsia="Arial" w:hAnsi="Arial" w:cs="Arial"/>
          <w:sz w:val="20"/>
        </w:rPr>
      </w:pPr>
      <w:r w:rsidRPr="006171F2">
        <w:rPr>
          <w:rFonts w:ascii="Arial" w:hAnsi="Arial" w:cs="Arial"/>
          <w:sz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bookmarkStart w:id="5" w:name="bookmark169"/>
      <w:bookmarkEnd w:id="5"/>
    </w:p>
    <w:p w14:paraId="66886695" w14:textId="77777777" w:rsidR="00865D31" w:rsidRPr="006171F2" w:rsidRDefault="00865D31" w:rsidP="001F7A24">
      <w:pPr>
        <w:pStyle w:val="Tekstpodstawowy2"/>
        <w:spacing w:before="0" w:after="0"/>
        <w:rPr>
          <w:rFonts w:ascii="Arial" w:hAnsi="Arial" w:cs="Arial"/>
        </w:rPr>
      </w:pPr>
    </w:p>
    <w:p w14:paraId="3A5E2DFF" w14:textId="77777777" w:rsidR="00921857" w:rsidRPr="006171F2" w:rsidRDefault="00921857" w:rsidP="00921857">
      <w:pPr>
        <w:pStyle w:val="Nagwek2"/>
        <w:jc w:val="center"/>
        <w:rPr>
          <w:rFonts w:ascii="Arial" w:hAnsi="Arial" w:cs="Arial"/>
          <w:b/>
          <w:sz w:val="20"/>
          <w:szCs w:val="20"/>
        </w:rPr>
      </w:pPr>
      <w:r w:rsidRPr="006171F2">
        <w:rPr>
          <w:rFonts w:ascii="Arial" w:hAnsi="Arial" w:cs="Arial"/>
          <w:b/>
          <w:sz w:val="20"/>
          <w:szCs w:val="20"/>
        </w:rPr>
        <w:t>§7.</w:t>
      </w:r>
    </w:p>
    <w:p w14:paraId="7F1A50B0" w14:textId="232036A7" w:rsidR="00EB076E" w:rsidRPr="006171F2" w:rsidRDefault="00921857" w:rsidP="008F4F9F">
      <w:pPr>
        <w:pStyle w:val="Nagwek2"/>
        <w:jc w:val="center"/>
        <w:rPr>
          <w:rFonts w:ascii="Arial" w:hAnsi="Arial" w:cs="Arial"/>
          <w:b/>
          <w:sz w:val="20"/>
          <w:szCs w:val="20"/>
        </w:rPr>
      </w:pPr>
      <w:r w:rsidRPr="006171F2">
        <w:rPr>
          <w:rFonts w:ascii="Arial" w:hAnsi="Arial" w:cs="Arial"/>
          <w:b/>
          <w:sz w:val="20"/>
          <w:szCs w:val="20"/>
        </w:rPr>
        <w:t>PRAWA AUTORSKIE</w:t>
      </w:r>
    </w:p>
    <w:p w14:paraId="1CEEBFF7" w14:textId="77777777" w:rsidR="001F7A24" w:rsidRPr="006171F2" w:rsidRDefault="001F7A24" w:rsidP="001F7A24">
      <w:pPr>
        <w:jc w:val="both"/>
        <w:rPr>
          <w:rFonts w:ascii="Arial" w:hAnsi="Arial" w:cs="Arial"/>
          <w:b/>
          <w:sz w:val="20"/>
        </w:rPr>
      </w:pPr>
    </w:p>
    <w:p w14:paraId="0E47218D" w14:textId="77777777" w:rsidR="001F7A24" w:rsidRPr="006171F2" w:rsidRDefault="001F7A24" w:rsidP="001F7A24">
      <w:pPr>
        <w:ind w:left="425" w:hanging="425"/>
        <w:jc w:val="both"/>
        <w:rPr>
          <w:rFonts w:ascii="Arial" w:hAnsi="Arial" w:cs="Arial"/>
          <w:spacing w:val="-3"/>
          <w:sz w:val="20"/>
        </w:rPr>
      </w:pPr>
      <w:r w:rsidRPr="006171F2">
        <w:rPr>
          <w:rFonts w:ascii="Arial" w:hAnsi="Arial" w:cs="Arial"/>
          <w:spacing w:val="-3"/>
          <w:sz w:val="20"/>
        </w:rPr>
        <w:t>1.</w:t>
      </w:r>
      <w:r w:rsidRPr="006171F2">
        <w:rPr>
          <w:rFonts w:ascii="Arial" w:hAnsi="Arial" w:cs="Arial"/>
          <w:spacing w:val="-3"/>
          <w:sz w:val="20"/>
        </w:rPr>
        <w:tab/>
        <w:t xml:space="preserve">Wykonawca oświadcza i gwarantuje, że będą mu przysługiwać wyłączne autorskie prawa majątkowe do wszelkiej dokumentacji opracowanej w wykonaniu Umowy, </w:t>
      </w:r>
      <w:r w:rsidRPr="006171F2">
        <w:rPr>
          <w:rFonts w:ascii="Arial" w:hAnsi="Arial" w:cs="Arial"/>
          <w:sz w:val="20"/>
        </w:rPr>
        <w:t>w tym w szczególności do dokumentacji</w:t>
      </w:r>
      <w:r w:rsidRPr="006171F2">
        <w:rPr>
          <w:rFonts w:ascii="Arial" w:hAnsi="Arial" w:cs="Arial"/>
          <w:b/>
          <w:sz w:val="20"/>
        </w:rPr>
        <w:t xml:space="preserve"> </w:t>
      </w:r>
      <w:r w:rsidRPr="006171F2">
        <w:rPr>
          <w:rFonts w:ascii="Arial" w:hAnsi="Arial" w:cs="Arial"/>
          <w:spacing w:val="-3"/>
          <w:sz w:val="20"/>
        </w:rPr>
        <w:t>projektowej</w:t>
      </w:r>
      <w:r w:rsidRPr="006171F2">
        <w:rPr>
          <w:rFonts w:ascii="Arial" w:hAnsi="Arial" w:cs="Arial"/>
          <w:sz w:val="20"/>
        </w:rPr>
        <w:t xml:space="preserve">, dokumentacji powykonawczej, która stanowi utwór w rozumieniu </w:t>
      </w:r>
      <w:r w:rsidRPr="006171F2">
        <w:rPr>
          <w:rFonts w:ascii="Arial" w:hAnsi="Arial" w:cs="Arial"/>
          <w:spacing w:val="-3"/>
          <w:sz w:val="20"/>
        </w:rPr>
        <w:t>ustawy z dnia 4.02.1994 r. o prawie autorskim i prawach pokrewnych</w:t>
      </w:r>
      <w:r w:rsidRPr="006171F2">
        <w:rPr>
          <w:rFonts w:ascii="Arial" w:hAnsi="Arial" w:cs="Arial"/>
          <w:spacing w:val="-3"/>
          <w:sz w:val="20"/>
          <w:shd w:val="clear" w:color="auto" w:fill="FFFFFF"/>
        </w:rPr>
        <w:t xml:space="preserve"> </w:t>
      </w:r>
      <w:r w:rsidRPr="006171F2">
        <w:rPr>
          <w:rFonts w:ascii="Arial" w:hAnsi="Arial" w:cs="Arial"/>
          <w:spacing w:val="-3"/>
          <w:sz w:val="20"/>
        </w:rPr>
        <w:t>(</w:t>
      </w:r>
      <w:r w:rsidRPr="006171F2">
        <w:rPr>
          <w:rFonts w:ascii="Arial" w:hAnsi="Arial"/>
          <w:spacing w:val="-3"/>
          <w:sz w:val="20"/>
        </w:rPr>
        <w:t>zwanej dalej „P</w:t>
      </w:r>
      <w:r w:rsidRPr="006171F2">
        <w:rPr>
          <w:rFonts w:ascii="Arial" w:hAnsi="Arial" w:cs="Arial"/>
          <w:spacing w:val="-3"/>
          <w:sz w:val="20"/>
        </w:rPr>
        <w:t>rawem Autorskim”</w:t>
      </w:r>
      <w:r w:rsidRPr="006171F2">
        <w:rPr>
          <w:rFonts w:ascii="Arial" w:hAnsi="Arial"/>
          <w:spacing w:val="-3"/>
          <w:sz w:val="20"/>
        </w:rPr>
        <w:t>),</w:t>
      </w:r>
      <w:r w:rsidRPr="006171F2">
        <w:rPr>
          <w:rFonts w:ascii="Arial" w:hAnsi="Arial" w:cs="Arial"/>
          <w:b/>
          <w:sz w:val="20"/>
        </w:rPr>
        <w:t xml:space="preserve"> </w:t>
      </w:r>
      <w:r w:rsidRPr="006171F2">
        <w:rPr>
          <w:rFonts w:ascii="Arial" w:hAnsi="Arial" w:cs="Arial"/>
          <w:spacing w:val="-3"/>
          <w:sz w:val="20"/>
        </w:rPr>
        <w:t xml:space="preserve">zwanej w Umowie łącznie i z osobna </w:t>
      </w:r>
      <w:r w:rsidRPr="006171F2">
        <w:rPr>
          <w:rFonts w:ascii="Arial" w:hAnsi="Arial" w:cs="Arial"/>
          <w:b/>
          <w:spacing w:val="-3"/>
          <w:sz w:val="20"/>
        </w:rPr>
        <w:t>„Dziełem</w:t>
      </w:r>
      <w:r w:rsidRPr="006171F2">
        <w:rPr>
          <w:rFonts w:ascii="Arial" w:hAnsi="Arial" w:cs="Arial"/>
          <w:spacing w:val="-3"/>
          <w:sz w:val="20"/>
        </w:rPr>
        <w:t>”. W celu uniknięcia wszelkich wątpliwości Strony postanawiają, iż Dziełem w rozumieniu niniejszej Umowy są w szczególności  wszelkie projekty, materiały, grafiki, zdjęcia, bazy danych, dokumentacja, powstałe w związku z realizacją Umowy. Wykonawca oświadcza, że jego prawa do Dzieła mogą być przeniesione na rzecz Zamawiającego zgodnie z przepisami Prawa Autorskiego bez naruszania praw osób trzecich lub innej umowy.</w:t>
      </w:r>
    </w:p>
    <w:p w14:paraId="59DEE840" w14:textId="77777777" w:rsidR="001F7A24" w:rsidRPr="006171F2" w:rsidRDefault="001F7A24" w:rsidP="001F7A24">
      <w:pPr>
        <w:tabs>
          <w:tab w:val="left" w:pos="1418"/>
        </w:tabs>
        <w:ind w:left="425" w:hanging="425"/>
        <w:jc w:val="both"/>
        <w:rPr>
          <w:rFonts w:ascii="Arial" w:hAnsi="Arial" w:cs="Arial"/>
          <w:spacing w:val="-3"/>
          <w:sz w:val="20"/>
        </w:rPr>
      </w:pPr>
      <w:r w:rsidRPr="006171F2">
        <w:rPr>
          <w:rFonts w:ascii="Arial" w:hAnsi="Arial" w:cs="Arial"/>
          <w:bCs/>
          <w:spacing w:val="-3"/>
          <w:sz w:val="20"/>
        </w:rPr>
        <w:t>2</w:t>
      </w:r>
      <w:r w:rsidRPr="006171F2">
        <w:rPr>
          <w:rFonts w:ascii="Arial" w:hAnsi="Arial" w:cs="Arial"/>
          <w:b/>
          <w:spacing w:val="-3"/>
          <w:sz w:val="20"/>
        </w:rPr>
        <w:t>.</w:t>
      </w:r>
      <w:r w:rsidRPr="006171F2">
        <w:rPr>
          <w:rFonts w:ascii="Arial" w:hAnsi="Arial" w:cs="Arial"/>
          <w:b/>
          <w:spacing w:val="-3"/>
          <w:sz w:val="20"/>
        </w:rPr>
        <w:tab/>
      </w:r>
      <w:r w:rsidRPr="006171F2">
        <w:rPr>
          <w:rFonts w:ascii="Arial" w:hAnsi="Arial" w:cs="Arial"/>
          <w:spacing w:val="-3"/>
          <w:sz w:val="20"/>
        </w:rPr>
        <w:t xml:space="preserve">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w:t>
      </w:r>
    </w:p>
    <w:p w14:paraId="5780CAC5" w14:textId="77656930" w:rsidR="001F7A24" w:rsidRPr="006171F2" w:rsidRDefault="001F7A24" w:rsidP="001F7A24">
      <w:pPr>
        <w:pStyle w:val="Tekstpodstawowywcity2"/>
        <w:tabs>
          <w:tab w:val="num" w:pos="1440"/>
        </w:tabs>
        <w:spacing w:after="0" w:line="240" w:lineRule="auto"/>
        <w:ind w:left="425" w:hanging="425"/>
        <w:jc w:val="both"/>
        <w:rPr>
          <w:rFonts w:ascii="Arial" w:hAnsi="Arial"/>
          <w:sz w:val="20"/>
        </w:rPr>
      </w:pPr>
      <w:r w:rsidRPr="006171F2">
        <w:rPr>
          <w:rFonts w:ascii="Arial" w:hAnsi="Arial" w:cs="Arial"/>
          <w:bCs/>
          <w:spacing w:val="-3"/>
          <w:sz w:val="20"/>
        </w:rPr>
        <w:t>3.</w:t>
      </w:r>
      <w:r w:rsidRPr="006171F2">
        <w:rPr>
          <w:rFonts w:ascii="Arial" w:hAnsi="Arial" w:cs="Arial"/>
          <w:spacing w:val="-3"/>
          <w:sz w:val="20"/>
        </w:rPr>
        <w:tab/>
        <w:t xml:space="preserve">Z chwilą przekazania przez Wykonawcę Zamawiającemu Dzieła, w ramach wynagrodzenia, o którym mowa w § </w:t>
      </w:r>
      <w:r w:rsidR="00525805" w:rsidRPr="006171F2">
        <w:rPr>
          <w:rFonts w:ascii="Arial" w:hAnsi="Arial" w:cs="Arial"/>
          <w:spacing w:val="-3"/>
          <w:sz w:val="20"/>
        </w:rPr>
        <w:t>4</w:t>
      </w:r>
      <w:r w:rsidRPr="006171F2">
        <w:rPr>
          <w:rFonts w:ascii="Arial" w:hAnsi="Arial" w:cs="Arial"/>
          <w:spacing w:val="-3"/>
          <w:sz w:val="20"/>
        </w:rPr>
        <w:t xml:space="preserve"> ust. 1 Umowy, Wykonawca przenosi na ORLEN OIL, bez konieczności sk</w:t>
      </w:r>
      <w:r w:rsidR="001E1B56" w:rsidRPr="006171F2">
        <w:rPr>
          <w:rFonts w:ascii="Arial" w:hAnsi="Arial" w:cs="Arial"/>
          <w:spacing w:val="-3"/>
          <w:sz w:val="20"/>
        </w:rPr>
        <w:t>ł</w:t>
      </w:r>
      <w:r w:rsidRPr="006171F2">
        <w:rPr>
          <w:rFonts w:ascii="Arial" w:hAnsi="Arial" w:cs="Arial"/>
          <w:spacing w:val="-3"/>
          <w:sz w:val="20"/>
        </w:rPr>
        <w:t>adania jakichkolwiek dodatkowych oświadczeń woli przez Strony, bez ograniczeń co do czasu i terytorium lub liczby egzemplarzy, wszelkie autorskie prawa majątkowe do Działa, na wszelkich p</w:t>
      </w:r>
      <w:r w:rsidR="001E1B56" w:rsidRPr="006171F2">
        <w:rPr>
          <w:rFonts w:ascii="Arial" w:hAnsi="Arial" w:cs="Arial"/>
          <w:spacing w:val="-3"/>
          <w:sz w:val="20"/>
        </w:rPr>
        <w:t>o</w:t>
      </w:r>
      <w:r w:rsidRPr="006171F2">
        <w:rPr>
          <w:rFonts w:ascii="Arial" w:hAnsi="Arial" w:cs="Arial"/>
          <w:spacing w:val="-3"/>
          <w:sz w:val="20"/>
        </w:rPr>
        <w:t>lach eksploatacji, a w szczególno</w:t>
      </w:r>
      <w:r w:rsidR="001E1B56" w:rsidRPr="006171F2">
        <w:rPr>
          <w:rFonts w:ascii="Arial" w:hAnsi="Arial" w:cs="Arial"/>
          <w:spacing w:val="-3"/>
          <w:sz w:val="20"/>
        </w:rPr>
        <w:t>ś</w:t>
      </w:r>
      <w:r w:rsidRPr="006171F2">
        <w:rPr>
          <w:rFonts w:ascii="Arial" w:hAnsi="Arial" w:cs="Arial"/>
          <w:spacing w:val="-3"/>
          <w:sz w:val="20"/>
        </w:rPr>
        <w:t xml:space="preserve">ci: </w:t>
      </w:r>
    </w:p>
    <w:p w14:paraId="02EFDA83"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szCs w:val="24"/>
        </w:rPr>
        <w:t xml:space="preserve">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469E7921"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szCs w:val="24"/>
        </w:rPr>
        <w:t xml:space="preserve">obrót oryginałem i egzemplarzami wytworzonymi zgodnie z pkt a) - wprowadzanie do obrotu, najem, użyczanie, udzielania licencji, lub udostępnianie utworu do korzystania na jakiejkolwiek innej podstawie prawnej, </w:t>
      </w:r>
    </w:p>
    <w:p w14:paraId="4899C0E8"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szCs w:val="24"/>
        </w:rPr>
        <w:lastRenderedPageBreak/>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4D8A4D90"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szCs w:val="24"/>
        </w:rPr>
        <w:t>dokonanie opracowania Dzieła przez inny podmiot na zlecenie Zamawiającego</w:t>
      </w:r>
    </w:p>
    <w:p w14:paraId="4DCE5984"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 xml:space="preserve">wykorzystywanie </w:t>
      </w:r>
      <w:r w:rsidRPr="006171F2">
        <w:rPr>
          <w:rFonts w:ascii="Arial" w:hAnsi="Arial" w:cs="Arial"/>
          <w:sz w:val="20"/>
          <w:lang w:eastAsia="ar-SA"/>
        </w:rPr>
        <w:t>dokumentacji powykonawczej</w:t>
      </w:r>
      <w:r w:rsidRPr="006171F2">
        <w:rPr>
          <w:rFonts w:ascii="Arial" w:hAnsi="Arial" w:cs="Arial"/>
          <w:sz w:val="20"/>
        </w:rPr>
        <w:t xml:space="preserve"> w działalności gospodarczej Zamawiającego (zarówno obecnej, jak i przyszłej),</w:t>
      </w:r>
    </w:p>
    <w:p w14:paraId="004CEC62"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przechowywanie Dzieła w pamięci komputerowej lub w innym medium elektronicznym;</w:t>
      </w:r>
    </w:p>
    <w:p w14:paraId="22150D65"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 xml:space="preserve">rozpowszechnianie, a w tym wprowadzanie do obrotu, użyczanie, udostępnianie osobom trzecim, lub najem oryginału albo egzemplarzy (kopii) </w:t>
      </w:r>
      <w:r w:rsidRPr="006171F2">
        <w:rPr>
          <w:rFonts w:ascii="Arial" w:hAnsi="Arial" w:cs="Arial"/>
          <w:sz w:val="20"/>
          <w:lang w:eastAsia="ar-SA"/>
        </w:rPr>
        <w:t>dokumentacji powykonawczej</w:t>
      </w:r>
      <w:r w:rsidRPr="006171F2">
        <w:rPr>
          <w:rFonts w:ascii="Arial" w:hAnsi="Arial" w:cs="Arial"/>
          <w:sz w:val="20"/>
        </w:rPr>
        <w:t>;</w:t>
      </w:r>
    </w:p>
    <w:p w14:paraId="1CAFB276"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tworzenie nowych wersji i adaptacji Dzieła (przystosowywanie, zmianę układu lub jakiekolwiek inne zmiany);</w:t>
      </w:r>
    </w:p>
    <w:p w14:paraId="1B5E27C5"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rozporządzanie Dzieła</w:t>
      </w:r>
      <w:r w:rsidRPr="006171F2">
        <w:rPr>
          <w:rFonts w:ascii="Arial" w:hAnsi="Arial" w:cs="Arial"/>
          <w:sz w:val="20"/>
          <w:lang w:eastAsia="ar-SA"/>
        </w:rPr>
        <w:t xml:space="preserve"> </w:t>
      </w:r>
      <w:r w:rsidRPr="006171F2">
        <w:rPr>
          <w:rFonts w:ascii="Arial" w:hAnsi="Arial" w:cs="Arial"/>
          <w:sz w:val="20"/>
        </w:rPr>
        <w:t>i jego opracowaniami oraz udostępnianie ich do korzystania, w tym udzielania licencji na rzecz osób trzecich;</w:t>
      </w:r>
    </w:p>
    <w:p w14:paraId="06286E50"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stosowanie, wykorzystywanie, wyświetlanie, przekazywanie i przechowywanie Dzieła niezależnie od formatu, systemu lub standardu;</w:t>
      </w:r>
    </w:p>
    <w:p w14:paraId="581C99F3"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publiczne rozpowszechnianie Dzieła, w szczególności udostępnianie w ten sposób, aby każdy mógł mieć do niego dostęp w miejscu i czasie przez siebie wybranym;</w:t>
      </w:r>
    </w:p>
    <w:p w14:paraId="5C4AE388"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 xml:space="preserve">tworzenie opracowań i przeróbek Dzieła, oraz zlecanie osobom trzecim opracowania i przeróbki </w:t>
      </w:r>
      <w:r w:rsidRPr="006171F2">
        <w:rPr>
          <w:rFonts w:ascii="Arial" w:hAnsi="Arial" w:cs="Arial"/>
          <w:sz w:val="20"/>
          <w:lang w:eastAsia="ar-SA"/>
        </w:rPr>
        <w:t>dokumentacji powykonawczej</w:t>
      </w:r>
      <w:r w:rsidRPr="006171F2">
        <w:rPr>
          <w:rFonts w:ascii="Arial" w:hAnsi="Arial" w:cs="Arial"/>
          <w:sz w:val="20"/>
        </w:rPr>
        <w:t>, oraz rozporządzanie i korzystanie z takich opracowań;</w:t>
      </w:r>
    </w:p>
    <w:p w14:paraId="4007B398"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6171F2">
        <w:rPr>
          <w:rFonts w:ascii="Arial" w:hAnsi="Arial" w:cs="Arial"/>
          <w:sz w:val="20"/>
          <w:lang w:eastAsia="ar-SA"/>
        </w:rPr>
        <w:t>dokumentacji powykonawczej</w:t>
      </w:r>
      <w:r w:rsidRPr="006171F2">
        <w:rPr>
          <w:rFonts w:ascii="Arial" w:hAnsi="Arial" w:cs="Arial"/>
          <w:sz w:val="20"/>
        </w:rPr>
        <w:t>;</w:t>
      </w:r>
    </w:p>
    <w:p w14:paraId="0281AA3C"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wykorzystywania Dzieła lub jego części przy prowadzeniu przez Zamawiającego wszelkich postępowań ofertowych o udzielenie zamówienia;</w:t>
      </w:r>
    </w:p>
    <w:p w14:paraId="436C755F"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realizacji, na podstawie Dzieła, elementów wizualizacji, w tym zlecania wykonania wizualizacji przez osoby trzecie;</w:t>
      </w:r>
    </w:p>
    <w:p w14:paraId="32DF927C"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prawo do modyfikacji;</w:t>
      </w:r>
    </w:p>
    <w:p w14:paraId="460368C7"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p>
    <w:p w14:paraId="0BD769F2" w14:textId="77777777" w:rsidR="001F7A24" w:rsidRPr="006171F2" w:rsidRDefault="001F7A24" w:rsidP="001826BF">
      <w:pPr>
        <w:pStyle w:val="Tekstpodstawowywcity2"/>
        <w:numPr>
          <w:ilvl w:val="1"/>
          <w:numId w:val="19"/>
        </w:numPr>
        <w:spacing w:after="0" w:line="240" w:lineRule="auto"/>
        <w:ind w:left="850" w:hanging="425"/>
        <w:jc w:val="both"/>
        <w:rPr>
          <w:rFonts w:ascii="Arial" w:hAnsi="Arial" w:cs="Arial"/>
          <w:sz w:val="20"/>
          <w:szCs w:val="24"/>
        </w:rPr>
      </w:pPr>
      <w:r w:rsidRPr="006171F2">
        <w:rPr>
          <w:rFonts w:ascii="Arial" w:hAnsi="Arial" w:cs="Arial"/>
          <w:bCs/>
          <w:spacing w:val="-3"/>
          <w:sz w:val="20"/>
        </w:rPr>
        <w:t>prawo włączania i wykorzystywania przedmiotowego Dzieła w ramach dowolnych utworów i innych dóbr (m.in. dowolnych programów komputerowych, utworów audiowizualnych, stron WWW, baz danych)</w:t>
      </w:r>
      <w:r w:rsidRPr="006171F2">
        <w:rPr>
          <w:rFonts w:ascii="Arial" w:hAnsi="Arial" w:cs="Arial"/>
          <w:sz w:val="20"/>
        </w:rPr>
        <w:t xml:space="preserve">. </w:t>
      </w:r>
    </w:p>
    <w:p w14:paraId="62081F9C" w14:textId="77777777" w:rsidR="001F7A24" w:rsidRPr="006171F2" w:rsidRDefault="001F7A24" w:rsidP="001F7A24">
      <w:pPr>
        <w:ind w:left="426" w:hanging="426"/>
        <w:jc w:val="both"/>
        <w:rPr>
          <w:rFonts w:ascii="Arial" w:hAnsi="Arial" w:cs="Arial"/>
          <w:color w:val="000000"/>
          <w:sz w:val="20"/>
        </w:rPr>
      </w:pPr>
      <w:r w:rsidRPr="006171F2">
        <w:rPr>
          <w:rFonts w:ascii="Arial" w:hAnsi="Arial" w:cs="Arial"/>
          <w:sz w:val="20"/>
        </w:rPr>
        <w:t xml:space="preserve">4.  </w:t>
      </w:r>
      <w:r w:rsidRPr="006171F2">
        <w:rPr>
          <w:rFonts w:ascii="Arial" w:hAnsi="Arial" w:cs="Arial"/>
          <w:color w:val="000000"/>
          <w:sz w:val="20"/>
        </w:rPr>
        <w:t xml:space="preserve">Wykonawca, wraz z przeniesieniem autorskich praw majątkowych udziela ORLEN OIL nieodwołalnego zezwolenia na wykonywanie zależnego prawa autorskiego – zezwala ORLEN OIL na dokonywanie opracowań i zmian Dzieła, na korzystanie z opracowań Dzieła i ich przeróbek oraz na rozporządzanie tymi opracowaniami wraz z przeróbkami, a także przenosi na ORLEN OIL prawo do udzielania dalszych zezwoleń na korzystanie i rozporządzanie Dziełami zależnymi, na polach eksploatacji wskazanych w ust. 3, w ramach zapłaty wynagrodzenia, o którym mowa w § … ust. 1 Umowy. </w:t>
      </w:r>
    </w:p>
    <w:p w14:paraId="6CB19470" w14:textId="77777777" w:rsidR="001F7A24" w:rsidRPr="006171F2" w:rsidRDefault="001F7A24" w:rsidP="001F7A24">
      <w:pPr>
        <w:tabs>
          <w:tab w:val="left" w:pos="1418"/>
        </w:tabs>
        <w:ind w:left="425" w:hanging="425"/>
        <w:jc w:val="both"/>
        <w:rPr>
          <w:rFonts w:ascii="Arial" w:hAnsi="Arial" w:cs="Arial"/>
          <w:spacing w:val="-3"/>
          <w:sz w:val="20"/>
        </w:rPr>
      </w:pPr>
      <w:r w:rsidRPr="006171F2">
        <w:rPr>
          <w:rFonts w:ascii="Arial" w:hAnsi="Arial" w:cs="Arial"/>
          <w:bCs/>
          <w:spacing w:val="-3"/>
          <w:sz w:val="20"/>
        </w:rPr>
        <w:t>5.</w:t>
      </w:r>
      <w:r w:rsidRPr="006171F2">
        <w:rPr>
          <w:rFonts w:ascii="Arial" w:hAnsi="Arial" w:cs="Arial"/>
          <w:spacing w:val="-3"/>
          <w:sz w:val="20"/>
        </w:rPr>
        <w:tab/>
        <w:t>W przypadku zaistnienia konieczności rozszerzenia zakresu eksploatacji Dzieła o pola niewymienione powyżej lub nieznane w chwili zawarcia niniejszej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739874AF" w14:textId="77777777" w:rsidR="001F7A24" w:rsidRPr="006171F2" w:rsidRDefault="001F7A24" w:rsidP="001F7A24">
      <w:pPr>
        <w:tabs>
          <w:tab w:val="left" w:pos="1418"/>
        </w:tabs>
        <w:ind w:left="425" w:hanging="425"/>
        <w:jc w:val="both"/>
        <w:rPr>
          <w:rFonts w:ascii="Arial" w:hAnsi="Arial" w:cs="Arial"/>
          <w:bCs/>
          <w:spacing w:val="-3"/>
          <w:sz w:val="20"/>
        </w:rPr>
      </w:pPr>
      <w:r w:rsidRPr="006171F2">
        <w:rPr>
          <w:rFonts w:ascii="Arial" w:hAnsi="Arial" w:cs="Arial"/>
          <w:bCs/>
          <w:spacing w:val="-3"/>
          <w:sz w:val="20"/>
        </w:rPr>
        <w:t>6.</w:t>
      </w:r>
      <w:r w:rsidRPr="006171F2">
        <w:rPr>
          <w:rFonts w:ascii="Arial" w:hAnsi="Arial" w:cs="Arial"/>
          <w:bCs/>
          <w:spacing w:val="-3"/>
          <w:sz w:val="20"/>
        </w:rPr>
        <w:tab/>
        <w:t>Przeniesienie praw, o których mowa w ust. 3 i 4, nie jest ograniczone ani czasowo, ani terytorialnie.</w:t>
      </w:r>
    </w:p>
    <w:p w14:paraId="3AC16246" w14:textId="77777777" w:rsidR="001F7A24" w:rsidRPr="006171F2" w:rsidRDefault="001F7A24" w:rsidP="001F7A24">
      <w:pPr>
        <w:ind w:left="425" w:hanging="425"/>
        <w:jc w:val="both"/>
        <w:rPr>
          <w:rFonts w:ascii="Arial" w:hAnsi="Arial"/>
          <w:bCs/>
          <w:sz w:val="20"/>
        </w:rPr>
      </w:pPr>
      <w:r w:rsidRPr="006171F2">
        <w:rPr>
          <w:rFonts w:ascii="Arial" w:hAnsi="Arial" w:cs="Arial"/>
          <w:bCs/>
          <w:spacing w:val="-3"/>
          <w:sz w:val="20"/>
        </w:rPr>
        <w:t>7.</w:t>
      </w:r>
      <w:r w:rsidRPr="006171F2">
        <w:rPr>
          <w:rFonts w:ascii="Arial" w:hAnsi="Arial" w:cs="Arial"/>
          <w:bCs/>
          <w:spacing w:val="-3"/>
          <w:sz w:val="20"/>
        </w:rPr>
        <w:tab/>
        <w:t xml:space="preserve">Wykonawca upoważnia Zamawiającego do wykonywania w imieniu autora Dzieła - jego autorskich praw osobistych, a w szczególności do: a) decydowania o nienaruszalności treści i formy Dzieła </w:t>
      </w:r>
      <w:r w:rsidRPr="006171F2">
        <w:rPr>
          <w:rFonts w:ascii="Arial" w:hAnsi="Arial"/>
          <w:bCs/>
          <w:sz w:val="20"/>
        </w:rPr>
        <w:t>oraz jego rzetelnego wykorzystania</w:t>
      </w:r>
      <w:r w:rsidRPr="006171F2">
        <w:rPr>
          <w:rFonts w:ascii="Arial" w:hAnsi="Arial" w:cs="Arial"/>
          <w:bCs/>
          <w:spacing w:val="-3"/>
          <w:sz w:val="20"/>
        </w:rPr>
        <w:t xml:space="preserve">, b) decydowania o pierwszym udostępnieniu dzieła publiczności, c) decydowania o nadzorze nad sposobem korzystania z Dzieła, </w:t>
      </w:r>
      <w:r w:rsidRPr="006171F2">
        <w:rPr>
          <w:rFonts w:ascii="Arial" w:hAnsi="Arial"/>
          <w:bCs/>
          <w:sz w:val="20"/>
        </w:rPr>
        <w:t xml:space="preserve">d)  </w:t>
      </w:r>
      <w:r w:rsidRPr="006171F2">
        <w:rPr>
          <w:rFonts w:ascii="Arial" w:hAnsi="Arial" w:cs="Arial"/>
          <w:bCs/>
          <w:sz w:val="20"/>
        </w:rPr>
        <w:t>decydowania o oznaczeniu Dzieła nazwiskiem lub pseudonimem autora albo do udostępniania go anonimowo. Upoważnienie obejmuje uprawnienie Zamawiającego do przeniesienia upoważnienia do wykonywania w imieniu autora/ów Dzieła ich autorskich praw osobistych na rzecz podmiotu trzeciego w zakresie w jakim zostało ono udzielone na rzecz Zamawiającego.</w:t>
      </w:r>
    </w:p>
    <w:p w14:paraId="27E3E548" w14:textId="77777777" w:rsidR="001F7A24" w:rsidRPr="006171F2" w:rsidRDefault="001F7A24" w:rsidP="001F7A24">
      <w:pPr>
        <w:tabs>
          <w:tab w:val="left" w:pos="1418"/>
        </w:tabs>
        <w:ind w:left="425" w:hanging="425"/>
        <w:jc w:val="both"/>
        <w:rPr>
          <w:rFonts w:ascii="Arial" w:hAnsi="Arial" w:cs="Arial"/>
          <w:bCs/>
          <w:spacing w:val="-3"/>
          <w:sz w:val="20"/>
        </w:rPr>
      </w:pPr>
      <w:r w:rsidRPr="006171F2">
        <w:rPr>
          <w:rFonts w:ascii="Arial" w:hAnsi="Arial" w:cs="Arial"/>
          <w:bCs/>
          <w:spacing w:val="-3"/>
          <w:sz w:val="20"/>
        </w:rPr>
        <w:t>8.</w:t>
      </w:r>
      <w:r w:rsidRPr="006171F2">
        <w:rPr>
          <w:rFonts w:ascii="Arial" w:hAnsi="Arial" w:cs="Arial"/>
          <w:bCs/>
          <w:spacing w:val="-3"/>
          <w:sz w:val="20"/>
        </w:rPr>
        <w:tab/>
        <w:t>Z chwilą dostarczenia Zamawiającemu Dzieła, Wykonawca przenosi na Zamawiającego własność egzemplarzy (nośników materialnych), na których utrwalono to Dzieło.</w:t>
      </w:r>
    </w:p>
    <w:p w14:paraId="6CDFCA6E" w14:textId="77777777" w:rsidR="001F7A24" w:rsidRPr="006171F2" w:rsidRDefault="001F7A24" w:rsidP="001F7A24">
      <w:pPr>
        <w:tabs>
          <w:tab w:val="left" w:pos="1418"/>
        </w:tabs>
        <w:ind w:left="425" w:hanging="425"/>
        <w:jc w:val="both"/>
        <w:rPr>
          <w:rFonts w:ascii="Arial" w:hAnsi="Arial" w:cs="Arial"/>
          <w:bCs/>
          <w:spacing w:val="-3"/>
          <w:sz w:val="20"/>
        </w:rPr>
      </w:pPr>
      <w:r w:rsidRPr="006171F2">
        <w:rPr>
          <w:rFonts w:ascii="Arial" w:hAnsi="Arial" w:cs="Arial"/>
          <w:bCs/>
          <w:spacing w:val="-3"/>
          <w:sz w:val="20"/>
        </w:rPr>
        <w:t>9.</w:t>
      </w:r>
      <w:r w:rsidRPr="006171F2">
        <w:rPr>
          <w:rFonts w:ascii="Arial" w:hAnsi="Arial" w:cs="Arial"/>
          <w:bCs/>
          <w:spacing w:val="-3"/>
          <w:sz w:val="20"/>
        </w:rPr>
        <w:tab/>
        <w:t>Zamawiający ma prawo dokonywania zmian Dzieła w całości lub w części, w szczególności wynikających z opracowania redakcyjnego, wymagań organów administracyjnych lub potrzeb konstrukcyjnych.</w:t>
      </w:r>
    </w:p>
    <w:p w14:paraId="6065BE8B" w14:textId="77777777" w:rsidR="001F7A24" w:rsidRPr="006171F2" w:rsidRDefault="001F7A24" w:rsidP="001F7A24">
      <w:pPr>
        <w:tabs>
          <w:tab w:val="left" w:pos="1418"/>
        </w:tabs>
        <w:ind w:left="425" w:hanging="425"/>
        <w:jc w:val="both"/>
        <w:rPr>
          <w:rFonts w:ascii="Arial" w:hAnsi="Arial" w:cs="Arial"/>
          <w:bCs/>
          <w:spacing w:val="-3"/>
          <w:sz w:val="20"/>
        </w:rPr>
      </w:pPr>
      <w:r w:rsidRPr="006171F2">
        <w:rPr>
          <w:rFonts w:ascii="Arial" w:hAnsi="Arial" w:cs="Arial"/>
          <w:bCs/>
          <w:spacing w:val="-3"/>
          <w:sz w:val="20"/>
        </w:rPr>
        <w:lastRenderedPageBreak/>
        <w:t>10.</w:t>
      </w:r>
      <w:r w:rsidRPr="006171F2">
        <w:rPr>
          <w:rFonts w:ascii="Arial" w:hAnsi="Arial" w:cs="Arial"/>
          <w:bCs/>
          <w:spacing w:val="-3"/>
          <w:sz w:val="20"/>
        </w:rPr>
        <w:tab/>
        <w:t>Wykonawca wyraża niniejszym nieodwołalną zgodę na dokonanie przez Zamawiającego wszelkich zmian i modyfikacji Dzieła oraz na dokonanie przez Zamawiającego wszelkich zmian układu objętego dokumentacją projektową i w tym zakresie zobowiązuje się nie korzystać z przysługujących mu autorskich praw osobistych do Dzieła, w szczególności prawa do nienaruszalności treści i formy Dzieła oraz jego rzetelnego wykorzystania oraz prawa nadzoru nad korzystaniem z Dzieła.</w:t>
      </w:r>
    </w:p>
    <w:p w14:paraId="3A4BB995" w14:textId="77777777" w:rsidR="001F7A24" w:rsidRPr="006171F2" w:rsidRDefault="001F7A24" w:rsidP="001F7A24">
      <w:pPr>
        <w:tabs>
          <w:tab w:val="left" w:pos="1418"/>
        </w:tabs>
        <w:ind w:left="425" w:hanging="425"/>
        <w:jc w:val="both"/>
        <w:rPr>
          <w:rFonts w:ascii="Arial" w:hAnsi="Arial" w:cs="Arial"/>
          <w:bCs/>
          <w:spacing w:val="-3"/>
          <w:sz w:val="20"/>
        </w:rPr>
      </w:pPr>
      <w:r w:rsidRPr="006171F2">
        <w:rPr>
          <w:rFonts w:ascii="Arial" w:hAnsi="Arial" w:cs="Arial"/>
          <w:bCs/>
          <w:spacing w:val="-3"/>
          <w:sz w:val="20"/>
        </w:rPr>
        <w:t>11.</w:t>
      </w:r>
      <w:r w:rsidRPr="006171F2">
        <w:rPr>
          <w:rFonts w:ascii="Arial" w:hAnsi="Arial" w:cs="Arial"/>
          <w:bCs/>
          <w:spacing w:val="-3"/>
          <w:sz w:val="20"/>
        </w:rPr>
        <w:tab/>
        <w:t>Zamawiający może rozpowszechniać i publikować materiały lub wydawać oświadczenia związane z Dziełem bez wskazywania w tych materiałach i oświadczeniach autorów dokumentacji projektowej.</w:t>
      </w:r>
    </w:p>
    <w:p w14:paraId="061B4FDD" w14:textId="77777777" w:rsidR="001F7A24" w:rsidRPr="006171F2" w:rsidRDefault="001F7A24" w:rsidP="001F7A24">
      <w:pPr>
        <w:tabs>
          <w:tab w:val="left" w:pos="1418"/>
        </w:tabs>
        <w:ind w:left="425" w:hanging="425"/>
        <w:jc w:val="both"/>
        <w:rPr>
          <w:rFonts w:ascii="Arial" w:hAnsi="Arial" w:cs="Arial"/>
          <w:bCs/>
          <w:spacing w:val="-3"/>
          <w:sz w:val="20"/>
        </w:rPr>
      </w:pPr>
      <w:r w:rsidRPr="006171F2">
        <w:rPr>
          <w:rFonts w:ascii="Arial" w:hAnsi="Arial" w:cs="Arial"/>
          <w:bCs/>
          <w:spacing w:val="-3"/>
          <w:sz w:val="20"/>
        </w:rPr>
        <w:t>12.</w:t>
      </w:r>
      <w:r w:rsidRPr="006171F2">
        <w:rPr>
          <w:rFonts w:ascii="Arial" w:hAnsi="Arial" w:cs="Arial"/>
          <w:bCs/>
          <w:spacing w:val="-3"/>
          <w:sz w:val="20"/>
        </w:rPr>
        <w:tab/>
        <w:t>Wykonawca wyraża niniejszym nieodwołalną zgodę na wykorzystywanie zdjęć oraz wszelkich innych form zapisu lub wizualizacji całości lub części wykonanych na podstawie Dzieła obiektów,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w:t>
      </w:r>
    </w:p>
    <w:p w14:paraId="60D396BE" w14:textId="77777777" w:rsidR="001F7A24" w:rsidRPr="006171F2" w:rsidRDefault="001F7A24" w:rsidP="001F7A24">
      <w:pPr>
        <w:tabs>
          <w:tab w:val="left" w:pos="1418"/>
        </w:tabs>
        <w:ind w:left="425" w:hanging="425"/>
        <w:jc w:val="both"/>
        <w:rPr>
          <w:rFonts w:ascii="Arial" w:hAnsi="Arial" w:cs="Arial"/>
          <w:bCs/>
          <w:spacing w:val="-3"/>
          <w:sz w:val="20"/>
        </w:rPr>
      </w:pPr>
      <w:r w:rsidRPr="006171F2">
        <w:rPr>
          <w:rFonts w:ascii="Arial" w:hAnsi="Arial" w:cs="Arial"/>
          <w:bCs/>
          <w:spacing w:val="-3"/>
          <w:sz w:val="20"/>
          <w:shd w:val="clear" w:color="auto" w:fill="FFFFFF"/>
        </w:rPr>
        <w:t>13.</w:t>
      </w:r>
      <w:r w:rsidRPr="006171F2">
        <w:rPr>
          <w:rFonts w:ascii="Arial" w:hAnsi="Arial" w:cs="Arial"/>
          <w:bCs/>
          <w:spacing w:val="-3"/>
          <w:sz w:val="20"/>
          <w:shd w:val="clear" w:color="auto" w:fill="FFFFFF"/>
        </w:rPr>
        <w:tab/>
      </w:r>
      <w:r w:rsidRPr="006171F2">
        <w:rPr>
          <w:rFonts w:ascii="Arial" w:hAnsi="Arial" w:cs="Arial"/>
          <w:bCs/>
          <w:spacing w:val="-3"/>
          <w:sz w:val="20"/>
        </w:rPr>
        <w:t>Zamawiający ma prawo do korzystania z fragmentów Dzieła i rozporządzania nimi w zakresie pól eksploatacyjnych określonych ust. 3.</w:t>
      </w:r>
    </w:p>
    <w:p w14:paraId="304ADF7A" w14:textId="77777777" w:rsidR="001F7A24" w:rsidRPr="006171F2" w:rsidRDefault="001F7A24" w:rsidP="001F7A24">
      <w:pPr>
        <w:ind w:left="425" w:hanging="425"/>
        <w:jc w:val="both"/>
        <w:rPr>
          <w:rFonts w:ascii="Arial" w:hAnsi="Arial" w:cs="Arial"/>
          <w:bCs/>
          <w:spacing w:val="-3"/>
          <w:sz w:val="20"/>
        </w:rPr>
      </w:pPr>
      <w:r w:rsidRPr="006171F2">
        <w:rPr>
          <w:rFonts w:ascii="Arial" w:hAnsi="Arial" w:cs="Arial"/>
          <w:bCs/>
          <w:spacing w:val="-3"/>
          <w:sz w:val="20"/>
        </w:rPr>
        <w:t>15.</w:t>
      </w:r>
      <w:r w:rsidRPr="006171F2">
        <w:rPr>
          <w:rFonts w:ascii="Arial" w:hAnsi="Arial" w:cs="Arial"/>
          <w:bCs/>
          <w:spacing w:val="-3"/>
          <w:sz w:val="20"/>
        </w:rPr>
        <w:tab/>
        <w:t xml:space="preserve">Wykonawca </w:t>
      </w:r>
      <w:r w:rsidRPr="006171F2">
        <w:rPr>
          <w:rFonts w:ascii="Arial" w:hAnsi="Arial"/>
          <w:bCs/>
          <w:sz w:val="20"/>
        </w:rPr>
        <w:t xml:space="preserve">zobowiązuje się, iż po dniu o którym mowa w ust. 3 </w:t>
      </w:r>
      <w:r w:rsidRPr="006171F2">
        <w:rPr>
          <w:rFonts w:ascii="Arial" w:hAnsi="Arial" w:cs="Arial"/>
          <w:bCs/>
          <w:spacing w:val="-3"/>
          <w:sz w:val="20"/>
        </w:rPr>
        <w:t>nie będzie korzystał w jakikolwiek sposób z Dzieła, w szczególności Wykonawca nie będzie tworzył ani zezwalał na rozpowszechnianie utworów zależnych.</w:t>
      </w:r>
    </w:p>
    <w:p w14:paraId="436C06BD" w14:textId="77777777" w:rsidR="001F7A24" w:rsidRPr="006171F2" w:rsidRDefault="001F7A24" w:rsidP="001F7A24">
      <w:pPr>
        <w:ind w:left="425" w:hanging="425"/>
        <w:jc w:val="both"/>
        <w:rPr>
          <w:rFonts w:ascii="Arial" w:hAnsi="Arial" w:cs="Arial"/>
          <w:bCs/>
          <w:spacing w:val="-3"/>
          <w:sz w:val="20"/>
        </w:rPr>
      </w:pPr>
      <w:r w:rsidRPr="006171F2">
        <w:rPr>
          <w:rFonts w:ascii="Arial" w:hAnsi="Arial" w:cs="Arial"/>
          <w:bCs/>
          <w:sz w:val="20"/>
        </w:rPr>
        <w:t>16.  Strony zgodnie wyłączają stosowanie art. 55 ust. 3 Prawa Autorskiego.</w:t>
      </w:r>
    </w:p>
    <w:p w14:paraId="224B5C13" w14:textId="77777777" w:rsidR="001F7A24" w:rsidRPr="006171F2" w:rsidRDefault="001F7A24" w:rsidP="001F7A24">
      <w:pPr>
        <w:ind w:left="425" w:hanging="425"/>
        <w:jc w:val="both"/>
        <w:rPr>
          <w:rFonts w:ascii="Arial" w:hAnsi="Arial" w:cs="Arial"/>
          <w:bCs/>
          <w:spacing w:val="-3"/>
          <w:sz w:val="20"/>
        </w:rPr>
      </w:pPr>
      <w:r w:rsidRPr="006171F2">
        <w:rPr>
          <w:rFonts w:ascii="Arial" w:hAnsi="Arial" w:cs="Arial"/>
          <w:bCs/>
          <w:spacing w:val="-3"/>
          <w:sz w:val="20"/>
        </w:rPr>
        <w:t>17.  W przypadku, gdy Wykonawca powierza wykonanie jakichkolwiek czynności związanych z realizacją Umowy osobom trzecim lub posługuje się takimi osobami przy jej realizacji, jest on zobowiązany zagwarantować w umowach z tymi osobami nabycie praw oraz dopełnienie wszelkich innych zobowiązań zapewniających wykonanie przez Wykonawcę obowiązków określonych w niniejszym paragrafie.</w:t>
      </w:r>
    </w:p>
    <w:p w14:paraId="40180F75" w14:textId="77777777" w:rsidR="001F7A24" w:rsidRPr="006171F2" w:rsidRDefault="001F7A24" w:rsidP="001F7A24">
      <w:pPr>
        <w:ind w:left="425" w:hanging="425"/>
        <w:jc w:val="both"/>
        <w:rPr>
          <w:rFonts w:ascii="Arial" w:hAnsi="Arial" w:cs="Arial"/>
          <w:sz w:val="20"/>
        </w:rPr>
      </w:pPr>
      <w:r w:rsidRPr="006171F2">
        <w:rPr>
          <w:rFonts w:ascii="Arial" w:hAnsi="Arial" w:cs="Arial"/>
          <w:sz w:val="20"/>
        </w:rPr>
        <w:t>18.   Niezależnie od postanowień ustępów poprzedzających, Wykonawca zezwala Zamawiającemu na korzystanie z wiedzy technicznej, organizacyjnej, know-how i innej, zawartej w przekazanych Utworach, w szczególności zawartej w przekazanej Dokumentacji. W takich wypadkach Wykonawcy nie będzie przysługiwało żadne dodatkowe wynagrodzenie.</w:t>
      </w:r>
    </w:p>
    <w:p w14:paraId="37E8FE57" w14:textId="77777777" w:rsidR="001F7A24" w:rsidRPr="006171F2" w:rsidRDefault="001F7A24" w:rsidP="001826BF">
      <w:pPr>
        <w:pStyle w:val="Akapitzlist"/>
        <w:numPr>
          <w:ilvl w:val="0"/>
          <w:numId w:val="32"/>
        </w:numPr>
        <w:ind w:left="426" w:hanging="426"/>
        <w:contextualSpacing w:val="0"/>
        <w:jc w:val="both"/>
        <w:rPr>
          <w:rFonts w:ascii="Arial" w:hAnsi="Arial" w:cs="Arial"/>
          <w:color w:val="000000"/>
          <w:sz w:val="20"/>
        </w:rPr>
      </w:pPr>
      <w:r w:rsidRPr="006171F2">
        <w:rPr>
          <w:rFonts w:ascii="Arial" w:hAnsi="Arial" w:cs="Arial"/>
          <w:color w:val="000000"/>
          <w:sz w:val="20"/>
        </w:rPr>
        <w:t>Wykonawca zwalnia ORLEN OIL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ORLEN OIL wszystkie koszty poniesione w związku ze zdarzeniami, o których mowa w niniejszym ustępie. Jeżeli wobec lub przeciwko ORLEN OIL zostanie podniesione jakiekolwiek roszczenie lub złożony zostanie pozew na podstawie przesłanek, o których mowa w niniejszym paragrafie, Wykonawca zostanie o tym fakcie niezwłocznie powiadomiony i będzie uprawniona do przeprowadzenia, na własny koszt, wszelkich negocjacji mających na celu zawarcie ugody w powyższym zakresie oraz wszelkich postępowań sądowych, które mogą być wszczęte w związku z powyższym.</w:t>
      </w:r>
    </w:p>
    <w:p w14:paraId="18121CE6" w14:textId="5FDBD2FC" w:rsidR="001F7A24" w:rsidRPr="006171F2" w:rsidRDefault="001F7A24" w:rsidP="001826BF">
      <w:pPr>
        <w:pStyle w:val="Akapitzlist"/>
        <w:numPr>
          <w:ilvl w:val="0"/>
          <w:numId w:val="32"/>
        </w:numPr>
        <w:ind w:left="426" w:hanging="426"/>
        <w:contextualSpacing w:val="0"/>
        <w:jc w:val="both"/>
        <w:rPr>
          <w:rFonts w:ascii="Arial" w:hAnsi="Arial" w:cs="Arial"/>
          <w:color w:val="000000"/>
          <w:sz w:val="20"/>
        </w:rPr>
      </w:pPr>
      <w:r w:rsidRPr="006171F2">
        <w:rPr>
          <w:rFonts w:ascii="Arial" w:hAnsi="Arial" w:cs="Arial"/>
          <w:color w:val="000000"/>
          <w:sz w:val="20"/>
        </w:rPr>
        <w:t xml:space="preserve">Z dniem, o którym mowa w ust. 3 Wykonawca w ramach w ramach wynagrodzenia, o którym mowa w  § </w:t>
      </w:r>
      <w:r w:rsidR="000F5036">
        <w:rPr>
          <w:rFonts w:ascii="Arial" w:hAnsi="Arial" w:cs="Arial"/>
          <w:color w:val="000000"/>
          <w:sz w:val="20"/>
        </w:rPr>
        <w:t>4</w:t>
      </w:r>
      <w:r w:rsidRPr="006171F2">
        <w:rPr>
          <w:rFonts w:ascii="Arial" w:hAnsi="Arial" w:cs="Arial"/>
          <w:color w:val="000000"/>
          <w:sz w:val="20"/>
        </w:rPr>
        <w:t xml:space="preserve"> ust. 1 Umowy, automatycznie, bez konieczności składania dodatkowych oświadczeń, w tym oświadczenia Zamawiającego o przyjęciu, przenosi na rzecz Zamawiającego własność egzemplarza/egzemplarzy, na którym/których utrwalone zostały Utwory, w formie papierowej, elektronicznej lub innej (na dowolnym nośniku jednokrotnego zapisu typu CD, DVD, pendrive).</w:t>
      </w:r>
    </w:p>
    <w:p w14:paraId="7394C0AC" w14:textId="77777777" w:rsidR="001F7A24" w:rsidRPr="006171F2" w:rsidRDefault="001F7A24" w:rsidP="001826BF">
      <w:pPr>
        <w:pStyle w:val="Akapitzlist"/>
        <w:numPr>
          <w:ilvl w:val="0"/>
          <w:numId w:val="32"/>
        </w:numPr>
        <w:ind w:left="426" w:hanging="426"/>
        <w:contextualSpacing w:val="0"/>
        <w:jc w:val="both"/>
        <w:rPr>
          <w:rFonts w:ascii="Arial" w:hAnsi="Arial" w:cs="Arial"/>
          <w:color w:val="000000"/>
          <w:sz w:val="20"/>
        </w:rPr>
      </w:pPr>
      <w:r w:rsidRPr="006171F2">
        <w:rPr>
          <w:rFonts w:ascii="Arial" w:hAnsi="Arial" w:cs="Arial"/>
          <w:color w:val="000000"/>
          <w:sz w:val="20"/>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4E70F067" w14:textId="77777777" w:rsidR="001F7A24" w:rsidRPr="006171F2" w:rsidRDefault="001F7A24" w:rsidP="001826BF">
      <w:pPr>
        <w:pStyle w:val="Akapitzlist"/>
        <w:numPr>
          <w:ilvl w:val="0"/>
          <w:numId w:val="32"/>
        </w:numPr>
        <w:ind w:left="426" w:hanging="426"/>
        <w:contextualSpacing w:val="0"/>
        <w:jc w:val="both"/>
        <w:rPr>
          <w:rFonts w:ascii="Arial" w:hAnsi="Arial" w:cs="Arial"/>
          <w:color w:val="000000"/>
          <w:sz w:val="20"/>
        </w:rPr>
      </w:pPr>
      <w:r w:rsidRPr="006171F2">
        <w:rPr>
          <w:rFonts w:ascii="Arial" w:hAnsi="Arial" w:cs="Arial"/>
          <w:color w:val="000000"/>
          <w:sz w:val="20"/>
        </w:rPr>
        <w:t>W wypadku skierowania przez osoby trzecie wobec Zamawiającego roszczeń związanych z naruszeniem praw autorskich do Utworów, które zgodnie z postanowieniami niniejszej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4A310BE1" w14:textId="78D64062" w:rsidR="001F7A24" w:rsidRPr="006171F2" w:rsidRDefault="001F7A24" w:rsidP="001826BF">
      <w:pPr>
        <w:pStyle w:val="Akapitzlist"/>
        <w:numPr>
          <w:ilvl w:val="0"/>
          <w:numId w:val="32"/>
        </w:numPr>
        <w:ind w:left="426" w:hanging="426"/>
        <w:contextualSpacing w:val="0"/>
        <w:jc w:val="both"/>
        <w:rPr>
          <w:rFonts w:ascii="Arial" w:hAnsi="Arial" w:cs="Arial"/>
          <w:color w:val="000000"/>
          <w:sz w:val="20"/>
        </w:rPr>
      </w:pPr>
      <w:r w:rsidRPr="006171F2">
        <w:rPr>
          <w:rFonts w:ascii="Arial" w:hAnsi="Arial" w:cs="Arial"/>
          <w:color w:val="000000"/>
          <w:sz w:val="20"/>
        </w:rPr>
        <w:t>W przypadku zaistnienia sytuacji, o której mowa w ust. poprzedzającym, Wykonawca zobowiązuje się podjąć na własny koszt wszelkie niezbędne czynności, aby usunąć wady prawne Utworów tak, by Zamawiający mógł z nich korzystać zgodnie z postanowieniami niniejszej Umowy.</w:t>
      </w:r>
    </w:p>
    <w:p w14:paraId="40F3F9C4" w14:textId="42AB73B9" w:rsidR="00EE1A13" w:rsidRPr="006171F2" w:rsidRDefault="00EE1A13" w:rsidP="00BB5E9C">
      <w:pPr>
        <w:ind w:left="425" w:hanging="425"/>
        <w:jc w:val="both"/>
        <w:rPr>
          <w:rFonts w:ascii="Arial" w:hAnsi="Arial" w:cs="Arial"/>
          <w:bCs/>
          <w:spacing w:val="-3"/>
          <w:sz w:val="20"/>
        </w:rPr>
      </w:pPr>
    </w:p>
    <w:p w14:paraId="3A5E2E25" w14:textId="77777777" w:rsidR="00921857" w:rsidRPr="006171F2" w:rsidRDefault="00921857" w:rsidP="00921857"/>
    <w:p w14:paraId="3A5E2E26" w14:textId="77777777" w:rsidR="00A731F7" w:rsidRPr="006171F2" w:rsidRDefault="009E79DA" w:rsidP="00A550B8">
      <w:pPr>
        <w:pStyle w:val="Nagwek1"/>
        <w:spacing w:before="0" w:after="0"/>
        <w:rPr>
          <w:rFonts w:ascii="Arial" w:hAnsi="Arial" w:cs="Arial"/>
          <w:iCs/>
          <w:u w:val="none"/>
        </w:rPr>
      </w:pPr>
      <w:r w:rsidRPr="006171F2">
        <w:rPr>
          <w:rFonts w:ascii="Arial" w:hAnsi="Arial" w:cs="Arial"/>
          <w:iCs/>
          <w:u w:val="none"/>
        </w:rPr>
        <w:lastRenderedPageBreak/>
        <w:t xml:space="preserve">§ </w:t>
      </w:r>
      <w:r w:rsidR="00921857" w:rsidRPr="006171F2">
        <w:rPr>
          <w:rFonts w:ascii="Arial" w:hAnsi="Arial" w:cs="Arial"/>
          <w:iCs/>
          <w:u w:val="none"/>
        </w:rPr>
        <w:t>8</w:t>
      </w:r>
      <w:r w:rsidR="00A8289A" w:rsidRPr="006171F2">
        <w:rPr>
          <w:rFonts w:ascii="Arial" w:hAnsi="Arial" w:cs="Arial"/>
          <w:iCs/>
          <w:u w:val="none"/>
        </w:rPr>
        <w:t>.</w:t>
      </w:r>
    </w:p>
    <w:p w14:paraId="3A5E2E28" w14:textId="53DA962B" w:rsidR="00A731F7" w:rsidRPr="006171F2" w:rsidRDefault="00A8289A" w:rsidP="008F4F9F">
      <w:pPr>
        <w:pStyle w:val="Nagwek2"/>
        <w:jc w:val="center"/>
        <w:rPr>
          <w:rFonts w:ascii="Arial" w:hAnsi="Arial" w:cs="Arial"/>
          <w:b/>
          <w:sz w:val="20"/>
          <w:szCs w:val="20"/>
        </w:rPr>
      </w:pPr>
      <w:r w:rsidRPr="006171F2">
        <w:rPr>
          <w:rFonts w:ascii="Arial" w:hAnsi="Arial" w:cs="Arial"/>
          <w:b/>
          <w:sz w:val="20"/>
          <w:szCs w:val="20"/>
        </w:rPr>
        <w:t>OKRES</w:t>
      </w:r>
      <w:r w:rsidR="00A731F7" w:rsidRPr="006171F2">
        <w:rPr>
          <w:rFonts w:ascii="Arial" w:hAnsi="Arial" w:cs="Arial"/>
          <w:b/>
          <w:sz w:val="20"/>
          <w:szCs w:val="20"/>
        </w:rPr>
        <w:t xml:space="preserve"> OBOWIĄZYWANIA</w:t>
      </w:r>
      <w:r w:rsidR="00307834" w:rsidRPr="006171F2">
        <w:rPr>
          <w:rFonts w:ascii="Arial" w:hAnsi="Arial" w:cs="Arial"/>
          <w:b/>
          <w:sz w:val="20"/>
          <w:szCs w:val="20"/>
        </w:rPr>
        <w:t>. ODST</w:t>
      </w:r>
      <w:r w:rsidR="00922611" w:rsidRPr="006171F2">
        <w:rPr>
          <w:rFonts w:ascii="Arial" w:hAnsi="Arial" w:cs="Arial"/>
          <w:b/>
          <w:sz w:val="20"/>
          <w:szCs w:val="20"/>
        </w:rPr>
        <w:t>Ą</w:t>
      </w:r>
      <w:r w:rsidR="00307834" w:rsidRPr="006171F2">
        <w:rPr>
          <w:rFonts w:ascii="Arial" w:hAnsi="Arial" w:cs="Arial"/>
          <w:b/>
          <w:sz w:val="20"/>
          <w:szCs w:val="20"/>
        </w:rPr>
        <w:t>PIENIE OD UMOWY</w:t>
      </w:r>
    </w:p>
    <w:p w14:paraId="4F560026" w14:textId="77777777" w:rsidR="00620056" w:rsidRPr="006171F2" w:rsidRDefault="00620056" w:rsidP="00620056">
      <w:pPr>
        <w:numPr>
          <w:ilvl w:val="0"/>
          <w:numId w:val="2"/>
        </w:numPr>
        <w:tabs>
          <w:tab w:val="left" w:pos="426"/>
        </w:tabs>
        <w:suppressAutoHyphens/>
        <w:jc w:val="both"/>
        <w:rPr>
          <w:rFonts w:ascii="Arial" w:hAnsi="Arial" w:cs="Arial"/>
          <w:sz w:val="20"/>
        </w:rPr>
      </w:pPr>
      <w:r w:rsidRPr="006171F2">
        <w:rPr>
          <w:rFonts w:ascii="Arial" w:hAnsi="Arial" w:cs="Arial"/>
          <w:sz w:val="20"/>
        </w:rPr>
        <w:t>Strony ustalają następujące terminy przekazania poszczególnych Etapów Prac:</w:t>
      </w:r>
    </w:p>
    <w:p w14:paraId="31508580" w14:textId="77777777" w:rsidR="00620056" w:rsidRPr="006171F2" w:rsidRDefault="00620056" w:rsidP="00620056">
      <w:pPr>
        <w:tabs>
          <w:tab w:val="left" w:pos="426"/>
        </w:tabs>
        <w:suppressAutoHyphens/>
        <w:ind w:left="567"/>
        <w:jc w:val="both"/>
        <w:rPr>
          <w:rFonts w:ascii="Arial" w:hAnsi="Arial" w:cs="Arial"/>
          <w:sz w:val="20"/>
        </w:rPr>
      </w:pPr>
      <w:r w:rsidRPr="006171F2">
        <w:rPr>
          <w:rFonts w:ascii="Arial" w:hAnsi="Arial" w:cs="Arial"/>
          <w:sz w:val="20"/>
        </w:rPr>
        <w:t>Etap I Prac w terminie do ……………..</w:t>
      </w:r>
    </w:p>
    <w:p w14:paraId="791E5537" w14:textId="77777777" w:rsidR="00620056" w:rsidRPr="006171F2" w:rsidRDefault="00620056" w:rsidP="00620056">
      <w:pPr>
        <w:tabs>
          <w:tab w:val="left" w:pos="426"/>
        </w:tabs>
        <w:suppressAutoHyphens/>
        <w:ind w:left="567"/>
        <w:jc w:val="both"/>
        <w:rPr>
          <w:rFonts w:ascii="Arial" w:hAnsi="Arial" w:cs="Arial"/>
          <w:sz w:val="20"/>
        </w:rPr>
      </w:pPr>
      <w:r w:rsidRPr="006171F2">
        <w:rPr>
          <w:rFonts w:ascii="Arial" w:hAnsi="Arial" w:cs="Arial"/>
          <w:sz w:val="20"/>
        </w:rPr>
        <w:t>Etap II Prac  w terminie do ……………….</w:t>
      </w:r>
    </w:p>
    <w:p w14:paraId="3A5E2E2A" w14:textId="4B812591" w:rsidR="00307834" w:rsidRPr="006171F2" w:rsidRDefault="00620056" w:rsidP="00620056">
      <w:pPr>
        <w:ind w:firstLine="567"/>
        <w:rPr>
          <w:rFonts w:ascii="Arial" w:hAnsi="Arial" w:cs="Arial"/>
          <w:sz w:val="20"/>
        </w:rPr>
      </w:pPr>
      <w:r w:rsidRPr="006171F2">
        <w:rPr>
          <w:rFonts w:ascii="Arial" w:hAnsi="Arial" w:cs="Arial"/>
          <w:sz w:val="20"/>
        </w:rPr>
        <w:t>Etap III Prac  w terminie do ……………….</w:t>
      </w:r>
    </w:p>
    <w:p w14:paraId="3A5E2E2B" w14:textId="77777777" w:rsidR="00307834" w:rsidRPr="006171F2" w:rsidRDefault="00307834" w:rsidP="00A94C39">
      <w:pPr>
        <w:numPr>
          <w:ilvl w:val="0"/>
          <w:numId w:val="2"/>
        </w:numPr>
        <w:tabs>
          <w:tab w:val="num" w:pos="426"/>
        </w:tabs>
        <w:ind w:left="426" w:hanging="426"/>
        <w:jc w:val="both"/>
        <w:rPr>
          <w:rFonts w:ascii="Arial" w:hAnsi="Arial" w:cs="Arial"/>
          <w:sz w:val="20"/>
        </w:rPr>
      </w:pPr>
      <w:r w:rsidRPr="006171F2">
        <w:rPr>
          <w:rFonts w:ascii="Arial" w:hAnsi="Arial" w:cs="Arial"/>
          <w:sz w:val="20"/>
        </w:rPr>
        <w:t>Termin realizacji, o którym mowa w ust. 1, może ulec zmianie wyłącznie na podstawie wzajemnego porozumienia Stron, sporządzonego w formie pisemnej pod rygorem nieważności.</w:t>
      </w:r>
    </w:p>
    <w:p w14:paraId="3A5E2E2C" w14:textId="77777777" w:rsidR="002E615C" w:rsidRPr="006171F2" w:rsidRDefault="00307834" w:rsidP="00A94C39">
      <w:pPr>
        <w:numPr>
          <w:ilvl w:val="0"/>
          <w:numId w:val="2"/>
        </w:numPr>
        <w:tabs>
          <w:tab w:val="num" w:pos="426"/>
        </w:tabs>
        <w:ind w:left="426" w:hanging="426"/>
        <w:jc w:val="both"/>
        <w:rPr>
          <w:rFonts w:ascii="Arial" w:hAnsi="Arial" w:cs="Arial"/>
          <w:color w:val="FF0000"/>
          <w:sz w:val="20"/>
        </w:rPr>
      </w:pPr>
      <w:r w:rsidRPr="006171F2">
        <w:rPr>
          <w:rFonts w:ascii="Arial" w:hAnsi="Arial" w:cs="Arial"/>
          <w:sz w:val="20"/>
        </w:rPr>
        <w:t>W przypadku powstania jakichkolwiek opóźnień w realizacji Przedmiotu Umowy, Wykonawca zobowiązany jest do niezwłocznego zawiadamiania Zamawiającego o tym fakcie.</w:t>
      </w:r>
    </w:p>
    <w:p w14:paraId="3A5E2E2D" w14:textId="5E471DA8" w:rsidR="002E615C" w:rsidRPr="006171F2" w:rsidRDefault="002E615C" w:rsidP="00A94C39">
      <w:pPr>
        <w:numPr>
          <w:ilvl w:val="0"/>
          <w:numId w:val="2"/>
        </w:numPr>
        <w:tabs>
          <w:tab w:val="num" w:pos="426"/>
        </w:tabs>
        <w:ind w:left="426" w:hanging="426"/>
        <w:jc w:val="both"/>
        <w:rPr>
          <w:rFonts w:ascii="Arial" w:hAnsi="Arial" w:cs="Arial"/>
          <w:sz w:val="20"/>
        </w:rPr>
      </w:pPr>
      <w:r w:rsidRPr="006171F2">
        <w:rPr>
          <w:rFonts w:ascii="Arial" w:hAnsi="Arial" w:cs="Arial"/>
          <w:sz w:val="20"/>
        </w:rPr>
        <w:t xml:space="preserve">Ustala się, że miejscem dostarczenia </w:t>
      </w:r>
      <w:r w:rsidR="00525805" w:rsidRPr="006171F2">
        <w:rPr>
          <w:rFonts w:ascii="Arial" w:hAnsi="Arial" w:cs="Arial"/>
          <w:sz w:val="20"/>
        </w:rPr>
        <w:t>Ekspertyzy</w:t>
      </w:r>
      <w:r w:rsidR="003B4094" w:rsidRPr="006171F2">
        <w:rPr>
          <w:rFonts w:ascii="Arial" w:hAnsi="Arial" w:cs="Arial"/>
          <w:sz w:val="20"/>
        </w:rPr>
        <w:t xml:space="preserve"> </w:t>
      </w:r>
      <w:r w:rsidRPr="006171F2">
        <w:rPr>
          <w:rFonts w:ascii="Arial" w:hAnsi="Arial" w:cs="Arial"/>
          <w:sz w:val="20"/>
        </w:rPr>
        <w:t xml:space="preserve">jest biuro Zamawiającego położone w </w:t>
      </w:r>
      <w:r w:rsidR="005C2401" w:rsidRPr="006171F2">
        <w:rPr>
          <w:rFonts w:ascii="Arial" w:hAnsi="Arial" w:cs="Arial"/>
          <w:sz w:val="20"/>
        </w:rPr>
        <w:t>…………</w:t>
      </w:r>
      <w:r w:rsidR="007326F5" w:rsidRPr="006171F2">
        <w:rPr>
          <w:rFonts w:ascii="Arial" w:hAnsi="Arial" w:cs="Arial"/>
          <w:sz w:val="20"/>
        </w:rPr>
        <w:t>, przy ul</w:t>
      </w:r>
      <w:r w:rsidRPr="006171F2">
        <w:rPr>
          <w:rFonts w:ascii="Arial" w:hAnsi="Arial" w:cs="Arial"/>
          <w:sz w:val="20"/>
        </w:rPr>
        <w:t>.</w:t>
      </w:r>
      <w:r w:rsidR="007326F5" w:rsidRPr="006171F2">
        <w:rPr>
          <w:rFonts w:ascii="Arial" w:hAnsi="Arial" w:cs="Arial"/>
          <w:sz w:val="20"/>
        </w:rPr>
        <w:t xml:space="preserve"> </w:t>
      </w:r>
      <w:r w:rsidR="005C2401" w:rsidRPr="006171F2">
        <w:rPr>
          <w:rFonts w:ascii="Arial" w:hAnsi="Arial" w:cs="Arial"/>
          <w:sz w:val="20"/>
        </w:rPr>
        <w:t>………………</w:t>
      </w:r>
      <w:r w:rsidR="007326F5" w:rsidRPr="006171F2">
        <w:rPr>
          <w:rFonts w:ascii="Arial" w:hAnsi="Arial" w:cs="Arial"/>
          <w:sz w:val="20"/>
        </w:rPr>
        <w:t>.</w:t>
      </w:r>
    </w:p>
    <w:p w14:paraId="3A5E2E2E" w14:textId="77777777" w:rsidR="003E3E35" w:rsidRPr="006171F2" w:rsidRDefault="0072685D" w:rsidP="00A94C39">
      <w:pPr>
        <w:numPr>
          <w:ilvl w:val="0"/>
          <w:numId w:val="2"/>
        </w:numPr>
        <w:tabs>
          <w:tab w:val="num" w:pos="426"/>
        </w:tabs>
        <w:ind w:left="426" w:hanging="426"/>
        <w:jc w:val="both"/>
        <w:rPr>
          <w:rFonts w:ascii="Arial" w:hAnsi="Arial" w:cs="Arial"/>
          <w:sz w:val="20"/>
        </w:rPr>
      </w:pPr>
      <w:r w:rsidRPr="006171F2">
        <w:rPr>
          <w:rFonts w:ascii="Arial" w:hAnsi="Arial" w:cs="Arial"/>
          <w:sz w:val="20"/>
        </w:rPr>
        <w:t xml:space="preserve">Niezależnie od podstaw do odstąpienia od Umowy wynikających z przepisów prawa, </w:t>
      </w:r>
      <w:r w:rsidR="003E3E35" w:rsidRPr="006171F2">
        <w:rPr>
          <w:rFonts w:ascii="Arial" w:hAnsi="Arial" w:cs="Arial"/>
          <w:sz w:val="20"/>
        </w:rPr>
        <w:t>Zamawiający może odstąpić od Umowy</w:t>
      </w:r>
      <w:r w:rsidRPr="006171F2">
        <w:rPr>
          <w:rFonts w:ascii="Arial" w:hAnsi="Arial" w:cs="Arial"/>
          <w:sz w:val="20"/>
        </w:rPr>
        <w:t>, według swojego wyboru, w części lub w całości w następujących przypadkach</w:t>
      </w:r>
      <w:r w:rsidR="003E3E35" w:rsidRPr="006171F2">
        <w:rPr>
          <w:rFonts w:ascii="Arial" w:hAnsi="Arial" w:cs="Arial"/>
          <w:sz w:val="20"/>
        </w:rPr>
        <w:t>:</w:t>
      </w:r>
    </w:p>
    <w:p w14:paraId="3A5E2E2F" w14:textId="77777777" w:rsidR="00503106" w:rsidRPr="006171F2" w:rsidRDefault="00307834" w:rsidP="001826BF">
      <w:pPr>
        <w:pStyle w:val="Akapitzlist"/>
        <w:numPr>
          <w:ilvl w:val="0"/>
          <w:numId w:val="14"/>
        </w:numPr>
        <w:ind w:left="782" w:hanging="357"/>
        <w:jc w:val="both"/>
        <w:rPr>
          <w:rFonts w:ascii="Arial" w:hAnsi="Arial" w:cs="Arial"/>
          <w:sz w:val="20"/>
        </w:rPr>
      </w:pPr>
      <w:r w:rsidRPr="006171F2">
        <w:rPr>
          <w:rFonts w:ascii="Arial" w:hAnsi="Arial" w:cs="Arial"/>
          <w:sz w:val="20"/>
        </w:rPr>
        <w:t>Jeżeli Wykonawca opóźnia się z rozpoczęciem wy</w:t>
      </w:r>
      <w:r w:rsidR="003E3E35" w:rsidRPr="006171F2">
        <w:rPr>
          <w:rFonts w:ascii="Arial" w:hAnsi="Arial" w:cs="Arial"/>
          <w:sz w:val="20"/>
        </w:rPr>
        <w:t>konywania</w:t>
      </w:r>
      <w:r w:rsidRPr="006171F2">
        <w:rPr>
          <w:rFonts w:ascii="Arial" w:hAnsi="Arial" w:cs="Arial"/>
          <w:sz w:val="20"/>
        </w:rPr>
        <w:t xml:space="preserve"> Przedmiotu Umowy lub poszczególnych jego części </w:t>
      </w:r>
      <w:r w:rsidR="00503106" w:rsidRPr="006171F2">
        <w:rPr>
          <w:rFonts w:ascii="Arial" w:hAnsi="Arial" w:cs="Arial"/>
          <w:sz w:val="20"/>
        </w:rPr>
        <w:t xml:space="preserve">lub opóźnia się z wykończeniem Przedmiotu Umowy </w:t>
      </w:r>
      <w:r w:rsidRPr="006171F2">
        <w:rPr>
          <w:rFonts w:ascii="Arial" w:hAnsi="Arial" w:cs="Arial"/>
          <w:sz w:val="20"/>
        </w:rPr>
        <w:t xml:space="preserve">tak dalece, że nie jest prawdopodobne, żeby zdołał je </w:t>
      </w:r>
      <w:r w:rsidR="00503106" w:rsidRPr="006171F2">
        <w:rPr>
          <w:rFonts w:ascii="Arial" w:hAnsi="Arial" w:cs="Arial"/>
          <w:sz w:val="20"/>
        </w:rPr>
        <w:t xml:space="preserve">ukończyć </w:t>
      </w:r>
      <w:r w:rsidRPr="006171F2">
        <w:rPr>
          <w:rFonts w:ascii="Arial" w:hAnsi="Arial" w:cs="Arial"/>
          <w:sz w:val="20"/>
        </w:rPr>
        <w:t xml:space="preserve">w czasie umówionym, </w:t>
      </w:r>
    </w:p>
    <w:p w14:paraId="3A5E2E30" w14:textId="77777777" w:rsidR="00503106" w:rsidRPr="006171F2" w:rsidRDefault="00503106" w:rsidP="001826BF">
      <w:pPr>
        <w:pStyle w:val="Akapitzlist"/>
        <w:numPr>
          <w:ilvl w:val="0"/>
          <w:numId w:val="14"/>
        </w:numPr>
        <w:ind w:left="782" w:hanging="357"/>
        <w:jc w:val="both"/>
        <w:rPr>
          <w:rFonts w:ascii="Arial" w:hAnsi="Arial" w:cs="Arial"/>
          <w:sz w:val="20"/>
        </w:rPr>
      </w:pPr>
      <w:r w:rsidRPr="006171F2">
        <w:rPr>
          <w:rFonts w:ascii="Arial" w:hAnsi="Arial" w:cs="Arial"/>
          <w:bCs/>
          <w:sz w:val="20"/>
        </w:rPr>
        <w:t>Wykonawca wykonuje Umowę w sposób nienależyty i bezskutecznie upłynął termin wyznaczony w pisemnym wezwaniu do zaprzestania nienależytego wykonywania Umowy,</w:t>
      </w:r>
    </w:p>
    <w:p w14:paraId="30330AC0" w14:textId="77777777" w:rsidR="00EB076E" w:rsidRPr="006171F2" w:rsidRDefault="00503106" w:rsidP="001826BF">
      <w:pPr>
        <w:pStyle w:val="Akapitzlist"/>
        <w:numPr>
          <w:ilvl w:val="0"/>
          <w:numId w:val="14"/>
        </w:numPr>
        <w:ind w:left="782" w:hanging="357"/>
        <w:jc w:val="both"/>
        <w:rPr>
          <w:rFonts w:ascii="Arial" w:hAnsi="Arial" w:cs="Arial"/>
          <w:sz w:val="20"/>
        </w:rPr>
      </w:pPr>
      <w:r w:rsidRPr="006171F2">
        <w:rPr>
          <w:rFonts w:ascii="Arial" w:hAnsi="Arial" w:cs="Arial"/>
          <w:bCs/>
          <w:sz w:val="20"/>
        </w:rPr>
        <w:t>Wykonawca nie przystąpił do usuwania wad w wyznaczonym terminie lub wady lub uste</w:t>
      </w:r>
      <w:r w:rsidR="00056846" w:rsidRPr="006171F2">
        <w:rPr>
          <w:rFonts w:ascii="Arial" w:hAnsi="Arial" w:cs="Arial"/>
          <w:bCs/>
          <w:sz w:val="20"/>
        </w:rPr>
        <w:t>rki nie nadają się do usunięcia,</w:t>
      </w:r>
    </w:p>
    <w:p w14:paraId="7F1E10EC" w14:textId="3F9C72E5" w:rsidR="00254A68" w:rsidRPr="006171F2" w:rsidRDefault="00056846" w:rsidP="001826BF">
      <w:pPr>
        <w:pStyle w:val="Akapitzlist"/>
        <w:numPr>
          <w:ilvl w:val="0"/>
          <w:numId w:val="14"/>
        </w:numPr>
        <w:ind w:left="782" w:hanging="357"/>
        <w:jc w:val="both"/>
        <w:rPr>
          <w:rFonts w:ascii="Arial" w:hAnsi="Arial" w:cs="Arial"/>
          <w:sz w:val="20"/>
        </w:rPr>
      </w:pPr>
      <w:r w:rsidRPr="006171F2">
        <w:rPr>
          <w:rFonts w:ascii="Arial" w:hAnsi="Arial" w:cs="Arial"/>
          <w:bCs/>
          <w:sz w:val="20"/>
        </w:rPr>
        <w:t xml:space="preserve">Wykonawca </w:t>
      </w:r>
      <w:r w:rsidRPr="006171F2">
        <w:rPr>
          <w:rFonts w:ascii="Arial" w:hAnsi="Arial" w:cs="Arial"/>
          <w:sz w:val="20"/>
        </w:rPr>
        <w:t>nie uzyskał pisemnej zgody</w:t>
      </w:r>
      <w:r w:rsidR="00DB00C9" w:rsidRPr="006171F2">
        <w:rPr>
          <w:rFonts w:ascii="Arial" w:hAnsi="Arial" w:cs="Arial"/>
          <w:sz w:val="20"/>
        </w:rPr>
        <w:t xml:space="preserve"> </w:t>
      </w:r>
      <w:r w:rsidR="007C0D57" w:rsidRPr="006171F2">
        <w:rPr>
          <w:rFonts w:ascii="Arial" w:hAnsi="Arial" w:cs="Arial"/>
          <w:sz w:val="20"/>
        </w:rPr>
        <w:t xml:space="preserve">Zamawiającego </w:t>
      </w:r>
      <w:r w:rsidR="00DB00C9" w:rsidRPr="006171F2">
        <w:rPr>
          <w:rFonts w:ascii="Arial" w:hAnsi="Arial" w:cs="Arial"/>
          <w:sz w:val="20"/>
        </w:rPr>
        <w:t xml:space="preserve">w przypadku realizacji </w:t>
      </w:r>
      <w:r w:rsidR="007C0D57" w:rsidRPr="006171F2">
        <w:rPr>
          <w:rFonts w:ascii="Arial" w:hAnsi="Arial" w:cs="Arial"/>
          <w:sz w:val="20"/>
        </w:rPr>
        <w:t xml:space="preserve">całości lub </w:t>
      </w:r>
      <w:r w:rsidR="00DB00C9" w:rsidRPr="006171F2">
        <w:rPr>
          <w:rFonts w:ascii="Arial" w:hAnsi="Arial" w:cs="Arial"/>
          <w:sz w:val="20"/>
        </w:rPr>
        <w:t>części Przedmiotu Umowy przy udziale podwykonawcó</w:t>
      </w:r>
      <w:r w:rsidR="00FB45F0" w:rsidRPr="006171F2">
        <w:rPr>
          <w:rFonts w:ascii="Arial" w:hAnsi="Arial" w:cs="Arial"/>
          <w:sz w:val="20"/>
        </w:rPr>
        <w:t>w</w:t>
      </w:r>
      <w:r w:rsidR="0050359F" w:rsidRPr="006171F2">
        <w:rPr>
          <w:rFonts w:ascii="Arial" w:hAnsi="Arial" w:cs="Arial"/>
          <w:sz w:val="20"/>
        </w:rPr>
        <w:t>.</w:t>
      </w:r>
    </w:p>
    <w:p w14:paraId="3A5E2E32" w14:textId="32B25971" w:rsidR="00056846" w:rsidRPr="006171F2" w:rsidRDefault="003B4094" w:rsidP="00E93B26">
      <w:pPr>
        <w:pStyle w:val="Akapitzlist"/>
        <w:ind w:left="426"/>
        <w:jc w:val="both"/>
        <w:rPr>
          <w:rFonts w:ascii="Arial" w:hAnsi="Arial" w:cs="Arial"/>
          <w:sz w:val="20"/>
        </w:rPr>
      </w:pPr>
      <w:r w:rsidRPr="006171F2">
        <w:rPr>
          <w:rFonts w:ascii="Arial" w:hAnsi="Arial" w:cs="Arial"/>
          <w:sz w:val="20"/>
        </w:rPr>
        <w:t xml:space="preserve">Odstąpienie od Umowy w przypadkach wskazanych w niniejszym ustępie może nastąpić </w:t>
      </w:r>
      <w:r w:rsidR="00056846" w:rsidRPr="006171F2">
        <w:rPr>
          <w:rFonts w:ascii="Arial" w:hAnsi="Arial" w:cs="Arial"/>
          <w:sz w:val="20"/>
        </w:rPr>
        <w:t xml:space="preserve">w terminie </w:t>
      </w:r>
      <w:r w:rsidR="00733B1E" w:rsidRPr="006171F2">
        <w:rPr>
          <w:rFonts w:ascii="Arial" w:hAnsi="Arial" w:cs="Arial"/>
          <w:sz w:val="20"/>
        </w:rPr>
        <w:t>30</w:t>
      </w:r>
      <w:r w:rsidR="00056846" w:rsidRPr="006171F2">
        <w:rPr>
          <w:rFonts w:ascii="Arial" w:hAnsi="Arial" w:cs="Arial"/>
          <w:sz w:val="20"/>
        </w:rPr>
        <w:t xml:space="preserve"> dni od zaistnienia jednej ze wskazanych powyżej okoliczności stanowiącej podstawę do odstąpienia od Umowy, jednak nie później niż w terminie do </w:t>
      </w:r>
      <w:r w:rsidR="00C42FFC" w:rsidRPr="006171F2">
        <w:rPr>
          <w:rFonts w:ascii="Arial" w:hAnsi="Arial" w:cs="Arial"/>
          <w:sz w:val="20"/>
        </w:rPr>
        <w:t>………….</w:t>
      </w:r>
      <w:r w:rsidR="003C7D0D" w:rsidRPr="006171F2">
        <w:rPr>
          <w:rFonts w:ascii="Arial" w:hAnsi="Arial" w:cs="Arial"/>
          <w:sz w:val="20"/>
        </w:rPr>
        <w:t>.</w:t>
      </w:r>
      <w:r w:rsidR="00056846" w:rsidRPr="006171F2">
        <w:rPr>
          <w:rFonts w:ascii="Arial" w:hAnsi="Arial" w:cs="Arial"/>
          <w:sz w:val="20"/>
        </w:rPr>
        <w:t>20</w:t>
      </w:r>
      <w:r w:rsidR="00F969B5" w:rsidRPr="006171F2">
        <w:rPr>
          <w:rFonts w:ascii="Arial" w:hAnsi="Arial" w:cs="Arial"/>
          <w:sz w:val="20"/>
        </w:rPr>
        <w:t>..</w:t>
      </w:r>
      <w:r w:rsidR="00056846" w:rsidRPr="006171F2">
        <w:rPr>
          <w:rFonts w:ascii="Arial" w:hAnsi="Arial" w:cs="Arial"/>
          <w:sz w:val="20"/>
        </w:rPr>
        <w:t xml:space="preserve"> r.</w:t>
      </w:r>
    </w:p>
    <w:p w14:paraId="3A5E2E33" w14:textId="77777777" w:rsidR="00307834" w:rsidRPr="006171F2" w:rsidRDefault="00307834" w:rsidP="00A94C39">
      <w:pPr>
        <w:pStyle w:val="Akapitzlist"/>
        <w:numPr>
          <w:ilvl w:val="0"/>
          <w:numId w:val="2"/>
        </w:numPr>
        <w:tabs>
          <w:tab w:val="clear" w:pos="567"/>
          <w:tab w:val="num" w:pos="426"/>
        </w:tabs>
        <w:jc w:val="both"/>
        <w:rPr>
          <w:rFonts w:ascii="Arial" w:hAnsi="Arial" w:cs="Arial"/>
          <w:sz w:val="20"/>
        </w:rPr>
      </w:pPr>
      <w:r w:rsidRPr="006171F2">
        <w:rPr>
          <w:rFonts w:ascii="Arial" w:hAnsi="Arial" w:cs="Arial"/>
          <w:sz w:val="20"/>
        </w:rPr>
        <w:t xml:space="preserve">W razie odstąpienia przez Zamawiającego od Umowy lub jej części, z przyczyn określonych w ust. </w:t>
      </w:r>
      <w:r w:rsidR="00733B1E" w:rsidRPr="006171F2">
        <w:rPr>
          <w:rFonts w:ascii="Arial" w:hAnsi="Arial" w:cs="Arial"/>
          <w:sz w:val="20"/>
        </w:rPr>
        <w:t>6</w:t>
      </w:r>
      <w:r w:rsidR="00503106" w:rsidRPr="006171F2">
        <w:rPr>
          <w:rFonts w:ascii="Arial" w:hAnsi="Arial" w:cs="Arial"/>
          <w:sz w:val="20"/>
        </w:rPr>
        <w:t>:</w:t>
      </w:r>
    </w:p>
    <w:p w14:paraId="3A5E2E34" w14:textId="77777777" w:rsidR="00307834" w:rsidRPr="006171F2" w:rsidRDefault="00307834" w:rsidP="001826BF">
      <w:pPr>
        <w:numPr>
          <w:ilvl w:val="1"/>
          <w:numId w:val="11"/>
        </w:numPr>
        <w:tabs>
          <w:tab w:val="left" w:pos="851"/>
        </w:tabs>
        <w:ind w:left="850" w:hanging="425"/>
        <w:jc w:val="both"/>
        <w:rPr>
          <w:rFonts w:ascii="Arial" w:hAnsi="Arial" w:cs="Arial"/>
          <w:sz w:val="20"/>
        </w:rPr>
      </w:pPr>
      <w:r w:rsidRPr="006171F2">
        <w:rPr>
          <w:rFonts w:ascii="Arial" w:hAnsi="Arial" w:cs="Arial"/>
          <w:sz w:val="20"/>
        </w:rPr>
        <w:t>wszelkie płatności na rzecz Wykonawcy zostaną wstrzymane do czasu zinwentaryzowania wykonanych prac,</w:t>
      </w:r>
    </w:p>
    <w:p w14:paraId="3A5E2E35" w14:textId="77777777" w:rsidR="00307834" w:rsidRPr="006171F2" w:rsidRDefault="00307834" w:rsidP="001826BF">
      <w:pPr>
        <w:numPr>
          <w:ilvl w:val="1"/>
          <w:numId w:val="11"/>
        </w:numPr>
        <w:tabs>
          <w:tab w:val="left" w:pos="851"/>
        </w:tabs>
        <w:ind w:left="850" w:hanging="425"/>
        <w:jc w:val="both"/>
        <w:rPr>
          <w:rFonts w:ascii="Arial" w:hAnsi="Arial" w:cs="Arial"/>
          <w:sz w:val="20"/>
        </w:rPr>
      </w:pPr>
      <w:r w:rsidRPr="006171F2">
        <w:rPr>
          <w:rFonts w:ascii="Arial" w:hAnsi="Arial" w:cs="Arial"/>
          <w:sz w:val="20"/>
        </w:rPr>
        <w:t>Wykonawca zobowiązany jest do wstrzymania z dniem wskazanym przez Zamawiającego wykonywanych prac,</w:t>
      </w:r>
    </w:p>
    <w:p w14:paraId="3A5E2E36" w14:textId="77777777" w:rsidR="00307834" w:rsidRPr="006171F2" w:rsidRDefault="00307834" w:rsidP="001826BF">
      <w:pPr>
        <w:numPr>
          <w:ilvl w:val="1"/>
          <w:numId w:val="11"/>
        </w:numPr>
        <w:tabs>
          <w:tab w:val="left" w:pos="851"/>
        </w:tabs>
        <w:ind w:left="850" w:hanging="425"/>
        <w:jc w:val="both"/>
        <w:rPr>
          <w:rFonts w:ascii="Arial" w:hAnsi="Arial" w:cs="Arial"/>
          <w:sz w:val="20"/>
        </w:rPr>
      </w:pPr>
      <w:r w:rsidRPr="006171F2">
        <w:rPr>
          <w:rFonts w:ascii="Arial" w:hAnsi="Arial" w:cs="Arial"/>
          <w:sz w:val="20"/>
        </w:rPr>
        <w:t>Wykonawca przedłoży Zamawiającemu we wskazanym przez Zamawiającego terminie, jednak nie później niż w ciągu 14 dni od dnia odstąpienia od Umowy, zestawienie faktycznie wykonanych prac (</w:t>
      </w:r>
      <w:r w:rsidR="002B14B5" w:rsidRPr="006171F2">
        <w:rPr>
          <w:rFonts w:ascii="Arial" w:hAnsi="Arial" w:cs="Arial"/>
          <w:sz w:val="20"/>
        </w:rPr>
        <w:t>„</w:t>
      </w:r>
      <w:r w:rsidR="002B14B5" w:rsidRPr="006171F2">
        <w:rPr>
          <w:rFonts w:ascii="Arial" w:hAnsi="Arial" w:cs="Arial"/>
          <w:b/>
          <w:i/>
          <w:sz w:val="20"/>
        </w:rPr>
        <w:t>I</w:t>
      </w:r>
      <w:r w:rsidRPr="006171F2">
        <w:rPr>
          <w:rFonts w:ascii="Arial" w:hAnsi="Arial" w:cs="Arial"/>
          <w:b/>
          <w:i/>
          <w:sz w:val="20"/>
        </w:rPr>
        <w:t>nwentaryzacja</w:t>
      </w:r>
      <w:r w:rsidR="002B14B5" w:rsidRPr="006171F2">
        <w:rPr>
          <w:rFonts w:ascii="Arial" w:hAnsi="Arial" w:cs="Arial"/>
          <w:sz w:val="20"/>
        </w:rPr>
        <w:t>”</w:t>
      </w:r>
      <w:r w:rsidRPr="006171F2">
        <w:rPr>
          <w:rFonts w:ascii="Arial" w:hAnsi="Arial" w:cs="Arial"/>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3A5E2E37" w14:textId="77777777" w:rsidR="00307834" w:rsidRPr="006171F2" w:rsidRDefault="00307834" w:rsidP="001826BF">
      <w:pPr>
        <w:numPr>
          <w:ilvl w:val="1"/>
          <w:numId w:val="11"/>
        </w:numPr>
        <w:tabs>
          <w:tab w:val="left" w:pos="851"/>
        </w:tabs>
        <w:ind w:left="850" w:hanging="425"/>
        <w:jc w:val="both"/>
        <w:rPr>
          <w:rFonts w:ascii="Arial" w:hAnsi="Arial" w:cs="Arial"/>
          <w:sz w:val="20"/>
        </w:rPr>
      </w:pPr>
      <w:r w:rsidRPr="006171F2">
        <w:rPr>
          <w:rFonts w:ascii="Arial" w:hAnsi="Arial" w:cs="Arial"/>
          <w:sz w:val="20"/>
        </w:rPr>
        <w:t>Wykonawca zobowiązany jest do przekazania Zamawiającemu w terminie 3 dni od otrzymania oświadczenia o odstąpieniu od Umowy, umów zawartych z podwykonawcami na realizację robót oraz zamówień na realizację dostaw</w:t>
      </w:r>
      <w:r w:rsidR="00CB782B" w:rsidRPr="006171F2">
        <w:rPr>
          <w:rFonts w:ascii="Arial" w:hAnsi="Arial" w:cs="Arial"/>
          <w:sz w:val="20"/>
        </w:rPr>
        <w:t xml:space="preserve"> (jeśli dotyczy)</w:t>
      </w:r>
      <w:r w:rsidRPr="006171F2">
        <w:rPr>
          <w:rFonts w:ascii="Arial" w:hAnsi="Arial" w:cs="Arial"/>
          <w:sz w:val="20"/>
        </w:rPr>
        <w:t>.</w:t>
      </w:r>
    </w:p>
    <w:p w14:paraId="3A5E2E38" w14:textId="77777777" w:rsidR="00307834" w:rsidRPr="006171F2" w:rsidRDefault="00307834" w:rsidP="00A94C39">
      <w:pPr>
        <w:numPr>
          <w:ilvl w:val="0"/>
          <w:numId w:val="2"/>
        </w:numPr>
        <w:ind w:left="426" w:hanging="426"/>
        <w:jc w:val="both"/>
        <w:rPr>
          <w:rFonts w:ascii="Arial" w:hAnsi="Arial" w:cs="Arial"/>
          <w:sz w:val="20"/>
        </w:rPr>
      </w:pPr>
      <w:r w:rsidRPr="006171F2">
        <w:rPr>
          <w:rFonts w:ascii="Arial" w:hAnsi="Arial" w:cs="Arial"/>
          <w:sz w:val="20"/>
        </w:rPr>
        <w:t>W razie gdy odstąpienie od Umowy lub jej części nastąpiło z winy Wykonawcy, Zamawiający po dokończeniu prac, będzie uprawniony do obciążenia Wykonawcy wszelkimi kosztami</w:t>
      </w:r>
      <w:r w:rsidR="008C3655" w:rsidRPr="006171F2">
        <w:rPr>
          <w:rFonts w:ascii="Arial" w:hAnsi="Arial" w:cs="Arial"/>
          <w:sz w:val="20"/>
        </w:rPr>
        <w:t xml:space="preserve"> oraz ryzykiem</w:t>
      </w:r>
      <w:r w:rsidR="003E3E35" w:rsidRPr="006171F2">
        <w:rPr>
          <w:rFonts w:ascii="Arial" w:hAnsi="Arial" w:cs="Arial"/>
          <w:sz w:val="20"/>
        </w:rPr>
        <w:t>,</w:t>
      </w:r>
      <w:r w:rsidRPr="006171F2">
        <w:rPr>
          <w:rFonts w:ascii="Arial" w:hAnsi="Arial" w:cs="Arial"/>
          <w:sz w:val="20"/>
        </w:rPr>
        <w:t xml:space="preserve">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60AC96B" w14:textId="77777777" w:rsidR="00EB076E" w:rsidRPr="006171F2" w:rsidRDefault="00307834" w:rsidP="00A94C39">
      <w:pPr>
        <w:numPr>
          <w:ilvl w:val="0"/>
          <w:numId w:val="2"/>
        </w:numPr>
        <w:ind w:left="426" w:hanging="426"/>
        <w:jc w:val="both"/>
        <w:rPr>
          <w:rFonts w:ascii="Arial" w:hAnsi="Arial" w:cs="Arial"/>
          <w:sz w:val="20"/>
        </w:rPr>
      </w:pPr>
      <w:r w:rsidRPr="006171F2">
        <w:rPr>
          <w:rFonts w:ascii="Arial" w:hAnsi="Arial" w:cs="Arial"/>
          <w:sz w:val="20"/>
        </w:rPr>
        <w:t>W razie, gdy odstąpienie od Umowy przez Zamawiającego nastąpiło bez winy Wykonawcy, Zamawiający zwróci Wykonawcy uzasadnione i potwierdzone koszty poniesione bezpośrednio z uwagi na odstąpienie od Umowy.</w:t>
      </w:r>
    </w:p>
    <w:p w14:paraId="3A5E2E3A" w14:textId="1B242AAE" w:rsidR="008C3655" w:rsidRPr="006171F2" w:rsidRDefault="00283515" w:rsidP="00A94C39">
      <w:pPr>
        <w:numPr>
          <w:ilvl w:val="0"/>
          <w:numId w:val="2"/>
        </w:numPr>
        <w:ind w:left="426" w:hanging="426"/>
        <w:jc w:val="both"/>
        <w:rPr>
          <w:rFonts w:ascii="Arial" w:hAnsi="Arial" w:cs="Arial"/>
          <w:sz w:val="20"/>
        </w:rPr>
      </w:pPr>
      <w:r w:rsidRPr="006171F2">
        <w:rPr>
          <w:rFonts w:ascii="Arial" w:hAnsi="Arial" w:cs="Arial"/>
          <w:sz w:val="20"/>
        </w:rPr>
        <w:t xml:space="preserve">Strony wyraźnie uzgadniają, że w przypadkach odstąpienia od Umowy w części, cała zaakceptowana przez Zamawiającego do rozliczenia dokumentacja projektowa sporządzona do dnia doręczenia Wykonawcy </w:t>
      </w:r>
      <w:r w:rsidR="004924AE" w:rsidRPr="006171F2">
        <w:rPr>
          <w:rFonts w:ascii="Arial" w:hAnsi="Arial" w:cs="Arial"/>
          <w:sz w:val="20"/>
        </w:rPr>
        <w:t xml:space="preserve">oświadczenia o </w:t>
      </w:r>
      <w:r w:rsidRPr="006171F2">
        <w:rPr>
          <w:rFonts w:ascii="Arial" w:hAnsi="Arial" w:cs="Arial"/>
          <w:sz w:val="20"/>
        </w:rPr>
        <w:t>odstąpieni</w:t>
      </w:r>
      <w:r w:rsidR="004924AE" w:rsidRPr="006171F2">
        <w:rPr>
          <w:rFonts w:ascii="Arial" w:hAnsi="Arial" w:cs="Arial"/>
          <w:sz w:val="20"/>
        </w:rPr>
        <w:t>u</w:t>
      </w:r>
      <w:r w:rsidRPr="006171F2">
        <w:rPr>
          <w:rFonts w:ascii="Arial" w:hAnsi="Arial" w:cs="Arial"/>
          <w:sz w:val="20"/>
        </w:rPr>
        <w:t xml:space="preserve"> od Umowy (zarówna będąca w trakcie przygotowywania lub już ukończona) stanowić będzie własność Zamawiającego. Majątkowe prawa autorskie do takiej nieukończonej dokumentacji przechodzą na Zamawiającego w zakresie i na zasadach wskazanych w § 7 niniejszej Umowy nie później niż z chwilą ich przekazania Zamawiającemu. </w:t>
      </w:r>
      <w:r w:rsidR="008C3655" w:rsidRPr="006171F2">
        <w:rPr>
          <w:rFonts w:ascii="Arial" w:hAnsi="Arial" w:cs="Arial"/>
          <w:sz w:val="20"/>
        </w:rPr>
        <w:t xml:space="preserve">Na wykonany w części przedmiot Umowy, Wykonawca udzieli również gwarancji jakości na warunkach określonych w § </w:t>
      </w:r>
      <w:r w:rsidR="001826BF" w:rsidRPr="006171F2">
        <w:rPr>
          <w:rFonts w:ascii="Arial" w:hAnsi="Arial" w:cs="Arial"/>
          <w:sz w:val="20"/>
        </w:rPr>
        <w:t>12</w:t>
      </w:r>
      <w:r w:rsidR="008C3655" w:rsidRPr="006171F2">
        <w:rPr>
          <w:rFonts w:ascii="Arial" w:hAnsi="Arial" w:cs="Arial"/>
          <w:sz w:val="20"/>
        </w:rPr>
        <w:t xml:space="preserve"> Umowy.</w:t>
      </w:r>
    </w:p>
    <w:p w14:paraId="3A5E2E3B" w14:textId="77777777" w:rsidR="008C3655" w:rsidRPr="006171F2" w:rsidRDefault="008C3655" w:rsidP="005614B4">
      <w:pPr>
        <w:ind w:left="426"/>
        <w:jc w:val="both"/>
        <w:rPr>
          <w:rFonts w:ascii="Arial" w:hAnsi="Arial" w:cs="Arial"/>
          <w:sz w:val="20"/>
        </w:rPr>
      </w:pPr>
    </w:p>
    <w:p w14:paraId="3A5E2E3C" w14:textId="77777777" w:rsidR="00056846" w:rsidRPr="006171F2" w:rsidRDefault="00056846" w:rsidP="00056846">
      <w:pPr>
        <w:jc w:val="center"/>
        <w:rPr>
          <w:rFonts w:ascii="Arial" w:hAnsi="Arial" w:cs="Arial"/>
          <w:b/>
          <w:sz w:val="20"/>
        </w:rPr>
      </w:pPr>
      <w:r w:rsidRPr="006171F2">
        <w:rPr>
          <w:rFonts w:ascii="Arial" w:hAnsi="Arial" w:cs="Arial"/>
          <w:b/>
          <w:sz w:val="20"/>
        </w:rPr>
        <w:t xml:space="preserve">§ </w:t>
      </w:r>
      <w:r w:rsidR="00D258E9" w:rsidRPr="006171F2">
        <w:rPr>
          <w:rFonts w:ascii="Arial" w:hAnsi="Arial" w:cs="Arial"/>
          <w:b/>
          <w:sz w:val="20"/>
        </w:rPr>
        <w:t>9</w:t>
      </w:r>
      <w:r w:rsidRPr="006171F2">
        <w:rPr>
          <w:rFonts w:ascii="Arial" w:hAnsi="Arial" w:cs="Arial"/>
          <w:b/>
          <w:sz w:val="20"/>
        </w:rPr>
        <w:t>.</w:t>
      </w:r>
    </w:p>
    <w:p w14:paraId="3A5E2E3E" w14:textId="03BFD1B5" w:rsidR="00B11105" w:rsidRPr="006171F2" w:rsidRDefault="00B11105" w:rsidP="008F4F9F">
      <w:pPr>
        <w:keepNext/>
        <w:tabs>
          <w:tab w:val="left" w:pos="567"/>
          <w:tab w:val="right" w:pos="9072"/>
        </w:tabs>
        <w:jc w:val="center"/>
        <w:outlineLvl w:val="0"/>
        <w:rPr>
          <w:rFonts w:ascii="Arial" w:hAnsi="Arial" w:cs="Arial"/>
          <w:b/>
          <w:caps/>
          <w:sz w:val="20"/>
        </w:rPr>
      </w:pPr>
      <w:r w:rsidRPr="006171F2">
        <w:rPr>
          <w:rFonts w:ascii="Arial" w:hAnsi="Arial" w:cs="Arial"/>
          <w:b/>
          <w:caps/>
          <w:sz w:val="20"/>
        </w:rPr>
        <w:lastRenderedPageBreak/>
        <w:t xml:space="preserve">RĘKOJMIA I WADY. </w:t>
      </w:r>
    </w:p>
    <w:p w14:paraId="3A5E2E40" w14:textId="24496A25" w:rsidR="00A0065A" w:rsidRPr="006171F2" w:rsidRDefault="00B11105" w:rsidP="001826BF">
      <w:pPr>
        <w:pStyle w:val="Akapitzlist"/>
        <w:widowControl w:val="0"/>
        <w:numPr>
          <w:ilvl w:val="0"/>
          <w:numId w:val="12"/>
        </w:numPr>
        <w:tabs>
          <w:tab w:val="clear" w:pos="786"/>
          <w:tab w:val="num" w:pos="426"/>
        </w:tabs>
        <w:suppressAutoHyphens/>
        <w:ind w:left="425" w:hanging="425"/>
        <w:jc w:val="both"/>
        <w:rPr>
          <w:rFonts w:ascii="Arial" w:hAnsi="Arial" w:cs="Arial"/>
          <w:sz w:val="20"/>
        </w:rPr>
      </w:pPr>
      <w:r w:rsidRPr="006171F2">
        <w:rPr>
          <w:rFonts w:ascii="Arial" w:hAnsi="Arial" w:cs="Arial"/>
          <w:sz w:val="20"/>
        </w:rPr>
        <w:t>Wykonawca udziela Zamawiającemu rękojmi na jakość wykonanej dokumentacji. Powyższe oznacza odpowiedzialność Wykonawcy za wady prawne i fizyczne dokumentacji, w tym również ujawnione po odbiorze tej dokumentacji. Wykonawca w szczególności ponosi odpowiedzialność za rozwiązania niezgodne z parametrami ustalonymi w założeniach do projektowania i zasadami współczesnej wiedzy technicznej</w:t>
      </w:r>
      <w:r w:rsidR="00CD6F6C" w:rsidRPr="006171F2">
        <w:rPr>
          <w:rFonts w:ascii="Arial" w:hAnsi="Arial" w:cs="Arial"/>
          <w:sz w:val="20"/>
        </w:rPr>
        <w:t>,</w:t>
      </w:r>
      <w:r w:rsidR="00C665B7" w:rsidRPr="006171F2">
        <w:rPr>
          <w:rFonts w:ascii="Arial" w:hAnsi="Arial" w:cs="Arial"/>
          <w:sz w:val="20"/>
        </w:rPr>
        <w:t xml:space="preserve"> </w:t>
      </w:r>
      <w:r w:rsidR="00A0065A" w:rsidRPr="006171F2">
        <w:rPr>
          <w:rFonts w:ascii="Arial" w:hAnsi="Arial" w:cs="Arial"/>
          <w:sz w:val="20"/>
        </w:rPr>
        <w:t xml:space="preserve">Wykonawca w szczególności ponosi odpowiedzialność za zgodność dokumentacji z parametrami ustalonymi w założeniach do projektowania, przepisami obowiązującego prawa, w tym Prawa Budowlanego i zasadami współczesnej wiedzy technicznej. Odpowiedzialność Wykonawcy z tytułu rękojmi obejmuje też wszelkie wady dokumentacji zmniejszające jej wartość lub użyteczność ze względu na cel oznaczony w Umowie, w tym za wydanie dokumentacji w stanie niezupełnym, jakie ujawniły się lub zaistniały po wydaniu dokumentacji Zamawiającemu, w tym zaistniałe bez winy Wykonawcy, jak również na skutek działania osób trzecich, za które odpowiedzialność ponosi Wykonawca. Celem uniknięcia jakichkolwiek wątpliwości za wady dokumentacji projektowej uznaje się w szczególności (i) wszelkie wady wskazane przez organ właściwy do wydania pozwolenia na budowę lub odrębnej decyzji o zatwierdzeniu projektu budowlanego, o ile takie jest wymagane, zgodnie z obowiązującymi w tym zakresie przepisami prawa, (ii) niezgodność dokumentacji projektowej z obowiązującymi w dniu wydania dokumentacji Zamawiającemu, przepisami prawa, (iii) jeżeli dokumentacja projektowa nie nadaje się do prawidłowego wykonania </w:t>
      </w:r>
      <w:r w:rsidR="00475DC8" w:rsidRPr="006171F2">
        <w:rPr>
          <w:rFonts w:ascii="Arial" w:hAnsi="Arial" w:cs="Arial"/>
          <w:sz w:val="20"/>
        </w:rPr>
        <w:t>remontu/</w:t>
      </w:r>
      <w:r w:rsidR="00744AD9" w:rsidRPr="006171F2">
        <w:rPr>
          <w:rFonts w:ascii="Arial" w:hAnsi="Arial" w:cs="Arial"/>
          <w:sz w:val="20"/>
        </w:rPr>
        <w:t>inwestycji</w:t>
      </w:r>
      <w:r w:rsidR="00A0065A" w:rsidRPr="006171F2">
        <w:rPr>
          <w:rFonts w:ascii="Arial" w:hAnsi="Arial" w:cs="Arial"/>
          <w:sz w:val="20"/>
        </w:rPr>
        <w:t>.</w:t>
      </w:r>
    </w:p>
    <w:p w14:paraId="3A5E2E41" w14:textId="77777777" w:rsidR="00B11105" w:rsidRPr="006171F2" w:rsidRDefault="00B11105" w:rsidP="001826BF">
      <w:pPr>
        <w:pStyle w:val="Akapitzlist"/>
        <w:widowControl w:val="0"/>
        <w:numPr>
          <w:ilvl w:val="0"/>
          <w:numId w:val="12"/>
        </w:numPr>
        <w:tabs>
          <w:tab w:val="clear" w:pos="786"/>
          <w:tab w:val="num" w:pos="426"/>
        </w:tabs>
        <w:suppressAutoHyphens/>
        <w:ind w:left="425" w:hanging="425"/>
        <w:jc w:val="both"/>
        <w:rPr>
          <w:rFonts w:ascii="Arial" w:hAnsi="Arial" w:cs="Arial"/>
          <w:sz w:val="20"/>
        </w:rPr>
      </w:pPr>
      <w:r w:rsidRPr="006171F2">
        <w:rPr>
          <w:rFonts w:ascii="Arial" w:hAnsi="Arial" w:cs="Arial"/>
          <w:sz w:val="20"/>
        </w:rPr>
        <w:t>W razie stwierdzenia wady w okresie rękojmi Zamawiający będzie uprawniony do:</w:t>
      </w:r>
    </w:p>
    <w:p w14:paraId="3A5E2E42" w14:textId="77777777" w:rsidR="00B11105" w:rsidRPr="006171F2" w:rsidRDefault="00B11105" w:rsidP="001826BF">
      <w:pPr>
        <w:pStyle w:val="Akapitzlist"/>
        <w:widowControl w:val="0"/>
        <w:numPr>
          <w:ilvl w:val="1"/>
          <w:numId w:val="12"/>
        </w:numPr>
        <w:tabs>
          <w:tab w:val="clear" w:pos="1440"/>
          <w:tab w:val="num" w:pos="851"/>
        </w:tabs>
        <w:suppressAutoHyphens/>
        <w:ind w:left="851" w:hanging="425"/>
        <w:jc w:val="both"/>
        <w:rPr>
          <w:rFonts w:ascii="Arial" w:hAnsi="Arial" w:cs="Arial"/>
          <w:sz w:val="20"/>
        </w:rPr>
      </w:pPr>
      <w:r w:rsidRPr="006171F2">
        <w:rPr>
          <w:rFonts w:ascii="Arial" w:hAnsi="Arial" w:cs="Arial"/>
          <w:sz w:val="20"/>
        </w:rPr>
        <w:t>żądania niezwłocznego bezpłatnego usunięcia wady przez Wykonawcę, lub</w:t>
      </w:r>
    </w:p>
    <w:p w14:paraId="3A5E2E43" w14:textId="77777777" w:rsidR="00B11105" w:rsidRPr="006171F2" w:rsidRDefault="00B11105" w:rsidP="001826BF">
      <w:pPr>
        <w:pStyle w:val="Akapitzlist"/>
        <w:widowControl w:val="0"/>
        <w:numPr>
          <w:ilvl w:val="1"/>
          <w:numId w:val="12"/>
        </w:numPr>
        <w:tabs>
          <w:tab w:val="clear" w:pos="1440"/>
          <w:tab w:val="num" w:pos="851"/>
        </w:tabs>
        <w:suppressAutoHyphens/>
        <w:ind w:left="851" w:hanging="425"/>
        <w:jc w:val="both"/>
        <w:rPr>
          <w:rFonts w:ascii="Arial" w:hAnsi="Arial" w:cs="Arial"/>
          <w:sz w:val="20"/>
        </w:rPr>
      </w:pPr>
      <w:r w:rsidRPr="006171F2">
        <w:rPr>
          <w:rFonts w:ascii="Arial" w:hAnsi="Arial" w:cs="Arial"/>
          <w:sz w:val="20"/>
        </w:rPr>
        <w:t>po bezskutecznym wezwaniu Wykonawcy do usunięcia wady, do odstąpienia w całości lub w części od niniejszej Umowy z winy Wykonawcy, lub</w:t>
      </w:r>
    </w:p>
    <w:p w14:paraId="3A5E2E44" w14:textId="77777777" w:rsidR="00B11105" w:rsidRPr="006171F2" w:rsidRDefault="00B11105" w:rsidP="001826BF">
      <w:pPr>
        <w:pStyle w:val="Akapitzlist"/>
        <w:widowControl w:val="0"/>
        <w:numPr>
          <w:ilvl w:val="1"/>
          <w:numId w:val="12"/>
        </w:numPr>
        <w:tabs>
          <w:tab w:val="clear" w:pos="1440"/>
          <w:tab w:val="num" w:pos="851"/>
        </w:tabs>
        <w:suppressAutoHyphens/>
        <w:ind w:left="851" w:hanging="425"/>
        <w:jc w:val="both"/>
        <w:rPr>
          <w:rFonts w:ascii="Arial" w:hAnsi="Arial" w:cs="Arial"/>
          <w:sz w:val="20"/>
        </w:rPr>
      </w:pPr>
      <w:r w:rsidRPr="006171F2">
        <w:rPr>
          <w:rFonts w:ascii="Arial" w:hAnsi="Arial" w:cs="Arial"/>
          <w:sz w:val="20"/>
        </w:rPr>
        <w:t>powierzenia wykonania lub poprawienia dokumentacji innemu podmiotowi na koszt i ryzyko Wykonawcy, lub</w:t>
      </w:r>
    </w:p>
    <w:p w14:paraId="3A5E2E45" w14:textId="77777777" w:rsidR="00B11105" w:rsidRPr="006171F2" w:rsidRDefault="00B11105" w:rsidP="001826BF">
      <w:pPr>
        <w:pStyle w:val="Akapitzlist"/>
        <w:widowControl w:val="0"/>
        <w:numPr>
          <w:ilvl w:val="1"/>
          <w:numId w:val="12"/>
        </w:numPr>
        <w:tabs>
          <w:tab w:val="clear" w:pos="1440"/>
          <w:tab w:val="num" w:pos="851"/>
        </w:tabs>
        <w:suppressAutoHyphens/>
        <w:ind w:left="851" w:hanging="425"/>
        <w:jc w:val="both"/>
        <w:rPr>
          <w:rFonts w:ascii="Arial" w:hAnsi="Arial" w:cs="Arial"/>
          <w:sz w:val="20"/>
        </w:rPr>
      </w:pPr>
      <w:r w:rsidRPr="006171F2">
        <w:rPr>
          <w:rFonts w:ascii="Arial" w:hAnsi="Arial" w:cs="Arial"/>
          <w:sz w:val="20"/>
        </w:rPr>
        <w:t>żądania obniżenia wynagrodzenia w stosunku odpowiednim do stopnia zmniejszenia się wartości dokumentacji lub jej części wskutek wystąpienia wady.</w:t>
      </w:r>
    </w:p>
    <w:p w14:paraId="3A5E2E46" w14:textId="77777777" w:rsidR="00B11105" w:rsidRPr="006171F2" w:rsidRDefault="00B11105" w:rsidP="001826BF">
      <w:pPr>
        <w:pStyle w:val="Akapitzlist"/>
        <w:widowControl w:val="0"/>
        <w:numPr>
          <w:ilvl w:val="0"/>
          <w:numId w:val="12"/>
        </w:numPr>
        <w:tabs>
          <w:tab w:val="clear" w:pos="786"/>
          <w:tab w:val="num" w:pos="426"/>
        </w:tabs>
        <w:suppressAutoHyphens/>
        <w:ind w:left="426" w:hanging="426"/>
        <w:jc w:val="both"/>
        <w:rPr>
          <w:rFonts w:ascii="Arial" w:hAnsi="Arial" w:cs="Arial"/>
          <w:sz w:val="20"/>
        </w:rPr>
      </w:pPr>
      <w:r w:rsidRPr="006171F2">
        <w:rPr>
          <w:rFonts w:ascii="Arial" w:hAnsi="Arial" w:cs="Arial"/>
          <w:sz w:val="20"/>
        </w:rPr>
        <w:t>Uprawnienia z tytułu rękojmi wygasają po upływie 3 lat od daty odbioru Przedmiotu Umowy.</w:t>
      </w:r>
    </w:p>
    <w:p w14:paraId="3A5E2E47" w14:textId="77777777" w:rsidR="00B11105" w:rsidRPr="006171F2" w:rsidRDefault="00B11105" w:rsidP="001826BF">
      <w:pPr>
        <w:pStyle w:val="Akapitzlist"/>
        <w:widowControl w:val="0"/>
        <w:numPr>
          <w:ilvl w:val="0"/>
          <w:numId w:val="12"/>
        </w:numPr>
        <w:tabs>
          <w:tab w:val="clear" w:pos="786"/>
          <w:tab w:val="num" w:pos="426"/>
        </w:tabs>
        <w:suppressAutoHyphens/>
        <w:ind w:left="426" w:hanging="426"/>
        <w:jc w:val="both"/>
        <w:rPr>
          <w:rFonts w:ascii="Arial" w:hAnsi="Arial" w:cs="Arial"/>
          <w:sz w:val="20"/>
        </w:rPr>
      </w:pPr>
      <w:r w:rsidRPr="006171F2">
        <w:rPr>
          <w:rFonts w:ascii="Arial" w:hAnsi="Arial" w:cs="Arial"/>
          <w:sz w:val="20"/>
        </w:rPr>
        <w:t>Wykonawca odpowiada za wadę w dokumentacji również po upływie okresu rękojmi, jeżeli Zamawiający zawiadomił Wykonawcę o wadzie przed upływem okresu rękojmi.</w:t>
      </w:r>
    </w:p>
    <w:p w14:paraId="3A5E2E48" w14:textId="5C4F3700" w:rsidR="00056846" w:rsidRPr="006171F2" w:rsidRDefault="00B11105" w:rsidP="001826BF">
      <w:pPr>
        <w:pStyle w:val="Akapitzlist"/>
        <w:numPr>
          <w:ilvl w:val="0"/>
          <w:numId w:val="12"/>
        </w:numPr>
        <w:tabs>
          <w:tab w:val="clear" w:pos="786"/>
          <w:tab w:val="num" w:pos="426"/>
        </w:tabs>
        <w:ind w:left="426" w:hanging="426"/>
        <w:jc w:val="both"/>
        <w:rPr>
          <w:rFonts w:ascii="Arial" w:hAnsi="Arial" w:cs="Arial"/>
          <w:sz w:val="20"/>
        </w:rPr>
      </w:pPr>
      <w:r w:rsidRPr="006171F2">
        <w:rPr>
          <w:rFonts w:ascii="Arial" w:hAnsi="Arial" w:cs="Arial"/>
          <w:sz w:val="20"/>
        </w:rPr>
        <w:t>Wykonawca nie może odmówić usunięcia wady dokumentacji, bez względu na wysokość związanych z tym kosztów</w:t>
      </w:r>
      <w:r w:rsidR="00A0065A" w:rsidRPr="006171F2">
        <w:rPr>
          <w:rFonts w:ascii="Arial" w:hAnsi="Arial" w:cs="Arial"/>
          <w:sz w:val="20"/>
        </w:rPr>
        <w:t>.</w:t>
      </w:r>
      <w:r w:rsidR="00283515" w:rsidRPr="006171F2">
        <w:rPr>
          <w:rFonts w:ascii="Arial" w:hAnsi="Arial" w:cs="Arial"/>
          <w:color w:val="000000"/>
          <w:sz w:val="20"/>
        </w:rPr>
        <w:t xml:space="preserve"> </w:t>
      </w:r>
    </w:p>
    <w:p w14:paraId="3A5E2E49" w14:textId="77777777" w:rsidR="00056846" w:rsidRPr="006171F2" w:rsidRDefault="00056846" w:rsidP="006F03A8">
      <w:pPr>
        <w:jc w:val="both"/>
        <w:rPr>
          <w:rFonts w:ascii="Arial" w:hAnsi="Arial" w:cs="Arial"/>
          <w:sz w:val="20"/>
        </w:rPr>
      </w:pPr>
    </w:p>
    <w:p w14:paraId="3A5E2E4A" w14:textId="77777777" w:rsidR="00A731F7" w:rsidRPr="006171F2" w:rsidRDefault="00D334A2" w:rsidP="00A550B8">
      <w:pPr>
        <w:pStyle w:val="Nagwek1"/>
        <w:spacing w:before="0" w:after="0"/>
        <w:rPr>
          <w:rFonts w:ascii="Arial" w:hAnsi="Arial" w:cs="Arial"/>
          <w:u w:val="none"/>
        </w:rPr>
      </w:pPr>
      <w:bookmarkStart w:id="6" w:name="_Toc58912547"/>
      <w:r w:rsidRPr="006171F2">
        <w:rPr>
          <w:rFonts w:ascii="Arial" w:hAnsi="Arial" w:cs="Arial"/>
          <w:u w:val="none"/>
        </w:rPr>
        <w:t>§ 10</w:t>
      </w:r>
      <w:r w:rsidR="00A8289A" w:rsidRPr="006171F2">
        <w:rPr>
          <w:rFonts w:ascii="Arial" w:hAnsi="Arial" w:cs="Arial"/>
          <w:u w:val="none"/>
        </w:rPr>
        <w:t>.</w:t>
      </w:r>
    </w:p>
    <w:p w14:paraId="3A5E2E4C" w14:textId="70DCB74F" w:rsidR="00A731F7" w:rsidRPr="006171F2" w:rsidRDefault="00A731F7" w:rsidP="008F4F9F">
      <w:pPr>
        <w:pStyle w:val="Nagwek1"/>
        <w:spacing w:before="0" w:after="0"/>
        <w:rPr>
          <w:rFonts w:ascii="Arial" w:hAnsi="Arial" w:cs="Arial"/>
          <w:b w:val="0"/>
          <w:i/>
          <w:color w:val="FF0000"/>
          <w:u w:val="none"/>
        </w:rPr>
      </w:pPr>
      <w:r w:rsidRPr="006171F2">
        <w:rPr>
          <w:rFonts w:ascii="Arial" w:hAnsi="Arial" w:cs="Arial"/>
          <w:u w:val="none"/>
        </w:rPr>
        <w:t>Przedstawiciele Stron</w:t>
      </w:r>
      <w:r w:rsidR="007D29A5" w:rsidRPr="006171F2">
        <w:rPr>
          <w:rFonts w:ascii="Arial" w:hAnsi="Arial" w:cs="Arial"/>
          <w:u w:val="none"/>
        </w:rPr>
        <w:t>. Korespondencja</w:t>
      </w:r>
    </w:p>
    <w:p w14:paraId="3A5E2E4D" w14:textId="77777777" w:rsidR="00C42FFC" w:rsidRPr="006171F2" w:rsidRDefault="00C42FFC" w:rsidP="00C42FFC">
      <w:pPr>
        <w:pStyle w:val="Tekstpodstawowy2"/>
        <w:numPr>
          <w:ilvl w:val="0"/>
          <w:numId w:val="1"/>
        </w:numPr>
        <w:tabs>
          <w:tab w:val="left" w:pos="426"/>
          <w:tab w:val="right" w:leader="dot" w:pos="9072"/>
        </w:tabs>
        <w:suppressAutoHyphens/>
        <w:spacing w:before="0" w:after="0"/>
        <w:ind w:left="426" w:hanging="426"/>
        <w:rPr>
          <w:rFonts w:ascii="Arial" w:hAnsi="Arial" w:cs="Arial"/>
        </w:rPr>
      </w:pPr>
      <w:r w:rsidRPr="006171F2">
        <w:rPr>
          <w:rFonts w:ascii="Arial" w:hAnsi="Arial" w:cs="Arial"/>
        </w:rPr>
        <w:t xml:space="preserve">Ze strony Zamawiającego do podejmowania decyzji organizacyjnych, związanych z realizacją Umowy oraz podpisania protokołu zdawczo – odbiorczego upoważniony jest: </w:t>
      </w:r>
    </w:p>
    <w:p w14:paraId="3A5E2E4E" w14:textId="77777777" w:rsidR="00C42FFC" w:rsidRPr="006171F2" w:rsidRDefault="00C42FFC" w:rsidP="00C42FFC">
      <w:pPr>
        <w:tabs>
          <w:tab w:val="left" w:pos="426"/>
          <w:tab w:val="left" w:pos="851"/>
        </w:tabs>
        <w:suppressAutoHyphens/>
        <w:ind w:left="426"/>
        <w:jc w:val="both"/>
        <w:rPr>
          <w:rFonts w:ascii="Arial" w:hAnsi="Arial" w:cs="Arial"/>
          <w:sz w:val="20"/>
        </w:rPr>
      </w:pPr>
      <w:r w:rsidRPr="006171F2">
        <w:rPr>
          <w:rFonts w:ascii="Arial" w:hAnsi="Arial" w:cs="Arial"/>
          <w:sz w:val="20"/>
        </w:rPr>
        <w:t>imię i nazwisko: ………………..,</w:t>
      </w:r>
    </w:p>
    <w:p w14:paraId="3A5E2E4F" w14:textId="77777777" w:rsidR="00C42FFC" w:rsidRPr="006171F2" w:rsidRDefault="00C42FFC" w:rsidP="00C42FFC">
      <w:pPr>
        <w:tabs>
          <w:tab w:val="left" w:pos="426"/>
          <w:tab w:val="left" w:pos="851"/>
        </w:tabs>
        <w:suppressAutoHyphens/>
        <w:ind w:left="426"/>
        <w:jc w:val="both"/>
        <w:rPr>
          <w:rFonts w:ascii="Arial" w:hAnsi="Arial" w:cs="Arial"/>
          <w:sz w:val="20"/>
        </w:rPr>
      </w:pPr>
      <w:r w:rsidRPr="006171F2">
        <w:rPr>
          <w:rFonts w:ascii="Arial" w:hAnsi="Arial" w:cs="Arial"/>
          <w:sz w:val="20"/>
        </w:rPr>
        <w:t>nr telefonu: ……………………..,</w:t>
      </w:r>
    </w:p>
    <w:p w14:paraId="3A5E2E50" w14:textId="77777777" w:rsidR="00C42FFC" w:rsidRPr="006171F2" w:rsidRDefault="00C42FFC" w:rsidP="00C42FFC">
      <w:pPr>
        <w:tabs>
          <w:tab w:val="left" w:pos="426"/>
          <w:tab w:val="left" w:pos="851"/>
        </w:tabs>
        <w:suppressAutoHyphens/>
        <w:ind w:left="426"/>
        <w:jc w:val="both"/>
        <w:rPr>
          <w:rFonts w:ascii="Arial" w:hAnsi="Arial" w:cs="Arial"/>
          <w:sz w:val="20"/>
        </w:rPr>
      </w:pPr>
      <w:r w:rsidRPr="006171F2">
        <w:rPr>
          <w:rFonts w:ascii="Arial" w:hAnsi="Arial" w:cs="Arial"/>
          <w:sz w:val="20"/>
        </w:rPr>
        <w:t>e – mail…………………………..,</w:t>
      </w:r>
    </w:p>
    <w:p w14:paraId="3A5E2E51" w14:textId="77777777" w:rsidR="00C42FFC" w:rsidRPr="006171F2" w:rsidRDefault="00C42FFC" w:rsidP="00C42FFC">
      <w:pPr>
        <w:tabs>
          <w:tab w:val="left" w:pos="426"/>
          <w:tab w:val="left" w:pos="851"/>
        </w:tabs>
        <w:suppressAutoHyphens/>
        <w:ind w:left="426"/>
        <w:jc w:val="both"/>
        <w:rPr>
          <w:rFonts w:ascii="Arial" w:hAnsi="Arial" w:cs="Arial"/>
          <w:sz w:val="20"/>
        </w:rPr>
      </w:pPr>
      <w:r w:rsidRPr="006171F2">
        <w:rPr>
          <w:rFonts w:ascii="Arial" w:hAnsi="Arial" w:cs="Arial"/>
          <w:sz w:val="20"/>
        </w:rPr>
        <w:t>fax.: ……………………………….</w:t>
      </w:r>
    </w:p>
    <w:p w14:paraId="3A5E2E52" w14:textId="77777777" w:rsidR="00C42FFC" w:rsidRPr="006171F2" w:rsidRDefault="00C42FFC" w:rsidP="00C42FFC">
      <w:pPr>
        <w:pStyle w:val="Tekstpodstawowy2"/>
        <w:numPr>
          <w:ilvl w:val="0"/>
          <w:numId w:val="1"/>
        </w:numPr>
        <w:tabs>
          <w:tab w:val="left" w:pos="426"/>
          <w:tab w:val="left" w:pos="851"/>
          <w:tab w:val="right" w:leader="dot" w:pos="9072"/>
        </w:tabs>
        <w:suppressAutoHyphens/>
        <w:spacing w:before="0" w:after="0"/>
        <w:ind w:left="426" w:hanging="426"/>
        <w:rPr>
          <w:rFonts w:ascii="Arial" w:hAnsi="Arial" w:cs="Arial"/>
        </w:rPr>
      </w:pPr>
      <w:r w:rsidRPr="006171F2">
        <w:rPr>
          <w:rFonts w:ascii="Arial" w:hAnsi="Arial" w:cs="Arial"/>
        </w:rPr>
        <w:t xml:space="preserve">Ze strony Wykonawcy do podejmowania decyzji organizacyjnych, związanych z realizacją Umowy oraz podpisania protokołu zdawczo – odbiorczego upoważniony jest: </w:t>
      </w:r>
    </w:p>
    <w:p w14:paraId="3A5E2E53" w14:textId="77777777" w:rsidR="00C42FFC" w:rsidRPr="006171F2" w:rsidRDefault="00C42FFC" w:rsidP="00C42FFC">
      <w:pPr>
        <w:pStyle w:val="Tekstpodstawowy2"/>
        <w:tabs>
          <w:tab w:val="left" w:pos="426"/>
          <w:tab w:val="left" w:pos="851"/>
          <w:tab w:val="right" w:leader="dot" w:pos="9072"/>
        </w:tabs>
        <w:suppressAutoHyphens/>
        <w:spacing w:before="0" w:after="0"/>
        <w:ind w:left="426"/>
        <w:rPr>
          <w:rFonts w:ascii="Arial" w:hAnsi="Arial" w:cs="Arial"/>
        </w:rPr>
      </w:pPr>
      <w:r w:rsidRPr="006171F2">
        <w:rPr>
          <w:rFonts w:ascii="Arial" w:hAnsi="Arial" w:cs="Arial"/>
        </w:rPr>
        <w:t>imię i nazwisko: ………………….,</w:t>
      </w:r>
    </w:p>
    <w:p w14:paraId="3A5E2E54" w14:textId="77777777" w:rsidR="00C42FFC" w:rsidRPr="006171F2" w:rsidRDefault="00C42FFC" w:rsidP="00C42FFC">
      <w:pPr>
        <w:tabs>
          <w:tab w:val="left" w:pos="426"/>
          <w:tab w:val="left" w:pos="851"/>
        </w:tabs>
        <w:suppressAutoHyphens/>
        <w:ind w:left="426"/>
        <w:jc w:val="both"/>
        <w:rPr>
          <w:rFonts w:ascii="Arial" w:hAnsi="Arial" w:cs="Arial"/>
          <w:color w:val="000000" w:themeColor="text1"/>
          <w:sz w:val="20"/>
        </w:rPr>
      </w:pPr>
      <w:r w:rsidRPr="006171F2">
        <w:rPr>
          <w:rFonts w:ascii="Arial" w:hAnsi="Arial" w:cs="Arial"/>
          <w:sz w:val="20"/>
        </w:rPr>
        <w:t xml:space="preserve">nr </w:t>
      </w:r>
      <w:r w:rsidRPr="006171F2">
        <w:rPr>
          <w:rFonts w:ascii="Arial" w:hAnsi="Arial" w:cs="Arial"/>
          <w:color w:val="000000" w:themeColor="text1"/>
          <w:sz w:val="20"/>
        </w:rPr>
        <w:t>telefonu: ……………………….,</w:t>
      </w:r>
    </w:p>
    <w:p w14:paraId="3A5E2E55" w14:textId="77777777" w:rsidR="00C42FFC" w:rsidRPr="006171F2" w:rsidRDefault="00C42FFC" w:rsidP="00C42FFC">
      <w:pPr>
        <w:ind w:firstLine="426"/>
        <w:rPr>
          <w:rFonts w:ascii="Arial" w:eastAsiaTheme="minorHAnsi" w:hAnsi="Arial" w:cs="Arial"/>
          <w:sz w:val="20"/>
        </w:rPr>
      </w:pPr>
      <w:r w:rsidRPr="006171F2">
        <w:rPr>
          <w:rFonts w:ascii="Arial" w:hAnsi="Arial" w:cs="Arial"/>
          <w:sz w:val="20"/>
        </w:rPr>
        <w:t xml:space="preserve">e – mail: </w:t>
      </w:r>
      <w:r w:rsidRPr="006171F2">
        <w:rPr>
          <w:rFonts w:ascii="Arial" w:hAnsi="Arial" w:cs="Arial"/>
          <w:color w:val="1F497D"/>
          <w:sz w:val="20"/>
        </w:rPr>
        <w:t>…………………………..</w:t>
      </w:r>
    </w:p>
    <w:p w14:paraId="3A5E2E56" w14:textId="2F79CC15" w:rsidR="00FD7987" w:rsidRPr="006171F2" w:rsidRDefault="00FD7987" w:rsidP="00FD7987">
      <w:pPr>
        <w:pStyle w:val="Tekstpodstawowy2"/>
        <w:numPr>
          <w:ilvl w:val="0"/>
          <w:numId w:val="1"/>
        </w:numPr>
        <w:tabs>
          <w:tab w:val="left" w:pos="426"/>
          <w:tab w:val="right" w:leader="dot" w:pos="9072"/>
        </w:tabs>
        <w:spacing w:before="0" w:after="0"/>
        <w:ind w:left="426" w:hanging="426"/>
        <w:rPr>
          <w:rFonts w:ascii="Arial" w:hAnsi="Arial" w:cs="Arial"/>
        </w:rPr>
      </w:pPr>
      <w:bookmarkStart w:id="7" w:name="_Toc58912548"/>
      <w:bookmarkEnd w:id="6"/>
      <w:r w:rsidRPr="006171F2">
        <w:rPr>
          <w:rFonts w:ascii="Arial" w:hAnsi="Arial" w:cs="Arial"/>
        </w:rPr>
        <w:t xml:space="preserve">Każda ze Stron zobowiązana jest do informowania </w:t>
      </w:r>
      <w:r w:rsidR="00744AD9" w:rsidRPr="006171F2">
        <w:rPr>
          <w:rFonts w:ascii="Arial" w:hAnsi="Arial" w:cs="Arial"/>
        </w:rPr>
        <w:t>w formie dokumentowej poprzez przesłanie wiadomości e-mail</w:t>
      </w:r>
      <w:r w:rsidRPr="006171F2">
        <w:rPr>
          <w:rFonts w:ascii="Arial" w:hAnsi="Arial" w:cs="Arial"/>
        </w:rPr>
        <w:t xml:space="preserve">, z odpowiednim uprzedzeniem drugiej Strony, o zmianie danych określonych w ust.1 lub ust. 2, jak również wszelkich innych danych kontaktowych określonych w niniejszej Umowie, pod rygorem uznania doręczenia pod wskazany adres za skuteczne. </w:t>
      </w:r>
    </w:p>
    <w:p w14:paraId="3A5E2E57" w14:textId="77777777" w:rsidR="00FD7987" w:rsidRPr="006171F2" w:rsidRDefault="00FD7987" w:rsidP="00922611">
      <w:pPr>
        <w:pStyle w:val="Tekstpodstawowy2"/>
        <w:numPr>
          <w:ilvl w:val="0"/>
          <w:numId w:val="1"/>
        </w:numPr>
        <w:tabs>
          <w:tab w:val="left" w:pos="426"/>
          <w:tab w:val="right" w:leader="dot" w:pos="9072"/>
        </w:tabs>
        <w:spacing w:before="0" w:after="0"/>
        <w:ind w:left="426" w:hanging="426"/>
        <w:rPr>
          <w:rFonts w:ascii="Arial" w:hAnsi="Arial" w:cs="Arial"/>
        </w:rPr>
      </w:pPr>
      <w:r w:rsidRPr="006171F2">
        <w:rPr>
          <w:rFonts w:ascii="Arial" w:hAnsi="Arial" w:cs="Arial"/>
          <w:color w:val="000000"/>
        </w:rPr>
        <w:t>Wszelka korespondencja pomiędzy Stronami winna być prowadzona w formie pisemnej lub e-mailowej i opatrzona numerem Umowy Zamawiającego.</w:t>
      </w:r>
    </w:p>
    <w:p w14:paraId="3A5E2E58" w14:textId="77777777" w:rsidR="00FD7987" w:rsidRPr="006171F2" w:rsidRDefault="00FD7987" w:rsidP="00922611">
      <w:pPr>
        <w:pStyle w:val="Tekstpodstawowy2"/>
        <w:numPr>
          <w:ilvl w:val="0"/>
          <w:numId w:val="1"/>
        </w:numPr>
        <w:tabs>
          <w:tab w:val="left" w:pos="426"/>
          <w:tab w:val="right" w:leader="dot" w:pos="9072"/>
        </w:tabs>
        <w:spacing w:before="0" w:after="0"/>
        <w:ind w:left="426" w:hanging="426"/>
        <w:rPr>
          <w:rFonts w:ascii="Arial" w:hAnsi="Arial" w:cs="Arial"/>
        </w:rPr>
      </w:pPr>
      <w:r w:rsidRPr="006171F2">
        <w:rPr>
          <w:rFonts w:ascii="Arial" w:hAnsi="Arial" w:cs="Arial"/>
          <w:color w:val="00000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3A5E2E59" w14:textId="5361468D" w:rsidR="00922611" w:rsidRPr="006171F2" w:rsidRDefault="00922611" w:rsidP="00F969B5">
      <w:pPr>
        <w:pStyle w:val="Akapitzlist"/>
        <w:numPr>
          <w:ilvl w:val="0"/>
          <w:numId w:val="1"/>
        </w:numPr>
        <w:tabs>
          <w:tab w:val="left" w:pos="426"/>
        </w:tabs>
        <w:ind w:left="426" w:hanging="426"/>
        <w:jc w:val="both"/>
        <w:rPr>
          <w:rFonts w:ascii="Arial" w:hAnsi="Arial" w:cs="Arial"/>
          <w:sz w:val="20"/>
        </w:rPr>
      </w:pPr>
      <w:r w:rsidRPr="006171F2">
        <w:rPr>
          <w:rFonts w:ascii="Arial" w:hAnsi="Arial" w:cs="Arial"/>
          <w:sz w:val="20"/>
        </w:rPr>
        <w:t xml:space="preserve">Zmiana osób wskazanych w niniejszym paragrafie nie </w:t>
      </w:r>
      <w:r w:rsidR="00FA0D04" w:rsidRPr="006171F2">
        <w:rPr>
          <w:rFonts w:ascii="Arial" w:hAnsi="Arial" w:cs="Arial"/>
          <w:sz w:val="20"/>
        </w:rPr>
        <w:t>stanowi zmiany Umowy</w:t>
      </w:r>
      <w:r w:rsidRPr="006171F2">
        <w:rPr>
          <w:rFonts w:ascii="Arial" w:hAnsi="Arial" w:cs="Arial"/>
          <w:sz w:val="20"/>
        </w:rPr>
        <w:t>.</w:t>
      </w:r>
      <w:r w:rsidR="00FA0D04" w:rsidRPr="006171F2">
        <w:rPr>
          <w:rFonts w:ascii="Arial" w:hAnsi="Arial" w:cs="Arial"/>
          <w:sz w:val="20"/>
        </w:rPr>
        <w:t xml:space="preserve"> </w:t>
      </w:r>
    </w:p>
    <w:p w14:paraId="3A5E2E5A" w14:textId="77777777" w:rsidR="00FD7987" w:rsidRPr="006171F2" w:rsidRDefault="00FD7987" w:rsidP="00A550B8">
      <w:pPr>
        <w:pStyle w:val="Nagwek1"/>
        <w:spacing w:before="0" w:after="0"/>
        <w:rPr>
          <w:rFonts w:ascii="Arial" w:hAnsi="Arial" w:cs="Arial"/>
          <w:u w:val="none"/>
        </w:rPr>
      </w:pPr>
    </w:p>
    <w:p w14:paraId="3A5E2E5B" w14:textId="77777777" w:rsidR="00126C95" w:rsidRPr="006171F2" w:rsidRDefault="00D258E9" w:rsidP="00FB35CF">
      <w:pPr>
        <w:pStyle w:val="Nagwek1"/>
        <w:spacing w:before="0" w:after="0"/>
        <w:ind w:left="426" w:hanging="426"/>
        <w:rPr>
          <w:rFonts w:ascii="Arial" w:hAnsi="Arial" w:cs="Arial"/>
          <w:u w:val="none"/>
        </w:rPr>
      </w:pPr>
      <w:r w:rsidRPr="006171F2">
        <w:rPr>
          <w:rFonts w:ascii="Arial" w:hAnsi="Arial" w:cs="Arial"/>
          <w:u w:val="none"/>
        </w:rPr>
        <w:t>§ 1</w:t>
      </w:r>
      <w:r w:rsidR="00D334A2" w:rsidRPr="006171F2">
        <w:rPr>
          <w:rFonts w:ascii="Arial" w:hAnsi="Arial" w:cs="Arial"/>
          <w:u w:val="none"/>
        </w:rPr>
        <w:t>1</w:t>
      </w:r>
      <w:r w:rsidR="00126C95" w:rsidRPr="006171F2">
        <w:rPr>
          <w:rFonts w:ascii="Arial" w:hAnsi="Arial" w:cs="Arial"/>
          <w:u w:val="none"/>
        </w:rPr>
        <w:t>.</w:t>
      </w:r>
    </w:p>
    <w:p w14:paraId="3A5E2E5D" w14:textId="5E71587E" w:rsidR="00126C95" w:rsidRPr="006171F2" w:rsidRDefault="00126C95" w:rsidP="008F4F9F">
      <w:pPr>
        <w:ind w:left="426" w:hanging="426"/>
        <w:jc w:val="center"/>
        <w:rPr>
          <w:rFonts w:ascii="Arial" w:hAnsi="Arial" w:cs="Arial"/>
          <w:i/>
          <w:color w:val="0070C0"/>
          <w:sz w:val="20"/>
        </w:rPr>
      </w:pPr>
      <w:r w:rsidRPr="006171F2">
        <w:rPr>
          <w:rFonts w:ascii="Arial" w:hAnsi="Arial" w:cs="Arial"/>
          <w:b/>
          <w:sz w:val="20"/>
        </w:rPr>
        <w:t>KARY UMOWNE</w:t>
      </w:r>
      <w:r w:rsidR="00674588" w:rsidRPr="006171F2">
        <w:rPr>
          <w:rFonts w:ascii="Arial" w:hAnsi="Arial" w:cs="Arial"/>
          <w:b/>
          <w:sz w:val="20"/>
        </w:rPr>
        <w:t>. ODPOWIEDZIALNOŚĆ</w:t>
      </w:r>
    </w:p>
    <w:p w14:paraId="2F157D30"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sz w:val="20"/>
          <w:lang w:eastAsia="ar-SA"/>
        </w:rPr>
        <w:t>Strony zgodnie postanawiają, że Zamawiający jest uprawniony do naliczenia kar umownych:</w:t>
      </w:r>
    </w:p>
    <w:p w14:paraId="667069EF" w14:textId="7AA5F8F7" w:rsidR="00AE0FA3" w:rsidRPr="006171F2" w:rsidRDefault="00AE0FA3" w:rsidP="001826BF">
      <w:pPr>
        <w:numPr>
          <w:ilvl w:val="1"/>
          <w:numId w:val="49"/>
        </w:numPr>
        <w:suppressAutoHyphens/>
        <w:ind w:left="643"/>
        <w:jc w:val="both"/>
        <w:rPr>
          <w:rFonts w:ascii="Arial" w:hAnsi="Arial" w:cs="Arial"/>
          <w:sz w:val="20"/>
          <w:lang w:eastAsia="ar-SA"/>
        </w:rPr>
      </w:pPr>
      <w:r w:rsidRPr="006171F2">
        <w:rPr>
          <w:rFonts w:ascii="Arial" w:hAnsi="Arial" w:cs="Arial"/>
          <w:sz w:val="20"/>
          <w:lang w:eastAsia="ar-SA"/>
        </w:rPr>
        <w:lastRenderedPageBreak/>
        <w:t>za opóźnienie w rozpoczęciu bądź ukończeniu przedmiotu Umowy, w wysokości 0,1% wynagrodzenia ryczałtowego netto określonego w § 4 ust. 1 Umowy, za każdy dzień opóźnienia liczony od upływu terminu określonego w § 8 ust. 1,</w:t>
      </w:r>
    </w:p>
    <w:p w14:paraId="5951DB84" w14:textId="6098E90A" w:rsidR="008458EF" w:rsidRPr="006171F2" w:rsidRDefault="008458EF" w:rsidP="001826BF">
      <w:pPr>
        <w:numPr>
          <w:ilvl w:val="1"/>
          <w:numId w:val="49"/>
        </w:numPr>
        <w:suppressAutoHyphens/>
        <w:ind w:left="643"/>
        <w:jc w:val="both"/>
        <w:rPr>
          <w:rFonts w:ascii="Arial" w:hAnsi="Arial" w:cs="Arial"/>
          <w:sz w:val="20"/>
          <w:lang w:eastAsia="ar-SA"/>
        </w:rPr>
      </w:pPr>
      <w:r w:rsidRPr="006171F2">
        <w:rPr>
          <w:rFonts w:ascii="Arial" w:hAnsi="Arial" w:cs="Arial"/>
          <w:sz w:val="20"/>
          <w:lang w:eastAsia="ar-SA"/>
        </w:rPr>
        <w:t>za opóźnienia w rozpoczęciu bądź ukończeniu wykonania danego Etapu prac w stosunku do terminu podanego w Harmonogramie 0,1% wynagrodzenia ryczałtowego netto określonego w § 4 ust. 1 Umowy za każdy dzień opóźnienia liczony od upływu terminu na wykonanie Przedmiotu Umowy;</w:t>
      </w:r>
    </w:p>
    <w:p w14:paraId="019CEB51" w14:textId="44FED3F4" w:rsidR="00AE0FA3" w:rsidRPr="006171F2" w:rsidRDefault="00AE0FA3" w:rsidP="001826BF">
      <w:pPr>
        <w:numPr>
          <w:ilvl w:val="1"/>
          <w:numId w:val="49"/>
        </w:numPr>
        <w:suppressAutoHyphens/>
        <w:ind w:left="643"/>
        <w:jc w:val="both"/>
        <w:rPr>
          <w:rFonts w:ascii="Arial" w:hAnsi="Arial" w:cs="Arial"/>
          <w:sz w:val="20"/>
          <w:lang w:eastAsia="ar-SA"/>
        </w:rPr>
      </w:pPr>
      <w:r w:rsidRPr="006171F2">
        <w:rPr>
          <w:rFonts w:ascii="Arial" w:hAnsi="Arial" w:cs="Arial"/>
          <w:sz w:val="20"/>
          <w:lang w:eastAsia="ar-SA"/>
        </w:rPr>
        <w:t>za opóźnienie w usunięciu wad i usterek powstałych przy odbiorze oraz w okresie gwarancji i rękojmi, w wysokości 0,1% wynagrodzenia ryczałtowego netto określonego w § 4 ust. 1 Umowy, za każdy rozpoczęty dzień opóźnienia ponad termin wyznaczony na usunięcie wad i usterek,</w:t>
      </w:r>
    </w:p>
    <w:p w14:paraId="7BFC2EB4" w14:textId="5E41121A" w:rsidR="00AE0FA3" w:rsidRPr="006171F2" w:rsidRDefault="00AE0FA3" w:rsidP="001826BF">
      <w:pPr>
        <w:numPr>
          <w:ilvl w:val="1"/>
          <w:numId w:val="49"/>
        </w:numPr>
        <w:suppressAutoHyphens/>
        <w:ind w:left="643"/>
        <w:jc w:val="both"/>
        <w:rPr>
          <w:rFonts w:ascii="Arial" w:hAnsi="Arial" w:cs="Arial"/>
          <w:sz w:val="20"/>
          <w:lang w:eastAsia="ar-SA"/>
        </w:rPr>
      </w:pPr>
      <w:r w:rsidRPr="006171F2">
        <w:rPr>
          <w:rFonts w:ascii="Arial" w:hAnsi="Arial" w:cs="Arial"/>
          <w:sz w:val="20"/>
          <w:lang w:eastAsia="ar-SA"/>
        </w:rPr>
        <w:t xml:space="preserve">za opóźnienie w przekazaniu polisy bądź dowodu opłacenia składki, w wysokości 0,1% wynagrodzenia ryczałtowego netto określonego w § </w:t>
      </w:r>
      <w:r w:rsidR="008458EF" w:rsidRPr="006171F2">
        <w:rPr>
          <w:rFonts w:ascii="Arial" w:hAnsi="Arial" w:cs="Arial"/>
          <w:sz w:val="20"/>
          <w:lang w:eastAsia="ar-SA"/>
        </w:rPr>
        <w:t>4</w:t>
      </w:r>
      <w:r w:rsidRPr="006171F2">
        <w:rPr>
          <w:rFonts w:ascii="Arial" w:hAnsi="Arial" w:cs="Arial"/>
          <w:sz w:val="20"/>
          <w:lang w:eastAsia="ar-SA"/>
        </w:rPr>
        <w:t xml:space="preserve"> ust. 1 Umowy, za każdy dzień opóźnienia,</w:t>
      </w:r>
    </w:p>
    <w:p w14:paraId="1498BD02" w14:textId="25B021D6" w:rsidR="00AE0FA3" w:rsidRPr="006171F2" w:rsidRDefault="00AE0FA3" w:rsidP="001826BF">
      <w:pPr>
        <w:numPr>
          <w:ilvl w:val="1"/>
          <w:numId w:val="49"/>
        </w:numPr>
        <w:suppressAutoHyphens/>
        <w:ind w:left="643"/>
        <w:jc w:val="both"/>
        <w:rPr>
          <w:rFonts w:ascii="Arial" w:hAnsi="Arial" w:cs="Arial"/>
          <w:sz w:val="20"/>
          <w:lang w:eastAsia="ar-SA"/>
        </w:rPr>
      </w:pPr>
      <w:r w:rsidRPr="006171F2">
        <w:rPr>
          <w:rFonts w:ascii="Arial" w:hAnsi="Arial" w:cs="Arial"/>
          <w:sz w:val="20"/>
          <w:lang w:eastAsia="ar-SA"/>
        </w:rPr>
        <w:t xml:space="preserve">w przypadku odstąpienia od Umowy przez Zamawiającego z przyczyn leżących po stronie Wykonawcy bądź przez Wykonawcę nie z winy Zamawiającego, Zamawiający może żądać od Wykonawcy kary umownej w wysokości 10% wynagrodzenia ryczałtowego netto określonego w § </w:t>
      </w:r>
      <w:r w:rsidR="008458EF" w:rsidRPr="006171F2">
        <w:rPr>
          <w:rFonts w:ascii="Arial" w:hAnsi="Arial" w:cs="Arial"/>
          <w:sz w:val="20"/>
          <w:lang w:eastAsia="ar-SA"/>
        </w:rPr>
        <w:t>4</w:t>
      </w:r>
      <w:r w:rsidRPr="006171F2">
        <w:rPr>
          <w:rFonts w:ascii="Arial" w:hAnsi="Arial" w:cs="Arial"/>
          <w:sz w:val="20"/>
          <w:lang w:eastAsia="ar-SA"/>
        </w:rPr>
        <w:t xml:space="preserve"> ust. 1,   </w:t>
      </w:r>
    </w:p>
    <w:p w14:paraId="4297C048" w14:textId="141A8CDC" w:rsidR="00AE0FA3" w:rsidRPr="006171F2" w:rsidRDefault="00AE0FA3" w:rsidP="006171F2">
      <w:pPr>
        <w:pStyle w:val="Akapitzlist"/>
        <w:numPr>
          <w:ilvl w:val="1"/>
          <w:numId w:val="49"/>
        </w:numPr>
        <w:jc w:val="both"/>
        <w:rPr>
          <w:rFonts w:ascii="Arial" w:hAnsi="Arial" w:cs="Arial"/>
          <w:sz w:val="20"/>
        </w:rPr>
      </w:pPr>
      <w:r w:rsidRPr="006171F2">
        <w:rPr>
          <w:rFonts w:ascii="Arial" w:hAnsi="Arial" w:cs="Arial"/>
          <w:sz w:val="20"/>
          <w:lang w:eastAsia="ar-SA"/>
        </w:rPr>
        <w:t>w przypadku stwierdzenia naruszenia przez Wykonawcę obowiązku wykonania przedmiotu Umowy siłami własnymi lub</w:t>
      </w:r>
      <w:r w:rsidRPr="006171F2">
        <w:rPr>
          <w:rFonts w:ascii="Arial" w:hAnsi="Arial" w:cs="Arial"/>
          <w:sz w:val="20"/>
          <w:szCs w:val="24"/>
          <w:lang w:eastAsia="ar-SA"/>
        </w:rPr>
        <w:t xml:space="preserve"> obowiązku </w:t>
      </w:r>
      <w:r w:rsidR="001233D7" w:rsidRPr="006171F2">
        <w:rPr>
          <w:rFonts w:ascii="Arial" w:hAnsi="Arial" w:cs="Arial"/>
          <w:sz w:val="20"/>
        </w:rPr>
        <w:t>uzyskania pisemnej zgody Zamawiającego na realizację całości lub części Przedmiotu Umowy przy udziale podwykonawców</w:t>
      </w:r>
      <w:r w:rsidRPr="006171F2">
        <w:rPr>
          <w:rFonts w:ascii="Arial" w:hAnsi="Arial" w:cs="Arial"/>
          <w:sz w:val="20"/>
          <w:lang w:eastAsia="ar-SA"/>
        </w:rPr>
        <w:t xml:space="preserve">, za każdy stwierdzony przypadek naruszenia w wysokości 5% </w:t>
      </w:r>
      <w:r w:rsidRPr="006171F2">
        <w:rPr>
          <w:rFonts w:ascii="Arial" w:hAnsi="Arial" w:cs="Arial"/>
          <w:sz w:val="20"/>
          <w:lang w:val="x-none" w:eastAsia="ar-SA"/>
        </w:rPr>
        <w:t xml:space="preserve">wynagrodzenia  ryczałtowego </w:t>
      </w:r>
      <w:r w:rsidRPr="006171F2">
        <w:rPr>
          <w:rFonts w:ascii="Arial" w:hAnsi="Arial" w:cs="Arial"/>
          <w:sz w:val="20"/>
          <w:lang w:eastAsia="ar-SA"/>
        </w:rPr>
        <w:t xml:space="preserve">netto określonego w § </w:t>
      </w:r>
      <w:r w:rsidR="008458EF" w:rsidRPr="006171F2">
        <w:rPr>
          <w:rFonts w:ascii="Arial" w:hAnsi="Arial" w:cs="Arial"/>
          <w:sz w:val="20"/>
          <w:lang w:eastAsia="ar-SA"/>
        </w:rPr>
        <w:t>4</w:t>
      </w:r>
      <w:r w:rsidRPr="006171F2">
        <w:rPr>
          <w:rFonts w:ascii="Arial" w:hAnsi="Arial" w:cs="Arial"/>
          <w:sz w:val="20"/>
          <w:lang w:eastAsia="ar-SA"/>
        </w:rPr>
        <w:t xml:space="preserve"> ust. 1  Umowy.</w:t>
      </w:r>
    </w:p>
    <w:p w14:paraId="52B859BB" w14:textId="3F567DCF" w:rsidR="00AE0FA3" w:rsidRPr="006171F2" w:rsidRDefault="00AE0FA3" w:rsidP="00AE0FA3">
      <w:pPr>
        <w:suppressAutoHyphens/>
        <w:ind w:left="426" w:hanging="426"/>
        <w:jc w:val="both"/>
        <w:rPr>
          <w:rFonts w:ascii="Arial" w:hAnsi="Arial" w:cs="Arial"/>
          <w:sz w:val="20"/>
          <w:lang w:eastAsia="ar-SA"/>
        </w:rPr>
      </w:pPr>
      <w:r w:rsidRPr="006171F2">
        <w:rPr>
          <w:rFonts w:ascii="Arial" w:hAnsi="Arial" w:cs="Arial"/>
          <w:sz w:val="20"/>
          <w:lang w:eastAsia="ar-SA"/>
        </w:rPr>
        <w:t xml:space="preserve">1’. W przypadku odstąpienia od Umowy przez Wykonawcę z przyczyn leżących po stronie Zamawiającego bądź przez Zamawiającego nie z winy Wykonawcy, Wykonawca może żądać od Zamawiającego kary umownej w wysokości 10% wynagrodzenia netto określonego w § </w:t>
      </w:r>
      <w:r w:rsidR="008458EF" w:rsidRPr="006171F2">
        <w:rPr>
          <w:rFonts w:ascii="Arial" w:hAnsi="Arial" w:cs="Arial"/>
          <w:sz w:val="20"/>
          <w:lang w:eastAsia="ar-SA"/>
        </w:rPr>
        <w:t>4</w:t>
      </w:r>
      <w:r w:rsidRPr="006171F2">
        <w:rPr>
          <w:rFonts w:ascii="Arial" w:hAnsi="Arial" w:cs="Arial"/>
          <w:sz w:val="20"/>
          <w:lang w:eastAsia="ar-SA"/>
        </w:rPr>
        <w:t xml:space="preserve"> ust 1 Umowy.</w:t>
      </w:r>
    </w:p>
    <w:p w14:paraId="05573108" w14:textId="2F10653C" w:rsidR="00AE0FA3" w:rsidRPr="006171F2" w:rsidRDefault="00AE0FA3" w:rsidP="001826BF">
      <w:pPr>
        <w:numPr>
          <w:ilvl w:val="0"/>
          <w:numId w:val="48"/>
        </w:numPr>
        <w:suppressAutoHyphens/>
        <w:jc w:val="both"/>
        <w:rPr>
          <w:rFonts w:ascii="Arial" w:hAnsi="Arial" w:cs="Arial"/>
          <w:sz w:val="20"/>
          <w:lang w:eastAsia="ar-SA"/>
        </w:rPr>
      </w:pPr>
      <w:bookmarkStart w:id="8" w:name="_Hlk495672179"/>
      <w:r w:rsidRPr="006171F2">
        <w:rPr>
          <w:rFonts w:ascii="Arial" w:hAnsi="Arial" w:cs="Arial"/>
          <w:sz w:val="20"/>
          <w:lang w:eastAsia="ar-SA"/>
        </w:rPr>
        <w:t xml:space="preserve">Łączna wysokość kary naliczonej Wykonawcy z tytułu wskazanego w ust. 1 lit.  a) - </w:t>
      </w:r>
      <w:r w:rsidR="008458EF" w:rsidRPr="006171F2">
        <w:rPr>
          <w:rFonts w:ascii="Arial" w:hAnsi="Arial" w:cs="Arial"/>
          <w:sz w:val="20"/>
          <w:lang w:eastAsia="ar-SA"/>
        </w:rPr>
        <w:t>d</w:t>
      </w:r>
      <w:r w:rsidRPr="006171F2">
        <w:rPr>
          <w:rFonts w:ascii="Arial" w:hAnsi="Arial" w:cs="Arial"/>
          <w:sz w:val="20"/>
          <w:lang w:eastAsia="ar-SA"/>
        </w:rPr>
        <w:t xml:space="preserve">) powyżej, nie może wynosić więcej niż 20% </w:t>
      </w:r>
      <w:r w:rsidRPr="006171F2">
        <w:rPr>
          <w:rFonts w:ascii="Arial" w:hAnsi="Arial" w:cs="Arial"/>
          <w:sz w:val="20"/>
          <w:lang w:val="x-none" w:eastAsia="ar-SA"/>
        </w:rPr>
        <w:t xml:space="preserve">wynagrodzenia ryczałtowego </w:t>
      </w:r>
      <w:r w:rsidRPr="006171F2">
        <w:rPr>
          <w:rFonts w:ascii="Arial" w:hAnsi="Arial" w:cs="Arial"/>
          <w:sz w:val="20"/>
          <w:lang w:eastAsia="ar-SA"/>
        </w:rPr>
        <w:t xml:space="preserve">netto określonego w § </w:t>
      </w:r>
      <w:r w:rsidR="008458EF" w:rsidRPr="006171F2">
        <w:rPr>
          <w:rFonts w:ascii="Arial" w:hAnsi="Arial" w:cs="Arial"/>
          <w:sz w:val="20"/>
          <w:lang w:eastAsia="ar-SA"/>
        </w:rPr>
        <w:t>4</w:t>
      </w:r>
      <w:r w:rsidRPr="006171F2">
        <w:rPr>
          <w:rFonts w:ascii="Arial" w:hAnsi="Arial" w:cs="Arial"/>
          <w:sz w:val="20"/>
          <w:lang w:eastAsia="ar-SA"/>
        </w:rPr>
        <w:t xml:space="preserve"> ust. 1 Umowy, przy czym zastrzeżenie to nie dotyczy kar przewidzianych w innych miejscach niniejszej Umowy.</w:t>
      </w:r>
    </w:p>
    <w:p w14:paraId="7D00A810" w14:textId="45CD4914"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sz w:val="20"/>
          <w:lang w:eastAsia="ar-SA"/>
        </w:rPr>
        <w:t xml:space="preserve">Wykonawca zapłaci kary umowne za naruszenie zasad w zakresie BHP, ppoż. lub bezpieczeństwa procesowego zamieszczonym w Załączniku nr </w:t>
      </w:r>
      <w:r w:rsidR="008130AD" w:rsidRPr="006171F2">
        <w:rPr>
          <w:rFonts w:ascii="Arial" w:hAnsi="Arial" w:cs="Arial"/>
          <w:sz w:val="20"/>
          <w:lang w:eastAsia="ar-SA"/>
        </w:rPr>
        <w:t>6</w:t>
      </w:r>
      <w:r w:rsidRPr="006171F2">
        <w:rPr>
          <w:rFonts w:ascii="Arial" w:hAnsi="Arial" w:cs="Arial"/>
          <w:sz w:val="20"/>
          <w:lang w:eastAsia="ar-SA"/>
        </w:rPr>
        <w:t xml:space="preserve"> w wysokości określonej dla danego typu naruszenia w Taryfikatorze kar pieniężnych, za każdy przypadek naruszenia.</w:t>
      </w:r>
    </w:p>
    <w:bookmarkEnd w:id="8"/>
    <w:p w14:paraId="1D3C7BCE"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sz w:val="20"/>
          <w:lang w:eastAsia="ar-SA"/>
        </w:rPr>
        <w:t>Zamawiający zastrzega sobie prawo do dochodzenia na zasadach ogólnych odszkodowania przekraczającego wysokość zastrzeżonych kar umownych, do pełnej wysokości poniesionej szkody</w:t>
      </w:r>
      <w:r w:rsidRPr="006171F2">
        <w:rPr>
          <w:rFonts w:ascii="Arial" w:hAnsi="Arial" w:cs="Arial"/>
          <w:bCs/>
          <w:sz w:val="20"/>
          <w:lang w:eastAsia="ar-SA"/>
        </w:rPr>
        <w:t>.</w:t>
      </w:r>
    </w:p>
    <w:p w14:paraId="34664968"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bCs/>
          <w:sz w:val="20"/>
          <w:lang w:eastAsia="ar-SA"/>
        </w:rPr>
        <w:t>Obowiązek zapłaty przez Wykonawcę kar umownych pozostaje niezależny tak od wysokości poniesionej przez Zamawiającego szkody, jak i niezależny od zaistnienia szkody, w tym ewentualnego braku szkody.</w:t>
      </w:r>
    </w:p>
    <w:p w14:paraId="531ADDC4"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bCs/>
          <w:sz w:val="20"/>
          <w:lang w:eastAsia="ar-SA"/>
        </w:rPr>
        <w:t>Kary umowne podlegają sumowaniu. 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48BA90E1"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sz w:val="20"/>
          <w:lang w:eastAsia="ar-SA"/>
        </w:rPr>
        <w:t>Zamawiający upoważniony jest do potrącenia kar umownych z należności Wykonawcy przysługującej względem Zamawiającego, na co Wykonawca niniejszym wyraża zgodę.</w:t>
      </w:r>
    </w:p>
    <w:p w14:paraId="3854D810"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sz w:val="20"/>
          <w:lang w:eastAsia="ar-SA"/>
        </w:rPr>
        <w:t>Za poniesione przez osoby trzecie szkody wynikłe w związku z realizacją Umowy, odpowiedzialna będzie Strona, której działania lub zaniechania spowodowały szkodę. Strony zobowiązane są do 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pierwszego, druga Stroni zwolni ją z odpowiedzialności i sama przystąpi do sporu, z zastrzeżeniem wyjątków wynikających z przepisów bezwzględnie obowiązujących.</w:t>
      </w:r>
    </w:p>
    <w:p w14:paraId="29F1ACDD"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sz w:val="20"/>
          <w:lang w:eastAsia="ar-SA"/>
        </w:rPr>
        <w:t>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niniejszej Umowy, z zastrzeżeniem wyjątków wynikających z przepisów bezwzględnie obowiązujących.</w:t>
      </w:r>
    </w:p>
    <w:p w14:paraId="378165F7"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sz w:val="20"/>
          <w:lang w:eastAsia="ar-SA"/>
        </w:rPr>
        <w:t>W razie zgłoszenia takiego roszczenia, o którym mowa w ust. 8, czy w ust. 9 powyżej w stosunku do Zamawiającego, Wykonawca niezwłocznie zwolni Zamawiającego z wszelkiej odpowiedzialności oraz przystąpi do wszelkich toczących się postępowań na własny koszt.</w:t>
      </w:r>
    </w:p>
    <w:p w14:paraId="7A3179BC"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sz w:val="20"/>
          <w:lang w:eastAsia="ar-SA"/>
        </w:rPr>
        <w:t xml:space="preserve">Na podstawie niniejszego paragrafu, Wykonawca jest zobowiązany do pokrycia wszelkich kosztów poniesionych przez Zamawiającego w wyniku skierowania do niego roszczeń, o których mowa w ust. 8-10, w tym w szczególności należności ubocznych, kosztów sądowych lub egzekucyjnych. </w:t>
      </w:r>
      <w:r w:rsidRPr="006171F2">
        <w:rPr>
          <w:rFonts w:ascii="Arial" w:hAnsi="Arial" w:cs="Arial"/>
          <w:sz w:val="20"/>
          <w:lang w:eastAsia="ar-SA"/>
        </w:rPr>
        <w:lastRenderedPageBreak/>
        <w:t>Zwrot nastąpi na wezwanie Zamawiającego w terminie 7 dni od dnia doręczenia mu wezwania do zapłaty, do którego załączony będzie stosowny dokument księgowy.</w:t>
      </w:r>
    </w:p>
    <w:p w14:paraId="57182CAA"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sz w:val="20"/>
          <w:lang w:eastAsia="ar-SA"/>
        </w:rPr>
        <w:t>Zamawiający zawiadomi Wykonawcę bez zbędnej zwłoki o wysuniętych wobec niego roszczeniach, o których mowa powyżej i nie będzie ich dobrowolnie spełniał do czasu uzyskania stanowiska Wykonawcy, na co Wykonawca niniejszym wyraża zgodę.</w:t>
      </w:r>
    </w:p>
    <w:p w14:paraId="557649E7"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sz w:val="20"/>
          <w:lang w:eastAsia="ar-SA"/>
        </w:rPr>
        <w:t>Zapłata kary umownej przez Wykonawcę lub potrącenie przez Zamawiającego kwoty kary umownej nie zwalnia Wykonawcy z obowiązku należytego kontynuowania i wykonania Umowy.</w:t>
      </w:r>
    </w:p>
    <w:p w14:paraId="35FDFC15" w14:textId="77777777" w:rsidR="00AE0FA3" w:rsidRPr="006171F2" w:rsidRDefault="00AE0FA3" w:rsidP="001826BF">
      <w:pPr>
        <w:numPr>
          <w:ilvl w:val="0"/>
          <w:numId w:val="48"/>
        </w:numPr>
        <w:suppressAutoHyphens/>
        <w:jc w:val="both"/>
        <w:rPr>
          <w:rFonts w:ascii="Arial" w:hAnsi="Arial" w:cs="Arial"/>
          <w:sz w:val="20"/>
          <w:lang w:eastAsia="ar-SA"/>
        </w:rPr>
      </w:pPr>
      <w:r w:rsidRPr="006171F2">
        <w:rPr>
          <w:rFonts w:ascii="Arial" w:hAnsi="Arial" w:cs="Arial"/>
          <w:sz w:val="20"/>
          <w:lang w:eastAsia="ar-SA"/>
        </w:rPr>
        <w:t>Kara umowna zostanie zapłacona przez Stronę w terminie 14 dni od daty wystąpienia przez drugą Stronę z żądaniem jej zapłaty.</w:t>
      </w:r>
    </w:p>
    <w:p w14:paraId="590BA849" w14:textId="068D58D5" w:rsidR="00737D7C" w:rsidRPr="006171F2" w:rsidRDefault="00737D7C" w:rsidP="007C11D1">
      <w:pPr>
        <w:spacing w:after="120"/>
        <w:ind w:left="360"/>
        <w:jc w:val="both"/>
        <w:rPr>
          <w:rFonts w:ascii="Arial" w:hAnsi="Arial" w:cs="Arial"/>
          <w:sz w:val="20"/>
        </w:rPr>
      </w:pPr>
      <w:r w:rsidRPr="006171F2">
        <w:rPr>
          <w:rFonts w:ascii="Arial" w:hAnsi="Arial" w:cs="Arial"/>
          <w:sz w:val="20"/>
        </w:rPr>
        <w:t xml:space="preserve"> </w:t>
      </w:r>
    </w:p>
    <w:p w14:paraId="1F5DD6DF" w14:textId="17ED7838" w:rsidR="00FA0D04" w:rsidRPr="006171F2" w:rsidRDefault="00FA0D04" w:rsidP="008458EF">
      <w:pPr>
        <w:pStyle w:val="Akapitzlist"/>
        <w:ind w:left="360"/>
        <w:rPr>
          <w:rFonts w:ascii="Arial" w:hAnsi="Arial" w:cs="Arial"/>
          <w:sz w:val="20"/>
        </w:rPr>
      </w:pPr>
    </w:p>
    <w:p w14:paraId="45337066" w14:textId="1C4748D9" w:rsidR="00FB35CF" w:rsidRPr="006171F2" w:rsidRDefault="00FB35CF" w:rsidP="00FB35C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6171F2">
        <w:rPr>
          <w:rFonts w:ascii="Arial" w:hAnsi="Arial" w:cs="Arial"/>
          <w:color w:val="000000"/>
          <w:u w:val="none"/>
        </w:rPr>
        <w:t>§ 1</w:t>
      </w:r>
      <w:r w:rsidR="008F4F9F" w:rsidRPr="006171F2">
        <w:rPr>
          <w:rFonts w:ascii="Arial" w:hAnsi="Arial" w:cs="Arial"/>
          <w:color w:val="000000"/>
          <w:u w:val="none"/>
        </w:rPr>
        <w:t>2</w:t>
      </w:r>
      <w:r w:rsidRPr="006171F2">
        <w:rPr>
          <w:rFonts w:ascii="Arial" w:hAnsi="Arial" w:cs="Arial"/>
          <w:color w:val="000000"/>
          <w:u w:val="none"/>
        </w:rPr>
        <w:t>.</w:t>
      </w:r>
    </w:p>
    <w:p w14:paraId="01C85E62" w14:textId="3D5CD149" w:rsidR="00FB35CF" w:rsidRPr="006171F2" w:rsidRDefault="00FB35CF" w:rsidP="008F4F9F">
      <w:pPr>
        <w:pStyle w:val="Nagwek1"/>
        <w:tabs>
          <w:tab w:val="clear" w:pos="567"/>
          <w:tab w:val="clear" w:pos="9072"/>
          <w:tab w:val="num" w:pos="426"/>
        </w:tabs>
        <w:suppressAutoHyphens/>
        <w:spacing w:before="0" w:after="0" w:line="23" w:lineRule="atLeast"/>
        <w:ind w:left="432" w:hanging="432"/>
        <w:rPr>
          <w:rFonts w:ascii="Arial" w:hAnsi="Arial" w:cs="Arial"/>
          <w:color w:val="000000"/>
          <w:u w:val="none"/>
        </w:rPr>
      </w:pPr>
      <w:r w:rsidRPr="006171F2">
        <w:rPr>
          <w:rFonts w:ascii="Arial" w:hAnsi="Arial" w:cs="Arial"/>
          <w:color w:val="000000"/>
          <w:u w:val="none"/>
        </w:rPr>
        <w:t>GWARANCJE.</w:t>
      </w:r>
    </w:p>
    <w:p w14:paraId="7ED9876D" w14:textId="5BBD8CE0" w:rsidR="00FB35CF" w:rsidRPr="006171F2" w:rsidRDefault="00FB35CF" w:rsidP="001826BF">
      <w:pPr>
        <w:widowControl w:val="0"/>
        <w:numPr>
          <w:ilvl w:val="0"/>
          <w:numId w:val="13"/>
        </w:numPr>
        <w:tabs>
          <w:tab w:val="num" w:pos="426"/>
        </w:tabs>
        <w:suppressAutoHyphens/>
        <w:spacing w:line="23" w:lineRule="atLeast"/>
        <w:ind w:left="426" w:hanging="432"/>
        <w:jc w:val="both"/>
        <w:rPr>
          <w:rFonts w:ascii="Arial" w:hAnsi="Arial" w:cs="Arial"/>
          <w:color w:val="000000"/>
          <w:sz w:val="20"/>
        </w:rPr>
      </w:pPr>
      <w:r w:rsidRPr="006171F2">
        <w:rPr>
          <w:rFonts w:ascii="Arial" w:hAnsi="Arial" w:cs="Arial"/>
          <w:color w:val="000000"/>
          <w:sz w:val="20"/>
        </w:rPr>
        <w:t>Wykonawca gwarantuje Zamawiającemu, że prace wykonane zostaną zgodnie z postanowieniami Umowy, a także wytycznymi Zamawiającego. Wykonawca gwarantuje, że Przedmiot Umowy będzie wykonany prawidłowo, zgodnie z przepisami obowiązującego prawa</w:t>
      </w:r>
      <w:r w:rsidR="00A75111" w:rsidRPr="006171F2">
        <w:rPr>
          <w:rFonts w:ascii="Arial" w:hAnsi="Arial" w:cs="Arial"/>
          <w:color w:val="000000"/>
          <w:sz w:val="20"/>
        </w:rPr>
        <w:t xml:space="preserve"> </w:t>
      </w:r>
      <w:r w:rsidRPr="006171F2">
        <w:rPr>
          <w:rFonts w:ascii="Arial" w:hAnsi="Arial" w:cs="Arial"/>
          <w:color w:val="000000"/>
          <w:sz w:val="20"/>
        </w:rPr>
        <w:t xml:space="preserve">oraz normami technicznymi i zasadami sztuki budowlanej, a nadto, że będzie się w pełni  nadawać do użycia zgodnie z przeznaczeniem, z jakim był wykonywany, będzie wolny od wad i usterek. Ponadto, Wykonawca gwarantuje Zamawiającemu, że wszystkie materiały i urządzenia zapewnione przez Wykonawcę lub podmioty, za które odpowiada, w związku z pracami będą nowe, zgodne z postanowieniami Umowy, właściwymi normami technicznymi, przepisami prawa, w tym dotyczącego systemu ocen zgodności, jakości wyrobów budowlanych i ogólnego bezpieczeństwa produktów, nadające się do użycia w celu im przeznaczonym. </w:t>
      </w:r>
    </w:p>
    <w:p w14:paraId="7A2D58C8" w14:textId="3FC359C8" w:rsidR="00FB35CF" w:rsidRPr="006171F2" w:rsidRDefault="00FB35CF" w:rsidP="001826BF">
      <w:pPr>
        <w:widowControl w:val="0"/>
        <w:numPr>
          <w:ilvl w:val="0"/>
          <w:numId w:val="13"/>
        </w:numPr>
        <w:tabs>
          <w:tab w:val="num" w:pos="426"/>
        </w:tabs>
        <w:suppressAutoHyphens/>
        <w:spacing w:line="23" w:lineRule="atLeast"/>
        <w:ind w:left="426" w:hanging="432"/>
        <w:jc w:val="both"/>
        <w:rPr>
          <w:rFonts w:ascii="Arial" w:hAnsi="Arial" w:cs="Arial"/>
          <w:color w:val="000000"/>
          <w:sz w:val="20"/>
        </w:rPr>
      </w:pPr>
      <w:r w:rsidRPr="006171F2">
        <w:rPr>
          <w:rFonts w:ascii="Arial" w:hAnsi="Arial" w:cs="Arial"/>
          <w:color w:val="000000"/>
          <w:sz w:val="20"/>
        </w:rPr>
        <w:t>Jeżeli w okresie wskazanym w ust. 5, wystąpi jakakolwiek usterka lub wada w przedmiocie umowy naruszająca powyższe oświadczenia, Wykonawca, po otrzymaniu pisemnego powiadomienia o wystąpieniu takiej usterki lub wady, bezzwłocznie usunie usterkę  lub wadę nie później jednak niż w terminie 3 dni od dnia powiadomienia o wystąpieniu usterki/wady, bez prawa do obciążenia Zamawiającego jakimikolwiek dodatkowymi kosztami, w tym jakimkolwiek dodatkowym wynagrodzeniem.</w:t>
      </w:r>
    </w:p>
    <w:p w14:paraId="38B3EF10" w14:textId="74536508" w:rsidR="00FB35CF" w:rsidRPr="006171F2" w:rsidRDefault="00FB35CF" w:rsidP="001826BF">
      <w:pPr>
        <w:widowControl w:val="0"/>
        <w:numPr>
          <w:ilvl w:val="0"/>
          <w:numId w:val="13"/>
        </w:numPr>
        <w:tabs>
          <w:tab w:val="num" w:pos="426"/>
        </w:tabs>
        <w:suppressAutoHyphens/>
        <w:spacing w:line="23" w:lineRule="atLeast"/>
        <w:ind w:left="426" w:hanging="432"/>
        <w:jc w:val="both"/>
        <w:rPr>
          <w:rFonts w:ascii="Arial" w:hAnsi="Arial" w:cs="Arial"/>
          <w:color w:val="000000"/>
          <w:sz w:val="20"/>
        </w:rPr>
      </w:pPr>
      <w:r w:rsidRPr="006171F2">
        <w:rPr>
          <w:rFonts w:ascii="Arial" w:hAnsi="Arial" w:cs="Arial"/>
          <w:color w:val="000000"/>
          <w:sz w:val="20"/>
        </w:rPr>
        <w:t>W wypadku, gdy w wykonaniu zobowiązań wynikających z ust. 2, Wykonawca usunie wady, okres gwarancji biegnie na nowo od daty usunięcia wad</w:t>
      </w:r>
      <w:r w:rsidR="00A14876" w:rsidRPr="006171F2">
        <w:rPr>
          <w:rFonts w:ascii="Arial" w:hAnsi="Arial" w:cs="Arial"/>
          <w:color w:val="000000"/>
          <w:sz w:val="20"/>
        </w:rPr>
        <w:t>.</w:t>
      </w:r>
    </w:p>
    <w:p w14:paraId="69E6FCC5" w14:textId="79891F7A" w:rsidR="00FB35CF" w:rsidRPr="006171F2" w:rsidRDefault="00FB35CF" w:rsidP="001826BF">
      <w:pPr>
        <w:widowControl w:val="0"/>
        <w:numPr>
          <w:ilvl w:val="0"/>
          <w:numId w:val="13"/>
        </w:numPr>
        <w:tabs>
          <w:tab w:val="num" w:pos="426"/>
        </w:tabs>
        <w:suppressAutoHyphens/>
        <w:spacing w:line="23" w:lineRule="atLeast"/>
        <w:ind w:left="426" w:hanging="432"/>
        <w:jc w:val="both"/>
        <w:rPr>
          <w:rFonts w:ascii="Arial" w:hAnsi="Arial" w:cs="Arial"/>
          <w:iCs/>
          <w:color w:val="000000"/>
          <w:sz w:val="20"/>
        </w:rPr>
      </w:pPr>
      <w:r w:rsidRPr="006171F2">
        <w:rPr>
          <w:rFonts w:ascii="Arial" w:hAnsi="Arial" w:cs="Arial"/>
          <w:color w:val="000000"/>
          <w:sz w:val="20"/>
        </w:rPr>
        <w:t xml:space="preserve">Jeżeli po otrzymaniu pisemnego powiadomienia o wystąpieniu jakichkolwiek usterek w Przedmiocie Umowy, które naruszają powyższe gwarancje Wykonawcy, Wykonawca nie podejmie się ich usuwania w terminie 2 dni roboczych lub w sposób właściwy nie usunie ich w terminie uzgodnionym pomiędzy Stronami, Zamawiający </w:t>
      </w:r>
      <w:r w:rsidR="00AE2D90" w:rsidRPr="006171F2">
        <w:rPr>
          <w:rFonts w:ascii="Arial" w:hAnsi="Arial" w:cs="Arial"/>
          <w:color w:val="000000"/>
          <w:sz w:val="20"/>
        </w:rPr>
        <w:t xml:space="preserve">ma prawo </w:t>
      </w:r>
      <w:r w:rsidRPr="006171F2">
        <w:rPr>
          <w:rFonts w:ascii="Arial" w:hAnsi="Arial" w:cs="Arial"/>
          <w:color w:val="000000"/>
          <w:sz w:val="20"/>
        </w:rPr>
        <w:t>usunąć usterki we własnym zakresie lub zlecić ich usunięcie stronie trzeciej, a Wykonawca bezzwłocznie zwróci mu poniesione z tego tytułu koszty</w:t>
      </w:r>
      <w:r w:rsidRPr="006171F2">
        <w:rPr>
          <w:rFonts w:ascii="Arial" w:hAnsi="Arial" w:cs="Arial"/>
          <w:iCs/>
          <w:color w:val="000000"/>
          <w:sz w:val="20"/>
        </w:rPr>
        <w:t xml:space="preserve">. </w:t>
      </w:r>
    </w:p>
    <w:p w14:paraId="5D7C081A" w14:textId="2E270A6A" w:rsidR="00FB35CF" w:rsidRPr="006171F2" w:rsidRDefault="00FB35CF" w:rsidP="001826BF">
      <w:pPr>
        <w:widowControl w:val="0"/>
        <w:numPr>
          <w:ilvl w:val="0"/>
          <w:numId w:val="13"/>
        </w:numPr>
        <w:tabs>
          <w:tab w:val="num" w:pos="426"/>
        </w:tabs>
        <w:suppressAutoHyphens/>
        <w:spacing w:line="23" w:lineRule="atLeast"/>
        <w:ind w:left="426" w:hanging="432"/>
        <w:jc w:val="both"/>
        <w:rPr>
          <w:rFonts w:ascii="Arial" w:hAnsi="Arial" w:cs="Arial"/>
          <w:color w:val="000000"/>
          <w:sz w:val="20"/>
        </w:rPr>
      </w:pPr>
      <w:r w:rsidRPr="006171F2">
        <w:rPr>
          <w:rFonts w:ascii="Arial" w:hAnsi="Arial" w:cs="Arial"/>
          <w:color w:val="000000"/>
          <w:sz w:val="20"/>
        </w:rPr>
        <w:t xml:space="preserve">Z zastrzeżeniem ust. 3, okres gwarancyjny dla Przedmiotu Umowy wynosi ………………  miesięcy od daty podpisania protokołu zdawczo – odbiorczego bez uwag Zamawiającego, o którym mowa w § </w:t>
      </w:r>
      <w:r w:rsidR="00AE2D90" w:rsidRPr="006171F2">
        <w:rPr>
          <w:rFonts w:ascii="Arial" w:hAnsi="Arial" w:cs="Arial"/>
          <w:color w:val="000000"/>
          <w:sz w:val="20"/>
        </w:rPr>
        <w:t>8</w:t>
      </w:r>
      <w:r w:rsidRPr="006171F2">
        <w:rPr>
          <w:rFonts w:ascii="Arial" w:hAnsi="Arial" w:cs="Arial"/>
          <w:color w:val="000000"/>
          <w:sz w:val="20"/>
        </w:rPr>
        <w:t xml:space="preserve"> ust. </w:t>
      </w:r>
      <w:r w:rsidR="00AE2D90" w:rsidRPr="006171F2">
        <w:rPr>
          <w:rFonts w:ascii="Arial" w:hAnsi="Arial" w:cs="Arial"/>
          <w:color w:val="000000"/>
          <w:sz w:val="20"/>
        </w:rPr>
        <w:t>2</w:t>
      </w:r>
      <w:r w:rsidRPr="006171F2">
        <w:rPr>
          <w:rFonts w:ascii="Arial" w:hAnsi="Arial" w:cs="Arial"/>
          <w:color w:val="000000"/>
          <w:sz w:val="20"/>
        </w:rPr>
        <w:t xml:space="preserve"> Umowy.</w:t>
      </w:r>
    </w:p>
    <w:p w14:paraId="7A4FB4EB" w14:textId="77777777" w:rsidR="00FB35CF" w:rsidRPr="006171F2" w:rsidRDefault="00FB35CF" w:rsidP="001826BF">
      <w:pPr>
        <w:widowControl w:val="0"/>
        <w:numPr>
          <w:ilvl w:val="0"/>
          <w:numId w:val="13"/>
        </w:numPr>
        <w:tabs>
          <w:tab w:val="num" w:pos="426"/>
        </w:tabs>
        <w:suppressAutoHyphens/>
        <w:spacing w:line="23" w:lineRule="atLeast"/>
        <w:ind w:left="426" w:hanging="432"/>
        <w:jc w:val="both"/>
        <w:rPr>
          <w:rFonts w:ascii="Arial" w:hAnsi="Arial" w:cs="Arial"/>
          <w:color w:val="000000"/>
          <w:sz w:val="20"/>
        </w:rPr>
      </w:pPr>
      <w:r w:rsidRPr="006171F2">
        <w:rPr>
          <w:rFonts w:ascii="Arial" w:hAnsi="Arial" w:cs="Arial"/>
          <w:color w:val="000000"/>
          <w:sz w:val="20"/>
        </w:rPr>
        <w:t>Wykonawca zobowiązany jest do przekazania Zamawiającemu wszelkich dokumentów gwarancyjnych umożliwiających skorzystanie przez Zamawiającego z gwarancji producenta dla materiałów i urządzeń, dla których taka gwarancja pozostaje w mocy.</w:t>
      </w:r>
    </w:p>
    <w:p w14:paraId="5EDC95A7" w14:textId="0F3A0775" w:rsidR="00FB35CF" w:rsidRPr="006171F2" w:rsidRDefault="00FB35CF" w:rsidP="001826BF">
      <w:pPr>
        <w:widowControl w:val="0"/>
        <w:numPr>
          <w:ilvl w:val="0"/>
          <w:numId w:val="13"/>
        </w:numPr>
        <w:tabs>
          <w:tab w:val="num" w:pos="426"/>
        </w:tabs>
        <w:suppressAutoHyphens/>
        <w:spacing w:line="23" w:lineRule="atLeast"/>
        <w:ind w:left="426" w:hanging="432"/>
        <w:jc w:val="both"/>
        <w:rPr>
          <w:rFonts w:ascii="Arial" w:hAnsi="Arial" w:cs="Arial"/>
          <w:color w:val="000000"/>
          <w:sz w:val="20"/>
        </w:rPr>
      </w:pPr>
      <w:r w:rsidRPr="006171F2">
        <w:rPr>
          <w:rFonts w:ascii="Arial" w:hAnsi="Arial" w:cs="Arial"/>
          <w:color w:val="000000"/>
          <w:sz w:val="20"/>
        </w:rPr>
        <w:t>Uprawnienia z tytułu gwarancji w żaden sposób nie ograniczają uprawnień Zamawiającego z tytułu rękojmi za wa</w:t>
      </w:r>
      <w:r w:rsidR="000F5036">
        <w:rPr>
          <w:rFonts w:ascii="Arial" w:hAnsi="Arial" w:cs="Arial"/>
          <w:color w:val="000000"/>
          <w:sz w:val="20"/>
        </w:rPr>
        <w:t>dy.</w:t>
      </w:r>
      <w:r w:rsidRPr="006171F2">
        <w:rPr>
          <w:rFonts w:ascii="Arial" w:hAnsi="Arial" w:cs="Arial"/>
          <w:color w:val="000000"/>
          <w:sz w:val="20"/>
        </w:rPr>
        <w:t>.</w:t>
      </w:r>
    </w:p>
    <w:p w14:paraId="4F66124A" w14:textId="77777777" w:rsidR="00FB35CF" w:rsidRPr="006171F2" w:rsidRDefault="00FB35CF" w:rsidP="00FB35CF">
      <w:pPr>
        <w:tabs>
          <w:tab w:val="num" w:pos="426"/>
        </w:tabs>
        <w:spacing w:line="23" w:lineRule="atLeast"/>
        <w:ind w:left="426" w:hanging="432"/>
        <w:jc w:val="both"/>
        <w:rPr>
          <w:rFonts w:ascii="Arial" w:hAnsi="Arial" w:cs="Arial"/>
          <w:sz w:val="20"/>
        </w:rPr>
      </w:pPr>
    </w:p>
    <w:p w14:paraId="29BD5D67" w14:textId="77777777" w:rsidR="00FB35CF" w:rsidRPr="006171F2" w:rsidRDefault="00FB35CF" w:rsidP="00FB35CF">
      <w:pPr>
        <w:tabs>
          <w:tab w:val="num" w:pos="426"/>
        </w:tabs>
        <w:spacing w:line="23" w:lineRule="atLeast"/>
        <w:ind w:left="426" w:hanging="432"/>
        <w:jc w:val="both"/>
        <w:rPr>
          <w:rFonts w:ascii="Arial" w:hAnsi="Arial" w:cs="Arial"/>
          <w:sz w:val="20"/>
        </w:rPr>
      </w:pPr>
    </w:p>
    <w:p w14:paraId="60B4F0B0" w14:textId="14669E53" w:rsidR="00FB35CF" w:rsidRPr="006171F2" w:rsidRDefault="00FB35CF" w:rsidP="00FB35CF">
      <w:pPr>
        <w:pStyle w:val="Nagwek1"/>
        <w:tabs>
          <w:tab w:val="clear" w:pos="567"/>
          <w:tab w:val="clear" w:pos="9072"/>
          <w:tab w:val="num" w:pos="426"/>
        </w:tabs>
        <w:suppressAutoHyphens/>
        <w:spacing w:before="0" w:after="0" w:line="23" w:lineRule="atLeast"/>
        <w:ind w:left="432" w:hanging="432"/>
        <w:rPr>
          <w:rFonts w:ascii="Arial" w:hAnsi="Arial" w:cs="Arial"/>
          <w:u w:val="none"/>
        </w:rPr>
      </w:pPr>
      <w:r w:rsidRPr="006171F2">
        <w:rPr>
          <w:rFonts w:ascii="Arial" w:hAnsi="Arial" w:cs="Arial"/>
          <w:u w:val="none"/>
        </w:rPr>
        <w:t>§ 1</w:t>
      </w:r>
      <w:r w:rsidR="001826BF" w:rsidRPr="006171F2">
        <w:rPr>
          <w:rFonts w:ascii="Arial" w:hAnsi="Arial" w:cs="Arial"/>
          <w:u w:val="none"/>
        </w:rPr>
        <w:t>3</w:t>
      </w:r>
      <w:r w:rsidRPr="006171F2">
        <w:rPr>
          <w:rFonts w:ascii="Arial" w:hAnsi="Arial" w:cs="Arial"/>
          <w:u w:val="none"/>
        </w:rPr>
        <w:t>.</w:t>
      </w:r>
    </w:p>
    <w:p w14:paraId="607F4DAD" w14:textId="6478FA4E" w:rsidR="00FB35CF" w:rsidRPr="006171F2" w:rsidRDefault="00FB35CF" w:rsidP="00E93B26">
      <w:pPr>
        <w:tabs>
          <w:tab w:val="num" w:pos="426"/>
        </w:tabs>
        <w:spacing w:line="23" w:lineRule="atLeast"/>
        <w:ind w:hanging="432"/>
        <w:jc w:val="center"/>
        <w:rPr>
          <w:rFonts w:ascii="Arial" w:hAnsi="Arial" w:cs="Arial"/>
          <w:b/>
          <w:sz w:val="20"/>
        </w:rPr>
      </w:pPr>
      <w:r w:rsidRPr="006171F2">
        <w:rPr>
          <w:rFonts w:ascii="Arial" w:hAnsi="Arial" w:cs="Arial"/>
          <w:b/>
          <w:sz w:val="20"/>
        </w:rPr>
        <w:t>BEZPIECZEŃSTWO.</w:t>
      </w:r>
    </w:p>
    <w:p w14:paraId="33AB252B" w14:textId="77777777" w:rsidR="00BB5E9C" w:rsidRPr="006171F2" w:rsidRDefault="00BB5E9C" w:rsidP="001826BF">
      <w:pPr>
        <w:pStyle w:val="Tekstpodstawowy2"/>
        <w:numPr>
          <w:ilvl w:val="0"/>
          <w:numId w:val="6"/>
        </w:numPr>
        <w:overflowPunct w:val="0"/>
        <w:autoSpaceDE w:val="0"/>
        <w:autoSpaceDN w:val="0"/>
        <w:spacing w:before="0" w:after="0"/>
        <w:ind w:left="426" w:hanging="426"/>
        <w:rPr>
          <w:rFonts w:ascii="Arial" w:eastAsia="Arial" w:hAnsi="Arial" w:cs="Arial"/>
        </w:rPr>
      </w:pPr>
      <w:r w:rsidRPr="006171F2">
        <w:rPr>
          <w:rFonts w:ascii="Arial" w:eastAsia="Arial" w:hAnsi="Arial" w:cs="Arial"/>
        </w:rPr>
        <w:t>Zamawiający wyznaczy Koordynatora w zakresie nadzorowania działań bhp (zwanego dalej „</w:t>
      </w:r>
      <w:r w:rsidRPr="006171F2">
        <w:rPr>
          <w:rFonts w:ascii="Arial" w:eastAsia="Arial" w:hAnsi="Arial" w:cs="Arial"/>
          <w:i/>
          <w:iCs/>
        </w:rPr>
        <w:t>Koordynatorem</w:t>
      </w:r>
      <w:r w:rsidRPr="006171F2">
        <w:rPr>
          <w:rFonts w:ascii="Arial" w:eastAsia="Arial" w:hAnsi="Arial" w:cs="Arial"/>
        </w:rPr>
        <w:t>”), zgodnie z wewnętrznymi procedurami.</w:t>
      </w:r>
    </w:p>
    <w:p w14:paraId="47BDB9FD" w14:textId="77777777" w:rsidR="00BB5E9C" w:rsidRPr="006171F2" w:rsidRDefault="00BB5E9C" w:rsidP="001826BF">
      <w:pPr>
        <w:pStyle w:val="Tekstpodstawowy2"/>
        <w:numPr>
          <w:ilvl w:val="0"/>
          <w:numId w:val="6"/>
        </w:numPr>
        <w:overflowPunct w:val="0"/>
        <w:autoSpaceDE w:val="0"/>
        <w:autoSpaceDN w:val="0"/>
        <w:spacing w:before="0" w:after="0"/>
        <w:ind w:left="426" w:hanging="426"/>
        <w:rPr>
          <w:rFonts w:ascii="Arial" w:eastAsia="Arial" w:hAnsi="Arial" w:cs="Arial"/>
        </w:rPr>
      </w:pPr>
      <w:r w:rsidRPr="006171F2">
        <w:rPr>
          <w:rFonts w:ascii="Arial" w:eastAsia="Arial" w:hAnsi="Arial" w:cs="Arial"/>
        </w:rPr>
        <w:t xml:space="preserve">Wykonawca zobowiązuje się do przestrzegania przepisów bhp, obowiązujących w </w:t>
      </w:r>
      <w:r w:rsidRPr="006171F2">
        <w:rPr>
          <w:rFonts w:ascii="Arial" w:hAnsi="Arial" w:cs="Arial"/>
          <w:iCs/>
        </w:rPr>
        <w:t xml:space="preserve">ORLEN Oil </w:t>
      </w:r>
      <w:r w:rsidRPr="006171F2">
        <w:rPr>
          <w:rFonts w:ascii="Arial" w:hAnsi="Arial" w:cs="Arial"/>
        </w:rPr>
        <w:t>Sp. z o.o.</w:t>
      </w:r>
      <w:r w:rsidRPr="006171F2">
        <w:rPr>
          <w:rFonts w:ascii="Arial" w:eastAsia="Arial" w:hAnsi="Arial" w:cs="Arial"/>
        </w:rPr>
        <w:t>, w tym:</w:t>
      </w:r>
    </w:p>
    <w:p w14:paraId="5494F0CE" w14:textId="77777777" w:rsidR="00BB5E9C" w:rsidRPr="006171F2" w:rsidRDefault="00BB5E9C" w:rsidP="001826BF">
      <w:pPr>
        <w:pStyle w:val="Tekstpodstawowy2"/>
        <w:numPr>
          <w:ilvl w:val="1"/>
          <w:numId w:val="13"/>
        </w:numPr>
        <w:tabs>
          <w:tab w:val="clear" w:pos="1440"/>
          <w:tab w:val="num" w:pos="786"/>
          <w:tab w:val="num" w:pos="851"/>
        </w:tabs>
        <w:spacing w:before="0" w:after="0"/>
        <w:ind w:left="426" w:firstLine="0"/>
        <w:rPr>
          <w:rFonts w:ascii="Arial" w:eastAsia="Arial" w:hAnsi="Arial" w:cs="Arial"/>
        </w:rPr>
      </w:pPr>
      <w:r w:rsidRPr="006171F2">
        <w:rPr>
          <w:rFonts w:ascii="Arial" w:eastAsia="Arial" w:hAnsi="Arial" w:cs="Arial"/>
        </w:rPr>
        <w:t xml:space="preserve">przestrzegania obowiązujących na terenie Grupy Kapitałowej Orlen procedur, instrukcji, regulaminów i zarządzeń wewnętrznych, których treść znajduje się w Serwisie internetowym Wymagania dla Kontrahentów pod adresem: </w:t>
      </w:r>
      <w:r w:rsidRPr="006171F2">
        <w:rPr>
          <w:rFonts w:ascii="Arial" w:eastAsia="Arial" w:hAnsi="Arial" w:cs="Arial"/>
          <w:color w:val="0070C0"/>
          <w:u w:val="single"/>
        </w:rPr>
        <w:t>https://kontrahenci.lotos.pl.</w:t>
      </w:r>
      <w:r w:rsidRPr="006171F2">
        <w:rPr>
          <w:rFonts w:ascii="Arial" w:eastAsia="Arial" w:hAnsi="Arial" w:cs="Arial"/>
          <w:color w:val="365F91" w:themeColor="accent1" w:themeShade="BF"/>
        </w:rPr>
        <w:t xml:space="preserve">  </w:t>
      </w:r>
    </w:p>
    <w:p w14:paraId="70E6FD21" w14:textId="77777777" w:rsidR="00BB5E9C" w:rsidRPr="006171F2" w:rsidRDefault="00BB5E9C" w:rsidP="001826BF">
      <w:pPr>
        <w:pStyle w:val="Tekstpodstawowy2"/>
        <w:numPr>
          <w:ilvl w:val="1"/>
          <w:numId w:val="13"/>
        </w:numPr>
        <w:tabs>
          <w:tab w:val="clear" w:pos="1440"/>
          <w:tab w:val="num" w:pos="786"/>
          <w:tab w:val="left" w:pos="851"/>
        </w:tabs>
        <w:autoSpaceDN w:val="0"/>
        <w:spacing w:before="0" w:after="0"/>
        <w:ind w:left="426" w:firstLine="0"/>
        <w:rPr>
          <w:rFonts w:ascii="Arial" w:eastAsia="Arial" w:hAnsi="Arial" w:cs="Arial"/>
        </w:rPr>
      </w:pPr>
      <w:r w:rsidRPr="006171F2">
        <w:rPr>
          <w:rFonts w:ascii="Arial" w:eastAsia="Arial" w:hAnsi="Arial" w:cs="Arial"/>
        </w:rPr>
        <w:t>przestrzegania przepisów oraz zasad bezpieczeństwa i higieny pracy,</w:t>
      </w:r>
    </w:p>
    <w:p w14:paraId="6889C336" w14:textId="77777777" w:rsidR="00BB5E9C" w:rsidRPr="006171F2" w:rsidRDefault="00BB5E9C" w:rsidP="001826BF">
      <w:pPr>
        <w:pStyle w:val="Tekstpodstawowy2"/>
        <w:numPr>
          <w:ilvl w:val="1"/>
          <w:numId w:val="13"/>
        </w:numPr>
        <w:tabs>
          <w:tab w:val="clear" w:pos="1440"/>
          <w:tab w:val="num" w:pos="786"/>
          <w:tab w:val="left" w:pos="851"/>
        </w:tabs>
        <w:autoSpaceDN w:val="0"/>
        <w:spacing w:before="0" w:after="0"/>
        <w:ind w:left="426" w:firstLine="0"/>
        <w:rPr>
          <w:rFonts w:ascii="Arial" w:eastAsia="Arial" w:hAnsi="Arial" w:cs="Arial"/>
        </w:rPr>
      </w:pPr>
      <w:r w:rsidRPr="006171F2">
        <w:rPr>
          <w:rFonts w:ascii="Arial" w:eastAsia="Arial" w:hAnsi="Arial" w:cs="Arial"/>
        </w:rPr>
        <w:t>posiadania stosownych uprawnień w zakresie obsługi urządzeń elektroenergetycznych, dźwigowych itp. wykorzystywanych podczas wykonywanych prac,</w:t>
      </w:r>
    </w:p>
    <w:p w14:paraId="0812E1F0" w14:textId="77777777" w:rsidR="00BB5E9C" w:rsidRPr="006171F2" w:rsidRDefault="00BB5E9C" w:rsidP="001826BF">
      <w:pPr>
        <w:pStyle w:val="Tekstpodstawowy2"/>
        <w:numPr>
          <w:ilvl w:val="1"/>
          <w:numId w:val="13"/>
        </w:numPr>
        <w:tabs>
          <w:tab w:val="clear" w:pos="1440"/>
          <w:tab w:val="num" w:pos="786"/>
          <w:tab w:val="left" w:pos="851"/>
        </w:tabs>
        <w:autoSpaceDN w:val="0"/>
        <w:spacing w:before="0" w:after="0"/>
        <w:ind w:left="426" w:firstLine="0"/>
        <w:rPr>
          <w:rFonts w:ascii="Arial" w:eastAsia="Arial" w:hAnsi="Arial" w:cs="Arial"/>
        </w:rPr>
      </w:pPr>
      <w:r w:rsidRPr="006171F2">
        <w:rPr>
          <w:rFonts w:ascii="Arial" w:eastAsia="Arial" w:hAnsi="Arial" w:cs="Arial"/>
        </w:rPr>
        <w:t>odbycia, przed przystąpieniem do pracy instruktażu z zakresu BHP prowadzonego przez kierownika komórki Zamawiającego, na terenie której będą prowadzone prace,</w:t>
      </w:r>
    </w:p>
    <w:p w14:paraId="57725634" w14:textId="77777777" w:rsidR="00BB5E9C" w:rsidRPr="006171F2" w:rsidRDefault="00BB5E9C" w:rsidP="001826BF">
      <w:pPr>
        <w:pStyle w:val="Tekstpodstawowy2"/>
        <w:numPr>
          <w:ilvl w:val="1"/>
          <w:numId w:val="13"/>
        </w:numPr>
        <w:tabs>
          <w:tab w:val="clear" w:pos="1440"/>
          <w:tab w:val="num" w:pos="786"/>
          <w:tab w:val="left" w:pos="851"/>
        </w:tabs>
        <w:autoSpaceDN w:val="0"/>
        <w:spacing w:before="0" w:after="0"/>
        <w:ind w:left="426" w:firstLine="0"/>
        <w:rPr>
          <w:rFonts w:ascii="Arial" w:eastAsia="Arial" w:hAnsi="Arial" w:cs="Arial"/>
        </w:rPr>
      </w:pPr>
      <w:r w:rsidRPr="006171F2">
        <w:rPr>
          <w:rFonts w:ascii="Arial" w:eastAsia="Arial" w:hAnsi="Arial" w:cs="Arial"/>
        </w:rPr>
        <w:lastRenderedPageBreak/>
        <w:t xml:space="preserve">używania i zabezpieczenia maszyn i urządzeń w taki sposób, by nie stwarzały zagrożenia dla pracowników i innych osób znajdujących się w zakładzie </w:t>
      </w:r>
      <w:r w:rsidRPr="006171F2">
        <w:rPr>
          <w:rFonts w:ascii="Arial" w:hAnsi="Arial" w:cs="Arial"/>
          <w:iCs/>
        </w:rPr>
        <w:t xml:space="preserve">ORLEN Oil </w:t>
      </w:r>
      <w:r w:rsidRPr="006171F2">
        <w:rPr>
          <w:rFonts w:ascii="Arial" w:hAnsi="Arial" w:cs="Arial"/>
        </w:rPr>
        <w:t>Sp. z o.o</w:t>
      </w:r>
      <w:r w:rsidRPr="006171F2">
        <w:rPr>
          <w:rFonts w:ascii="Arial" w:eastAsia="Arial" w:hAnsi="Arial" w:cs="Arial"/>
        </w:rPr>
        <w:t>.</w:t>
      </w:r>
    </w:p>
    <w:p w14:paraId="5861F490" w14:textId="77777777" w:rsidR="00BB5E9C" w:rsidRPr="006171F2" w:rsidRDefault="00BB5E9C" w:rsidP="001826BF">
      <w:pPr>
        <w:pStyle w:val="Tekstpodstawowy2"/>
        <w:numPr>
          <w:ilvl w:val="0"/>
          <w:numId w:val="7"/>
        </w:numPr>
        <w:autoSpaceDN w:val="0"/>
        <w:spacing w:before="0" w:after="0"/>
        <w:ind w:left="426" w:hanging="426"/>
        <w:rPr>
          <w:rFonts w:ascii="Arial" w:eastAsia="Arial" w:hAnsi="Arial" w:cs="Arial"/>
        </w:rPr>
      </w:pPr>
      <w:r w:rsidRPr="006171F2">
        <w:rPr>
          <w:rFonts w:ascii="Arial" w:eastAsia="Arial" w:hAnsi="Arial" w:cs="Arial"/>
        </w:rPr>
        <w:t>Ponadto Wykonawca zobowiązuje się:</w:t>
      </w:r>
    </w:p>
    <w:p w14:paraId="40F012D3" w14:textId="77777777" w:rsidR="00BB5E9C" w:rsidRPr="006171F2" w:rsidRDefault="00BB5E9C" w:rsidP="001826BF">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6171F2">
        <w:rPr>
          <w:rFonts w:ascii="Arial" w:eastAsia="Arial" w:hAnsi="Arial" w:cs="Arial"/>
        </w:rPr>
        <w:t>w razie konieczności zastosowania w procesie pracy substancji niebezpiecznych lub szkodliwych, przedstawiciel Wykonawcy przed przystąpieniem do prac pisemnie powiadomi o zamiarze stosowania ww. substancji Koordynatora,</w:t>
      </w:r>
    </w:p>
    <w:p w14:paraId="550F12AD" w14:textId="77777777" w:rsidR="00BB5E9C" w:rsidRPr="006171F2" w:rsidRDefault="00BB5E9C" w:rsidP="001826BF">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6171F2">
        <w:rPr>
          <w:rFonts w:ascii="Arial" w:eastAsia="Arial" w:hAnsi="Arial" w:cs="Arial"/>
        </w:rPr>
        <w:t>wszelkie materiały i surowce stosowane i używane przez Wykonawcę w czasie wykonywania prac przez Wykonawcę będą tak ułożone i zabezpieczone, aby nie stwarzały zagrożenia dla ludzi,</w:t>
      </w:r>
    </w:p>
    <w:p w14:paraId="3E4C5183" w14:textId="77777777" w:rsidR="00BB5E9C" w:rsidRPr="006171F2" w:rsidRDefault="00BB5E9C" w:rsidP="001826BF">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6171F2">
        <w:rPr>
          <w:rFonts w:ascii="Arial" w:eastAsia="Arial" w:hAnsi="Arial" w:cs="Arial"/>
        </w:rPr>
        <w:t>miejsce pracy będzie przez Wykonawcę oznakowane i zabezpieczone przed dostępem osób nieupoważnionych,</w:t>
      </w:r>
    </w:p>
    <w:p w14:paraId="10DFE031" w14:textId="77777777" w:rsidR="00BB5E9C" w:rsidRPr="006171F2" w:rsidRDefault="00BB5E9C" w:rsidP="001826BF">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6171F2">
        <w:rPr>
          <w:rFonts w:ascii="Arial" w:eastAsia="Arial" w:hAnsi="Arial" w:cs="Arial"/>
        </w:rPr>
        <w:t>miejsca niebezpieczne, otwory technologiczne, prace ziemne, będą tak zabezpieczone przez Wykonawcę, aby nie stwarzały zagrożenia dla ludzi,</w:t>
      </w:r>
    </w:p>
    <w:p w14:paraId="77A863DB" w14:textId="77777777" w:rsidR="00BB5E9C" w:rsidRPr="006171F2" w:rsidRDefault="00BB5E9C" w:rsidP="001826BF">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6171F2">
        <w:rPr>
          <w:rFonts w:ascii="Arial" w:eastAsia="Arial" w:hAnsi="Arial" w:cs="Arial"/>
        </w:rPr>
        <w:t>pracownicy Wykonawcy wykonujący prace będą posiadać aktualne okresowe szkolenia w zakresie bhp,</w:t>
      </w:r>
    </w:p>
    <w:p w14:paraId="120BC145" w14:textId="77777777" w:rsidR="00BB5E9C" w:rsidRPr="006171F2" w:rsidRDefault="00BB5E9C" w:rsidP="001826BF">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6171F2">
        <w:rPr>
          <w:rFonts w:ascii="Arial" w:eastAsia="Arial" w:hAnsi="Arial" w:cs="Arial"/>
        </w:rPr>
        <w:t>pracownicy Wykonawcy będą wykonywać prace w firmowej odzieży roboczej,</w:t>
      </w:r>
    </w:p>
    <w:p w14:paraId="68023F84" w14:textId="77777777" w:rsidR="00BB5E9C" w:rsidRPr="006171F2" w:rsidRDefault="00BB5E9C" w:rsidP="001826BF">
      <w:pPr>
        <w:pStyle w:val="Tekstpodstawowy2"/>
        <w:numPr>
          <w:ilvl w:val="0"/>
          <w:numId w:val="5"/>
        </w:numPr>
        <w:tabs>
          <w:tab w:val="left" w:pos="851"/>
          <w:tab w:val="left" w:pos="1701"/>
        </w:tabs>
        <w:autoSpaceDN w:val="0"/>
        <w:spacing w:before="0" w:after="0"/>
        <w:ind w:left="426" w:firstLine="0"/>
        <w:rPr>
          <w:rFonts w:ascii="Arial" w:eastAsia="Arial" w:hAnsi="Arial" w:cs="Arial"/>
        </w:rPr>
      </w:pPr>
      <w:r w:rsidRPr="006171F2">
        <w:rPr>
          <w:rFonts w:ascii="Arial" w:eastAsia="Arial" w:hAnsi="Arial" w:cs="Arial"/>
        </w:rPr>
        <w:t>w sytuacjach awaryjnych, zagrożenia życia lub zdrowia, wszyscy pracownicy Wykonawcy mają obowiązek stosowania się do poleceń wydawanych przez Zamawiającego lub upoważnione przez niego osoby.</w:t>
      </w:r>
    </w:p>
    <w:p w14:paraId="394BA7C9" w14:textId="77777777" w:rsidR="00BB5E9C" w:rsidRPr="006171F2" w:rsidRDefault="00BB5E9C" w:rsidP="00BB5E9C">
      <w:pPr>
        <w:tabs>
          <w:tab w:val="left" w:pos="851"/>
        </w:tabs>
        <w:ind w:left="426" w:hanging="426"/>
        <w:jc w:val="both"/>
        <w:rPr>
          <w:rFonts w:ascii="Arial" w:hAnsi="Arial" w:cs="Arial"/>
          <w:sz w:val="20"/>
        </w:rPr>
      </w:pPr>
    </w:p>
    <w:p w14:paraId="17CD2257" w14:textId="77777777" w:rsidR="00BB5E9C" w:rsidRPr="006171F2" w:rsidRDefault="00BB5E9C" w:rsidP="00E93B26">
      <w:pPr>
        <w:tabs>
          <w:tab w:val="num" w:pos="426"/>
        </w:tabs>
        <w:spacing w:line="23" w:lineRule="atLeast"/>
        <w:ind w:hanging="432"/>
        <w:jc w:val="center"/>
        <w:rPr>
          <w:rFonts w:ascii="Arial" w:hAnsi="Arial" w:cs="Arial"/>
          <w:i/>
          <w:color w:val="0070C0"/>
          <w:sz w:val="20"/>
        </w:rPr>
      </w:pPr>
    </w:p>
    <w:p w14:paraId="7FA93A43" w14:textId="598B01D2" w:rsidR="00FB35CF" w:rsidRPr="006171F2" w:rsidRDefault="00FB35CF" w:rsidP="00FB35CF">
      <w:pPr>
        <w:tabs>
          <w:tab w:val="num" w:pos="426"/>
        </w:tabs>
        <w:spacing w:line="23" w:lineRule="atLeast"/>
        <w:ind w:hanging="432"/>
        <w:jc w:val="center"/>
        <w:rPr>
          <w:rFonts w:ascii="Arial" w:hAnsi="Arial" w:cs="Arial"/>
          <w:b/>
          <w:sz w:val="20"/>
        </w:rPr>
      </w:pPr>
      <w:r w:rsidRPr="006171F2">
        <w:rPr>
          <w:rFonts w:ascii="Arial" w:hAnsi="Arial" w:cs="Arial"/>
          <w:b/>
          <w:sz w:val="20"/>
        </w:rPr>
        <w:t>§ 1</w:t>
      </w:r>
      <w:r w:rsidR="001826BF" w:rsidRPr="006171F2">
        <w:rPr>
          <w:rFonts w:ascii="Arial" w:hAnsi="Arial" w:cs="Arial"/>
          <w:b/>
          <w:sz w:val="20"/>
        </w:rPr>
        <w:t>4</w:t>
      </w:r>
      <w:r w:rsidRPr="006171F2">
        <w:rPr>
          <w:rFonts w:ascii="Arial" w:hAnsi="Arial" w:cs="Arial"/>
          <w:b/>
          <w:sz w:val="20"/>
        </w:rPr>
        <w:t>.</w:t>
      </w:r>
    </w:p>
    <w:p w14:paraId="1A2D1D38" w14:textId="77777777" w:rsidR="00FB35CF" w:rsidRPr="006171F2" w:rsidRDefault="00FB35CF" w:rsidP="00FB35CF">
      <w:pPr>
        <w:tabs>
          <w:tab w:val="num" w:pos="426"/>
        </w:tabs>
        <w:spacing w:line="23" w:lineRule="atLeast"/>
        <w:ind w:hanging="432"/>
        <w:jc w:val="center"/>
        <w:rPr>
          <w:rFonts w:ascii="Arial" w:hAnsi="Arial" w:cs="Arial"/>
          <w:b/>
          <w:sz w:val="20"/>
        </w:rPr>
      </w:pPr>
      <w:r w:rsidRPr="006171F2">
        <w:rPr>
          <w:rFonts w:ascii="Arial" w:hAnsi="Arial" w:cs="Arial"/>
          <w:b/>
          <w:sz w:val="20"/>
        </w:rPr>
        <w:t>SIŁA WYŻSZA.</w:t>
      </w:r>
    </w:p>
    <w:p w14:paraId="72D99AEA" w14:textId="77777777" w:rsidR="00BB5E9C" w:rsidRPr="006171F2" w:rsidRDefault="00BB5E9C" w:rsidP="00BB5E9C">
      <w:pPr>
        <w:autoSpaceDE w:val="0"/>
        <w:autoSpaceDN w:val="0"/>
        <w:adjustRightInd w:val="0"/>
        <w:ind w:left="284" w:hanging="284"/>
        <w:jc w:val="both"/>
        <w:rPr>
          <w:rFonts w:ascii="Arial" w:hAnsi="Arial" w:cs="Arial"/>
          <w:color w:val="000000"/>
          <w:sz w:val="20"/>
        </w:rPr>
      </w:pPr>
      <w:r w:rsidRPr="006171F2">
        <w:rPr>
          <w:rFonts w:ascii="Arial" w:hAnsi="Arial" w:cs="Arial"/>
          <w:color w:val="000000"/>
          <w:sz w:val="20"/>
        </w:rPr>
        <w:t xml:space="preserve">1. Żadna ze Stron nie ponosi odpowiedzialności za niewykonanie lub nienależyte wykonanie Umowy oraz jakiekolwiek szkody spowodowane wystąpieniem zdarzenia Siły Wyższej. </w:t>
      </w:r>
    </w:p>
    <w:p w14:paraId="2118ECBC" w14:textId="77777777" w:rsidR="00BB5E9C" w:rsidRPr="006171F2" w:rsidRDefault="00BB5E9C" w:rsidP="00BB5E9C">
      <w:pPr>
        <w:autoSpaceDE w:val="0"/>
        <w:autoSpaceDN w:val="0"/>
        <w:adjustRightInd w:val="0"/>
        <w:ind w:left="284" w:hanging="284"/>
        <w:jc w:val="both"/>
        <w:rPr>
          <w:rFonts w:ascii="Arial" w:hAnsi="Arial" w:cs="Arial"/>
          <w:color w:val="000000"/>
          <w:sz w:val="20"/>
        </w:rPr>
      </w:pPr>
      <w:r w:rsidRPr="006171F2">
        <w:rPr>
          <w:rFonts w:ascii="Arial" w:hAnsi="Arial" w:cs="Arial"/>
          <w:color w:val="000000"/>
          <w:sz w:val="20"/>
        </w:rPr>
        <w:t xml:space="preserve">2. Wystąpienie zdarzenia Siły Wyższej oraz jego wpływ na wykonanie Umowy i powstanie szkody musi być wykazane przez Stronę powołującą się na Siłę Wyższą i potwierdzone przez drugą Stronę. </w:t>
      </w:r>
    </w:p>
    <w:p w14:paraId="543EA729" w14:textId="77777777" w:rsidR="00BB5E9C" w:rsidRPr="006171F2" w:rsidRDefault="00BB5E9C" w:rsidP="00BB5E9C">
      <w:pPr>
        <w:autoSpaceDE w:val="0"/>
        <w:autoSpaceDN w:val="0"/>
        <w:adjustRightInd w:val="0"/>
        <w:ind w:left="284" w:hanging="284"/>
        <w:jc w:val="both"/>
        <w:rPr>
          <w:rFonts w:ascii="Arial" w:hAnsi="Arial" w:cs="Arial"/>
          <w:color w:val="000000"/>
          <w:sz w:val="20"/>
        </w:rPr>
      </w:pPr>
      <w:r w:rsidRPr="006171F2">
        <w:rPr>
          <w:rFonts w:ascii="Arial" w:hAnsi="Arial" w:cs="Arial"/>
          <w:color w:val="000000"/>
          <w:sz w:val="20"/>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029FB8F3" w14:textId="77777777" w:rsidR="00BB5E9C" w:rsidRPr="006171F2" w:rsidRDefault="00BB5E9C" w:rsidP="00BB5E9C">
      <w:pPr>
        <w:autoSpaceDE w:val="0"/>
        <w:autoSpaceDN w:val="0"/>
        <w:adjustRightInd w:val="0"/>
        <w:ind w:left="284" w:hanging="284"/>
        <w:jc w:val="both"/>
        <w:rPr>
          <w:rFonts w:ascii="Arial" w:hAnsi="Arial" w:cs="Arial"/>
          <w:color w:val="000000"/>
          <w:sz w:val="20"/>
        </w:rPr>
      </w:pPr>
      <w:r w:rsidRPr="006171F2">
        <w:rPr>
          <w:rFonts w:ascii="Arial" w:hAnsi="Arial" w:cs="Arial"/>
          <w:color w:val="000000"/>
          <w:sz w:val="20"/>
        </w:rPr>
        <w:t xml:space="preserve">4. Ta ze Stron, która nie jest w stanie wywiązać się ze swoich zobowiązań z powodu działania Siły Wyższej, zobowiązana będzie do: </w:t>
      </w:r>
    </w:p>
    <w:p w14:paraId="4486E8B7" w14:textId="77777777" w:rsidR="00BB5E9C" w:rsidRPr="006171F2" w:rsidRDefault="00BB5E9C" w:rsidP="00BB5E9C">
      <w:pPr>
        <w:autoSpaceDE w:val="0"/>
        <w:autoSpaceDN w:val="0"/>
        <w:adjustRightInd w:val="0"/>
        <w:ind w:left="426" w:hanging="142"/>
        <w:jc w:val="both"/>
        <w:rPr>
          <w:rFonts w:ascii="Arial" w:hAnsi="Arial" w:cs="Arial"/>
          <w:color w:val="000000"/>
          <w:sz w:val="20"/>
        </w:rPr>
      </w:pPr>
      <w:r w:rsidRPr="006171F2">
        <w:rPr>
          <w:rFonts w:ascii="Arial" w:hAnsi="Arial" w:cs="Arial"/>
          <w:color w:val="000000"/>
          <w:sz w:val="20"/>
        </w:rPr>
        <w:t xml:space="preserve">a) niezwłocznego powiadomienia drugiej Strony o tym fakcie, nie później niż w ciągu 24 (słownie: dwudziestu czterech) godzin od zaistnienia takiego zdarzenia; </w:t>
      </w:r>
    </w:p>
    <w:p w14:paraId="069A954B" w14:textId="77777777" w:rsidR="00BB5E9C" w:rsidRPr="006171F2" w:rsidRDefault="00BB5E9C" w:rsidP="00BB5E9C">
      <w:pPr>
        <w:autoSpaceDE w:val="0"/>
        <w:autoSpaceDN w:val="0"/>
        <w:adjustRightInd w:val="0"/>
        <w:ind w:left="426" w:hanging="142"/>
        <w:jc w:val="both"/>
        <w:rPr>
          <w:rFonts w:ascii="Arial" w:hAnsi="Arial" w:cs="Arial"/>
          <w:color w:val="000000"/>
          <w:sz w:val="20"/>
        </w:rPr>
      </w:pPr>
      <w:r w:rsidRPr="006171F2">
        <w:rPr>
          <w:rFonts w:ascii="Arial" w:hAnsi="Arial" w:cs="Arial"/>
          <w:color w:val="000000"/>
          <w:sz w:val="20"/>
        </w:rPr>
        <w:t xml:space="preserve">b) przedstawienia na powyższe wiarygodnych dowodów w ciągu 48 (słownie: czterdziestu ośmiu) godzin od zaistnienia takiego zdarzenia; </w:t>
      </w:r>
    </w:p>
    <w:p w14:paraId="735E1C6F" w14:textId="77777777" w:rsidR="00BB5E9C" w:rsidRPr="006171F2" w:rsidRDefault="00BB5E9C" w:rsidP="00BB5E9C">
      <w:pPr>
        <w:autoSpaceDE w:val="0"/>
        <w:autoSpaceDN w:val="0"/>
        <w:adjustRightInd w:val="0"/>
        <w:ind w:left="426" w:hanging="142"/>
        <w:jc w:val="both"/>
        <w:rPr>
          <w:rFonts w:ascii="Arial" w:hAnsi="Arial" w:cs="Arial"/>
          <w:color w:val="000000"/>
          <w:sz w:val="20"/>
        </w:rPr>
      </w:pPr>
      <w:r w:rsidRPr="006171F2">
        <w:rPr>
          <w:rFonts w:ascii="Arial" w:hAnsi="Arial" w:cs="Arial"/>
          <w:color w:val="000000"/>
          <w:sz w:val="20"/>
        </w:rPr>
        <w:t xml:space="preserve">pod rygorem utraty prawa do powoływania się na Siłę Wyższą. </w:t>
      </w:r>
    </w:p>
    <w:p w14:paraId="7C75C562" w14:textId="77777777" w:rsidR="00BB5E9C" w:rsidRPr="006171F2" w:rsidRDefault="00BB5E9C" w:rsidP="00BB5E9C">
      <w:pPr>
        <w:widowControl w:val="0"/>
        <w:tabs>
          <w:tab w:val="left" w:pos="426"/>
        </w:tabs>
        <w:ind w:left="284" w:hanging="284"/>
        <w:jc w:val="both"/>
        <w:rPr>
          <w:rFonts w:ascii="Arial" w:hAnsi="Arial" w:cs="Arial"/>
          <w:iCs/>
          <w:sz w:val="20"/>
        </w:rPr>
      </w:pPr>
      <w:r w:rsidRPr="006171F2">
        <w:rPr>
          <w:rFonts w:ascii="Arial" w:hAnsi="Arial" w:cs="Arial"/>
          <w:color w:val="000000"/>
          <w:sz w:val="2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222AB250" w14:textId="77777777" w:rsidR="00FB35CF" w:rsidRPr="006171F2" w:rsidRDefault="00FB35CF" w:rsidP="00FB35CF">
      <w:pPr>
        <w:pStyle w:val="Tekstpodstawowy2"/>
        <w:widowControl w:val="0"/>
        <w:tabs>
          <w:tab w:val="num" w:pos="426"/>
        </w:tabs>
        <w:spacing w:line="23" w:lineRule="atLeast"/>
        <w:ind w:hanging="432"/>
        <w:jc w:val="center"/>
        <w:rPr>
          <w:rFonts w:ascii="Arial" w:hAnsi="Arial" w:cs="Arial"/>
          <w:b/>
        </w:rPr>
      </w:pPr>
    </w:p>
    <w:p w14:paraId="5B075F08" w14:textId="3CBC6534" w:rsidR="00FB35CF" w:rsidRPr="006171F2" w:rsidRDefault="00FB35CF" w:rsidP="00FB35CF">
      <w:pPr>
        <w:pStyle w:val="Tekstpodstawowy2"/>
        <w:widowControl w:val="0"/>
        <w:tabs>
          <w:tab w:val="num" w:pos="426"/>
        </w:tabs>
        <w:spacing w:line="23" w:lineRule="atLeast"/>
        <w:ind w:hanging="432"/>
        <w:jc w:val="center"/>
        <w:rPr>
          <w:rFonts w:ascii="Arial" w:hAnsi="Arial" w:cs="Arial"/>
          <w:b/>
        </w:rPr>
      </w:pPr>
      <w:r w:rsidRPr="006171F2">
        <w:rPr>
          <w:rFonts w:ascii="Arial" w:hAnsi="Arial" w:cs="Arial"/>
          <w:b/>
        </w:rPr>
        <w:t>§ 1</w:t>
      </w:r>
      <w:r w:rsidR="001826BF" w:rsidRPr="006171F2">
        <w:rPr>
          <w:rFonts w:ascii="Arial" w:hAnsi="Arial" w:cs="Arial"/>
          <w:b/>
        </w:rPr>
        <w:t>5</w:t>
      </w:r>
      <w:r w:rsidRPr="006171F2">
        <w:rPr>
          <w:rFonts w:ascii="Arial" w:hAnsi="Arial" w:cs="Arial"/>
          <w:b/>
        </w:rPr>
        <w:t>.</w:t>
      </w:r>
    </w:p>
    <w:p w14:paraId="53E956AA" w14:textId="2C0428D0" w:rsidR="00FB35CF" w:rsidRPr="006171F2" w:rsidRDefault="00FB35CF" w:rsidP="008F4F9F">
      <w:pPr>
        <w:pStyle w:val="Tekstpodstawowy2"/>
        <w:widowControl w:val="0"/>
        <w:tabs>
          <w:tab w:val="num" w:pos="426"/>
        </w:tabs>
        <w:spacing w:line="23" w:lineRule="atLeast"/>
        <w:ind w:hanging="432"/>
        <w:jc w:val="center"/>
        <w:rPr>
          <w:rFonts w:ascii="Arial" w:hAnsi="Arial" w:cs="Arial"/>
          <w:b/>
        </w:rPr>
      </w:pPr>
      <w:r w:rsidRPr="006171F2">
        <w:rPr>
          <w:rFonts w:ascii="Arial" w:hAnsi="Arial" w:cs="Arial"/>
          <w:b/>
        </w:rPr>
        <w:t>UBEZPIECZENIA.</w:t>
      </w:r>
    </w:p>
    <w:p w14:paraId="39AE9C76" w14:textId="77777777" w:rsidR="00FB35CF" w:rsidRPr="006171F2" w:rsidRDefault="00FB35CF" w:rsidP="001826BF">
      <w:pPr>
        <w:numPr>
          <w:ilvl w:val="0"/>
          <w:numId w:val="23"/>
        </w:numPr>
        <w:tabs>
          <w:tab w:val="num" w:pos="426"/>
        </w:tabs>
        <w:suppressAutoHyphens/>
        <w:spacing w:line="23" w:lineRule="atLeast"/>
        <w:ind w:left="426" w:hanging="426"/>
        <w:jc w:val="both"/>
        <w:rPr>
          <w:rFonts w:ascii="Arial" w:hAnsi="Arial" w:cs="Arial"/>
          <w:sz w:val="20"/>
          <w:lang w:eastAsia="ar-SA"/>
        </w:rPr>
      </w:pPr>
      <w:r w:rsidRPr="006171F2">
        <w:rPr>
          <w:rFonts w:ascii="Arial" w:hAnsi="Arial" w:cs="Arial"/>
          <w:bCs/>
          <w:sz w:val="20"/>
          <w:lang w:eastAsia="ar-SA"/>
        </w:rPr>
        <w:t xml:space="preserve">Przed rozpoczęciem czynności będących przedmiotem Umowy Wykonawca zobowiązany jest do zawarcia i utrzymania w mocy przez cały okres realizacji Umowy </w:t>
      </w:r>
      <w:r w:rsidRPr="006171F2">
        <w:rPr>
          <w:rFonts w:ascii="Arial" w:hAnsi="Arial" w:cs="Arial"/>
          <w:sz w:val="20"/>
          <w:lang w:eastAsia="ar-SA"/>
        </w:rPr>
        <w:t>do trzydziestego dnia od upływu okresu gwarancji</w:t>
      </w:r>
      <w:r w:rsidRPr="006171F2">
        <w:rPr>
          <w:rFonts w:ascii="Arial" w:hAnsi="Arial" w:cs="Arial"/>
          <w:bCs/>
          <w:sz w:val="20"/>
          <w:lang w:eastAsia="ar-SA"/>
        </w:rPr>
        <w:t>:</w:t>
      </w:r>
    </w:p>
    <w:p w14:paraId="7AB53980" w14:textId="77777777" w:rsidR="00FB35CF" w:rsidRPr="006171F2" w:rsidRDefault="00FB35CF" w:rsidP="001826BF">
      <w:pPr>
        <w:numPr>
          <w:ilvl w:val="0"/>
          <w:numId w:val="22"/>
        </w:numPr>
        <w:tabs>
          <w:tab w:val="num" w:pos="426"/>
        </w:tabs>
        <w:suppressAutoHyphens/>
        <w:spacing w:line="23" w:lineRule="atLeast"/>
        <w:ind w:left="851" w:hanging="425"/>
        <w:jc w:val="both"/>
        <w:rPr>
          <w:rFonts w:ascii="Arial" w:hAnsi="Arial" w:cs="Arial"/>
          <w:bCs/>
          <w:sz w:val="20"/>
          <w:lang w:eastAsia="ar-SA"/>
        </w:rPr>
      </w:pPr>
      <w:r w:rsidRPr="006171F2">
        <w:rPr>
          <w:rFonts w:ascii="Arial" w:hAnsi="Arial" w:cs="Arial"/>
          <w:bCs/>
          <w:sz w:val="20"/>
          <w:lang w:eastAsia="ar-SA"/>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156BCD27" w14:textId="77777777" w:rsidR="00FB35CF" w:rsidRPr="006171F2" w:rsidRDefault="00FB35CF" w:rsidP="008F4F9F">
      <w:pPr>
        <w:pStyle w:val="Tekstpodstawowy2"/>
        <w:tabs>
          <w:tab w:val="num" w:pos="426"/>
        </w:tabs>
        <w:suppressAutoHyphens/>
        <w:spacing w:line="23" w:lineRule="atLeast"/>
        <w:rPr>
          <w:rFonts w:ascii="Arial" w:hAnsi="Arial" w:cs="Arial"/>
          <w:bCs/>
          <w:lang w:eastAsia="ar-SA"/>
        </w:rPr>
      </w:pPr>
      <w:r w:rsidRPr="006171F2">
        <w:rPr>
          <w:rFonts w:ascii="Arial" w:hAnsi="Arial" w:cs="Arial"/>
          <w:bCs/>
          <w:lang w:eastAsia="ar-SA"/>
        </w:rPr>
        <w:lastRenderedPageBreak/>
        <w:t>Obligatoryjny zakres ubezpieczenia:</w:t>
      </w:r>
    </w:p>
    <w:p w14:paraId="63AA0923" w14:textId="19E6804C" w:rsidR="00FB35CF" w:rsidRPr="006171F2" w:rsidRDefault="008F4F9F" w:rsidP="008F4F9F">
      <w:pPr>
        <w:tabs>
          <w:tab w:val="num" w:pos="426"/>
        </w:tabs>
        <w:suppressAutoHyphens/>
        <w:spacing w:line="23" w:lineRule="atLeast"/>
        <w:ind w:left="426" w:hanging="426"/>
        <w:jc w:val="both"/>
        <w:rPr>
          <w:rFonts w:ascii="Arial" w:hAnsi="Arial" w:cs="Arial"/>
          <w:bCs/>
          <w:sz w:val="20"/>
          <w:lang w:eastAsia="ar-SA"/>
        </w:rPr>
      </w:pPr>
      <w:r w:rsidRPr="006171F2">
        <w:rPr>
          <w:rFonts w:ascii="Arial" w:hAnsi="Arial" w:cs="Arial"/>
          <w:bCs/>
          <w:sz w:val="20"/>
          <w:lang w:eastAsia="ar-SA"/>
        </w:rPr>
        <w:tab/>
        <w:t>S</w:t>
      </w:r>
      <w:r w:rsidR="00FB35CF" w:rsidRPr="006171F2">
        <w:rPr>
          <w:rFonts w:ascii="Arial" w:hAnsi="Arial" w:cs="Arial"/>
          <w:bCs/>
          <w:sz w:val="20"/>
          <w:lang w:eastAsia="ar-SA"/>
        </w:rPr>
        <w:t>zkody wyrządzone przez Podwykonawców lub dalszych Podwykonawców - do wysokości sumy gwarancyjnej (tylko, gdy Wykonawca będzie korzystał z usług podwykonawców przy realizacji Umowy),</w:t>
      </w:r>
    </w:p>
    <w:p w14:paraId="0D2D77DB" w14:textId="22834207" w:rsidR="00FB35CF" w:rsidRPr="006171F2" w:rsidRDefault="001826BF" w:rsidP="008F4F9F">
      <w:pPr>
        <w:pStyle w:val="Tekstpodstawowy2"/>
        <w:tabs>
          <w:tab w:val="num" w:pos="426"/>
        </w:tabs>
        <w:suppressAutoHyphens/>
        <w:spacing w:line="23" w:lineRule="atLeast"/>
        <w:ind w:left="426" w:hanging="426"/>
        <w:rPr>
          <w:rFonts w:ascii="Arial" w:hAnsi="Arial" w:cs="Arial"/>
          <w:bCs/>
          <w:lang w:eastAsia="ar-SA"/>
        </w:rPr>
      </w:pPr>
      <w:r w:rsidRPr="006171F2">
        <w:rPr>
          <w:rFonts w:ascii="Arial" w:hAnsi="Arial" w:cs="Arial"/>
          <w:bCs/>
          <w:lang w:eastAsia="ar-SA"/>
        </w:rPr>
        <w:tab/>
      </w:r>
      <w:r w:rsidR="00FB35CF" w:rsidRPr="006171F2">
        <w:rPr>
          <w:rFonts w:ascii="Arial" w:hAnsi="Arial" w:cs="Arial"/>
          <w:bCs/>
          <w:lang w:eastAsia="ar-SA"/>
        </w:rPr>
        <w:t xml:space="preserve">Suma gwarancyjna w polisie będzie nie mniejsza niż …………………w odniesieniu do jednego </w:t>
      </w:r>
      <w:r w:rsidR="004514EA" w:rsidRPr="006171F2">
        <w:rPr>
          <w:rFonts w:ascii="Arial" w:hAnsi="Arial" w:cs="Arial"/>
          <w:bCs/>
          <w:lang w:eastAsia="ar-SA"/>
        </w:rPr>
        <w:br/>
      </w:r>
      <w:r w:rsidR="00FB35CF" w:rsidRPr="006171F2">
        <w:rPr>
          <w:rFonts w:ascii="Arial" w:hAnsi="Arial" w:cs="Arial"/>
          <w:bCs/>
          <w:lang w:eastAsia="ar-SA"/>
        </w:rPr>
        <w:t xml:space="preserve">i wszystkich szkód w okresie ubezpieczenia. </w:t>
      </w:r>
    </w:p>
    <w:p w14:paraId="245BD4DE" w14:textId="2088BA9F" w:rsidR="00FB35CF" w:rsidRPr="006171F2" w:rsidRDefault="001826BF" w:rsidP="008F4F9F">
      <w:pPr>
        <w:tabs>
          <w:tab w:val="num" w:pos="426"/>
        </w:tabs>
        <w:suppressAutoHyphens/>
        <w:spacing w:line="23" w:lineRule="atLeast"/>
        <w:ind w:left="426" w:hanging="426"/>
        <w:jc w:val="both"/>
        <w:rPr>
          <w:rFonts w:ascii="Arial" w:hAnsi="Arial" w:cs="Arial"/>
          <w:bCs/>
          <w:sz w:val="20"/>
          <w:lang w:eastAsia="ar-SA"/>
        </w:rPr>
      </w:pPr>
      <w:r w:rsidRPr="006171F2">
        <w:rPr>
          <w:rFonts w:ascii="Arial" w:hAnsi="Arial" w:cs="Arial"/>
          <w:bCs/>
          <w:sz w:val="20"/>
          <w:lang w:eastAsia="ar-SA"/>
        </w:rPr>
        <w:tab/>
      </w:r>
      <w:r w:rsidR="00FB35CF" w:rsidRPr="006171F2">
        <w:rPr>
          <w:rFonts w:ascii="Arial" w:hAnsi="Arial" w:cs="Arial"/>
          <w:bCs/>
          <w:sz w:val="20"/>
          <w:lang w:eastAsia="ar-SA"/>
        </w:rPr>
        <w:t>Nie dopuszcza się występowania udziału własnego / franszyzy w odniesieniu do szkód osobowych. Ewentualny udział własny / franszyza tylko dla szkód w mieniu w wysokości nie wyższej niż 10.000 PLN (dziesięć tysięcy złotych).</w:t>
      </w:r>
    </w:p>
    <w:p w14:paraId="720206FC" w14:textId="77777777" w:rsidR="00FB35CF" w:rsidRPr="006171F2" w:rsidRDefault="00FB35CF" w:rsidP="001826BF">
      <w:pPr>
        <w:pStyle w:val="Tekstpodstawowy2"/>
        <w:numPr>
          <w:ilvl w:val="0"/>
          <w:numId w:val="23"/>
        </w:numPr>
        <w:tabs>
          <w:tab w:val="num" w:pos="426"/>
        </w:tabs>
        <w:suppressAutoHyphens/>
        <w:spacing w:line="23" w:lineRule="atLeast"/>
        <w:ind w:left="426" w:hanging="426"/>
        <w:rPr>
          <w:rFonts w:ascii="Arial" w:hAnsi="Arial" w:cs="Arial"/>
          <w:lang w:eastAsia="ar-SA"/>
        </w:rPr>
      </w:pPr>
      <w:r w:rsidRPr="006171F2">
        <w:rPr>
          <w:rFonts w:ascii="Arial" w:hAnsi="Arial" w:cs="Arial"/>
          <w:lang w:eastAsia="ar-SA"/>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52D2F68B" w14:textId="77777777" w:rsidR="00FB35CF" w:rsidRPr="006171F2" w:rsidRDefault="00FB35CF" w:rsidP="001826BF">
      <w:pPr>
        <w:pStyle w:val="Tekstpodstawowy2"/>
        <w:numPr>
          <w:ilvl w:val="0"/>
          <w:numId w:val="23"/>
        </w:numPr>
        <w:tabs>
          <w:tab w:val="num" w:pos="426"/>
        </w:tabs>
        <w:suppressAutoHyphens/>
        <w:spacing w:line="23" w:lineRule="atLeast"/>
        <w:ind w:left="426" w:hanging="426"/>
        <w:rPr>
          <w:rFonts w:ascii="Arial" w:hAnsi="Arial" w:cs="Arial"/>
          <w:lang w:eastAsia="ar-SA"/>
        </w:rPr>
      </w:pPr>
      <w:r w:rsidRPr="006171F2">
        <w:rPr>
          <w:rFonts w:ascii="Arial" w:hAnsi="Arial" w:cs="Arial"/>
          <w:lang w:eastAsia="ar-SA"/>
        </w:rPr>
        <w:t>W/w zakresem ubezpieczenia objęte będą także wszystkie rodzaje prac, jakie zostaną zlecone przez Wykonawcę jego pracownikom, podwykonawcom lub wszelkim innym osobom trzecim.</w:t>
      </w:r>
    </w:p>
    <w:p w14:paraId="02491C39" w14:textId="77777777" w:rsidR="00FB35CF" w:rsidRPr="006171F2" w:rsidRDefault="00FB35CF" w:rsidP="001826BF">
      <w:pPr>
        <w:pStyle w:val="Tekstpodstawowy2"/>
        <w:numPr>
          <w:ilvl w:val="0"/>
          <w:numId w:val="23"/>
        </w:numPr>
        <w:tabs>
          <w:tab w:val="num" w:pos="426"/>
        </w:tabs>
        <w:suppressAutoHyphens/>
        <w:spacing w:line="23" w:lineRule="atLeast"/>
        <w:ind w:left="426" w:hanging="426"/>
        <w:rPr>
          <w:rFonts w:ascii="Arial" w:hAnsi="Arial" w:cs="Arial"/>
          <w:bCs/>
          <w:lang w:eastAsia="ar-SA"/>
        </w:rPr>
      </w:pPr>
      <w:r w:rsidRPr="006171F2">
        <w:rPr>
          <w:rFonts w:ascii="Arial" w:hAnsi="Arial" w:cs="Arial"/>
          <w:bCs/>
          <w:lang w:eastAsia="ar-SA"/>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49CC757F" w14:textId="77777777" w:rsidR="00FB35CF" w:rsidRPr="006171F2" w:rsidRDefault="00FB35CF" w:rsidP="001826BF">
      <w:pPr>
        <w:pStyle w:val="Tekstpodstawowy2"/>
        <w:numPr>
          <w:ilvl w:val="0"/>
          <w:numId w:val="23"/>
        </w:numPr>
        <w:tabs>
          <w:tab w:val="num" w:pos="426"/>
        </w:tabs>
        <w:suppressAutoHyphens/>
        <w:spacing w:line="23" w:lineRule="atLeast"/>
        <w:ind w:left="426" w:hanging="426"/>
        <w:rPr>
          <w:rFonts w:ascii="Arial" w:hAnsi="Arial" w:cs="Arial"/>
          <w:bCs/>
          <w:lang w:eastAsia="ar-SA"/>
        </w:rPr>
      </w:pPr>
      <w:r w:rsidRPr="006171F2">
        <w:rPr>
          <w:rFonts w:ascii="Arial" w:hAnsi="Arial" w:cs="Arial"/>
          <w:bCs/>
          <w:lang w:eastAsia="ar-SA"/>
        </w:rPr>
        <w:t xml:space="preserve">Wykonawca, poniesie koszty wszelkich potrąceń, </w:t>
      </w:r>
      <w:proofErr w:type="spellStart"/>
      <w:r w:rsidRPr="006171F2">
        <w:rPr>
          <w:rFonts w:ascii="Arial" w:hAnsi="Arial" w:cs="Arial"/>
          <w:bCs/>
          <w:lang w:eastAsia="ar-SA"/>
        </w:rPr>
        <w:t>wyłączeń</w:t>
      </w:r>
      <w:proofErr w:type="spellEnd"/>
      <w:r w:rsidRPr="006171F2">
        <w:rPr>
          <w:rFonts w:ascii="Arial" w:hAnsi="Arial" w:cs="Arial"/>
          <w:bCs/>
          <w:lang w:eastAsia="ar-SA"/>
        </w:rPr>
        <w:t xml:space="preserve">, wyjątków lub ograniczeń mających zastosowanie w zawartych polisach, w takim stopniu, w jakim dotyczą one </w:t>
      </w:r>
      <w:proofErr w:type="spellStart"/>
      <w:r w:rsidRPr="006171F2">
        <w:rPr>
          <w:rFonts w:ascii="Arial" w:hAnsi="Arial" w:cs="Arial"/>
          <w:bCs/>
          <w:lang w:eastAsia="ar-SA"/>
        </w:rPr>
        <w:t>ryzyk</w:t>
      </w:r>
      <w:proofErr w:type="spellEnd"/>
      <w:r w:rsidRPr="006171F2">
        <w:rPr>
          <w:rFonts w:ascii="Arial" w:hAnsi="Arial" w:cs="Arial"/>
          <w:bCs/>
          <w:lang w:eastAsia="ar-SA"/>
        </w:rPr>
        <w:t xml:space="preserve"> i zobowiązań, z tytułu których Wykonawca ponosi odpowiedzialność zgodnie z warunkami Umowy.</w:t>
      </w:r>
    </w:p>
    <w:p w14:paraId="43C46B38" w14:textId="77777777" w:rsidR="00FB35CF" w:rsidRPr="006171F2" w:rsidRDefault="00FB35CF" w:rsidP="001826BF">
      <w:pPr>
        <w:pStyle w:val="Tekstpodstawowy2"/>
        <w:numPr>
          <w:ilvl w:val="0"/>
          <w:numId w:val="23"/>
        </w:numPr>
        <w:tabs>
          <w:tab w:val="num" w:pos="426"/>
        </w:tabs>
        <w:suppressAutoHyphens/>
        <w:spacing w:line="23" w:lineRule="atLeast"/>
        <w:ind w:left="426" w:hanging="426"/>
        <w:rPr>
          <w:rFonts w:ascii="Arial" w:hAnsi="Arial" w:cs="Arial"/>
          <w:bCs/>
          <w:lang w:eastAsia="ar-SA"/>
        </w:rPr>
      </w:pPr>
      <w:r w:rsidRPr="006171F2">
        <w:rPr>
          <w:rFonts w:ascii="Arial" w:hAnsi="Arial" w:cs="Arial"/>
          <w:bCs/>
          <w:lang w:eastAsia="ar-SA"/>
        </w:rPr>
        <w:t>Brak spełnienia przez Wykonawcę któregokolwiek z wymogów określonych w niniejszym paragrafie dotyczących ubezpieczeń stanowi istotne naruszenie Umowy i uprawnia Zamawiającego do rozwiązania Umowy bez zachowania okresu wypowiedzenia z przyczyn leżących po stronie Wykonawcy.</w:t>
      </w:r>
    </w:p>
    <w:p w14:paraId="65CE4EA6" w14:textId="27729AED" w:rsidR="00177BF9" w:rsidRPr="006171F2" w:rsidRDefault="00177BF9" w:rsidP="00177BF9">
      <w:pPr>
        <w:pStyle w:val="Tekstpodstawowy2"/>
        <w:widowControl w:val="0"/>
        <w:tabs>
          <w:tab w:val="num" w:pos="426"/>
        </w:tabs>
        <w:spacing w:line="23" w:lineRule="atLeast"/>
        <w:ind w:hanging="432"/>
        <w:jc w:val="center"/>
        <w:rPr>
          <w:rFonts w:ascii="Arial" w:hAnsi="Arial" w:cs="Arial"/>
          <w:b/>
        </w:rPr>
      </w:pPr>
      <w:r w:rsidRPr="006171F2">
        <w:rPr>
          <w:rFonts w:ascii="Arial" w:hAnsi="Arial" w:cs="Arial"/>
          <w:b/>
        </w:rPr>
        <w:t>§ 1</w:t>
      </w:r>
      <w:r w:rsidR="001826BF" w:rsidRPr="006171F2">
        <w:rPr>
          <w:rFonts w:ascii="Arial" w:hAnsi="Arial" w:cs="Arial"/>
          <w:b/>
        </w:rPr>
        <w:t>6</w:t>
      </w:r>
      <w:r w:rsidRPr="006171F2">
        <w:rPr>
          <w:rFonts w:ascii="Arial" w:hAnsi="Arial" w:cs="Arial"/>
          <w:b/>
        </w:rPr>
        <w:t>.</w:t>
      </w:r>
    </w:p>
    <w:p w14:paraId="115C6BA4" w14:textId="5090EFC0" w:rsidR="00FB35CF" w:rsidRPr="006171F2" w:rsidRDefault="00177BF9" w:rsidP="008F4F9F">
      <w:pPr>
        <w:pStyle w:val="Tekstpodstawowy2"/>
        <w:widowControl w:val="0"/>
        <w:tabs>
          <w:tab w:val="num" w:pos="426"/>
        </w:tabs>
        <w:spacing w:line="23" w:lineRule="atLeast"/>
        <w:ind w:hanging="432"/>
        <w:jc w:val="center"/>
        <w:rPr>
          <w:rFonts w:ascii="Arial" w:hAnsi="Arial" w:cs="Arial"/>
          <w:b/>
        </w:rPr>
      </w:pPr>
      <w:r w:rsidRPr="006171F2">
        <w:rPr>
          <w:rFonts w:ascii="Arial" w:hAnsi="Arial" w:cs="Arial"/>
          <w:b/>
        </w:rPr>
        <w:t>ZAKAZ CESJI.</w:t>
      </w:r>
    </w:p>
    <w:p w14:paraId="24F7CE38" w14:textId="77777777" w:rsidR="001F7A24" w:rsidRPr="006171F2" w:rsidRDefault="001F7A24" w:rsidP="001826BF">
      <w:pPr>
        <w:numPr>
          <w:ilvl w:val="3"/>
          <w:numId w:val="21"/>
        </w:numPr>
        <w:ind w:left="426" w:hanging="426"/>
        <w:jc w:val="both"/>
        <w:rPr>
          <w:rFonts w:ascii="Arial" w:hAnsi="Arial" w:cs="Arial"/>
          <w:sz w:val="20"/>
        </w:rPr>
      </w:pPr>
      <w:r w:rsidRPr="006171F2">
        <w:rPr>
          <w:rFonts w:ascii="Arial" w:hAnsi="Arial" w:cs="Arial"/>
          <w:sz w:val="20"/>
        </w:rPr>
        <w:t>Z zastrzeżeniem brzmienia ust. 2 poniżej, żadna ze Stron nie może przenieść na rzecz osoby trzeciej żadnego z uprawnień lub</w:t>
      </w:r>
      <w:r w:rsidRPr="006171F2">
        <w:rPr>
          <w:rFonts w:ascii="Arial" w:hAnsi="Arial" w:cs="Arial"/>
          <w:b/>
          <w:sz w:val="20"/>
        </w:rPr>
        <w:t xml:space="preserve"> </w:t>
      </w:r>
      <w:r w:rsidRPr="006171F2">
        <w:rPr>
          <w:rFonts w:ascii="Arial" w:hAnsi="Arial" w:cs="Arial"/>
          <w:sz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51AEEF3E" w14:textId="77777777" w:rsidR="001F7A24" w:rsidRPr="006171F2" w:rsidRDefault="001F7A24" w:rsidP="001826BF">
      <w:pPr>
        <w:numPr>
          <w:ilvl w:val="3"/>
          <w:numId w:val="21"/>
        </w:numPr>
        <w:ind w:left="426" w:hanging="426"/>
        <w:jc w:val="both"/>
        <w:rPr>
          <w:rFonts w:ascii="Arial" w:hAnsi="Arial" w:cs="Arial"/>
          <w:sz w:val="20"/>
        </w:rPr>
      </w:pPr>
      <w:r w:rsidRPr="006171F2">
        <w:rPr>
          <w:rFonts w:ascii="Arial" w:hAnsi="Arial" w:cs="Arial"/>
          <w:sz w:val="20"/>
        </w:rPr>
        <w:t xml:space="preserve">Dokonanie przez Drugą Stronę cesji wierzytelności z Umowy wymaga uzyskania uprzedniej, pisemnej zgody ORLEN OIL pod rygorem nieważności. Z wyłączeniem podmiotów publicznych, w przypadku, gdy Druga Strona jest </w:t>
      </w:r>
      <w:proofErr w:type="spellStart"/>
      <w:r w:rsidRPr="006171F2">
        <w:rPr>
          <w:rFonts w:ascii="Arial" w:hAnsi="Arial" w:cs="Arial"/>
          <w:sz w:val="20"/>
        </w:rPr>
        <w:t>mikroprzedsiębiorcą</w:t>
      </w:r>
      <w:proofErr w:type="spellEnd"/>
      <w:r w:rsidRPr="006171F2">
        <w:rPr>
          <w:rFonts w:ascii="Arial" w:hAnsi="Arial" w:cs="Arial"/>
          <w:sz w:val="20"/>
        </w:rPr>
        <w:t>, małym przedsiębiorcą albo średnim przedsiębiorcą, zastrzeżenie, o którym mowa w zdaniu pierwszym, traci moc w odniesieniu do wierzytelności, której zapłata nie nastąpiła w terminie.</w:t>
      </w:r>
    </w:p>
    <w:p w14:paraId="65362EDF" w14:textId="77777777" w:rsidR="00FB35CF" w:rsidRPr="006171F2" w:rsidRDefault="00FB35CF" w:rsidP="00FB35CF">
      <w:pPr>
        <w:tabs>
          <w:tab w:val="num" w:pos="426"/>
        </w:tabs>
        <w:spacing w:line="23" w:lineRule="atLeast"/>
        <w:ind w:left="567" w:hanging="432"/>
        <w:jc w:val="both"/>
        <w:rPr>
          <w:rFonts w:ascii="Arial" w:hAnsi="Arial" w:cs="Arial"/>
          <w:sz w:val="20"/>
        </w:rPr>
      </w:pPr>
    </w:p>
    <w:p w14:paraId="31AAEE14" w14:textId="4DEC7827" w:rsidR="00177BF9" w:rsidRPr="006171F2" w:rsidRDefault="00177BF9" w:rsidP="00177BF9">
      <w:pPr>
        <w:pStyle w:val="Tekstpodstawowy2"/>
        <w:widowControl w:val="0"/>
        <w:tabs>
          <w:tab w:val="num" w:pos="426"/>
        </w:tabs>
        <w:spacing w:line="23" w:lineRule="atLeast"/>
        <w:ind w:hanging="432"/>
        <w:jc w:val="center"/>
        <w:rPr>
          <w:rFonts w:ascii="Arial" w:hAnsi="Arial" w:cs="Arial"/>
          <w:b/>
        </w:rPr>
      </w:pPr>
      <w:r w:rsidRPr="006171F2">
        <w:rPr>
          <w:rFonts w:ascii="Arial" w:hAnsi="Arial" w:cs="Arial"/>
          <w:b/>
        </w:rPr>
        <w:t>§ 1</w:t>
      </w:r>
      <w:r w:rsidR="001826BF" w:rsidRPr="006171F2">
        <w:rPr>
          <w:rFonts w:ascii="Arial" w:hAnsi="Arial" w:cs="Arial"/>
          <w:b/>
        </w:rPr>
        <w:t>7</w:t>
      </w:r>
      <w:r w:rsidRPr="006171F2">
        <w:rPr>
          <w:rFonts w:ascii="Arial" w:hAnsi="Arial" w:cs="Arial"/>
          <w:b/>
        </w:rPr>
        <w:t>.</w:t>
      </w:r>
    </w:p>
    <w:p w14:paraId="6539A600" w14:textId="634A6A6C" w:rsidR="00FB35CF" w:rsidRPr="006171F2" w:rsidRDefault="00177BF9" w:rsidP="008F4F9F">
      <w:pPr>
        <w:pStyle w:val="Tekstpodstawowy2"/>
        <w:widowControl w:val="0"/>
        <w:tabs>
          <w:tab w:val="num" w:pos="426"/>
        </w:tabs>
        <w:spacing w:line="23" w:lineRule="atLeast"/>
        <w:ind w:hanging="432"/>
        <w:jc w:val="center"/>
        <w:rPr>
          <w:rFonts w:ascii="Arial" w:hAnsi="Arial" w:cs="Arial"/>
          <w:b/>
        </w:rPr>
      </w:pPr>
      <w:r w:rsidRPr="006171F2">
        <w:rPr>
          <w:rFonts w:ascii="Arial" w:hAnsi="Arial" w:cs="Arial"/>
          <w:b/>
        </w:rPr>
        <w:t>KLAUZULE CSR.</w:t>
      </w:r>
    </w:p>
    <w:p w14:paraId="6EB15353" w14:textId="77777777" w:rsidR="001F7A24" w:rsidRPr="006171F2" w:rsidRDefault="001F7A24" w:rsidP="001826BF">
      <w:pPr>
        <w:keepNext/>
        <w:keepLines/>
        <w:numPr>
          <w:ilvl w:val="3"/>
          <w:numId w:val="13"/>
        </w:numPr>
        <w:tabs>
          <w:tab w:val="clear" w:pos="2880"/>
        </w:tabs>
        <w:ind w:left="426" w:hanging="426"/>
        <w:contextualSpacing/>
        <w:jc w:val="both"/>
        <w:outlineLvl w:val="3"/>
        <w:rPr>
          <w:rFonts w:ascii="Arial" w:eastAsia="Calibri" w:hAnsi="Arial" w:cs="Arial"/>
          <w:b/>
          <w:bCs/>
          <w:sz w:val="20"/>
          <w:lang w:eastAsia="en-US"/>
        </w:rPr>
      </w:pPr>
      <w:bookmarkStart w:id="9" w:name="_Hlk96431038"/>
      <w:r w:rsidRPr="006171F2">
        <w:rPr>
          <w:rFonts w:ascii="Arial" w:eastAsia="Calibri" w:hAnsi="Arial" w:cs="Arial"/>
          <w:b/>
          <w:bCs/>
          <w:sz w:val="20"/>
          <w:lang w:eastAsia="en-US"/>
        </w:rPr>
        <w:t>Klauzula bezpieczeństwa – Zakład Czechowice-Dziedzice</w:t>
      </w:r>
    </w:p>
    <w:p w14:paraId="23D6891F" w14:textId="77777777" w:rsidR="001F7A24" w:rsidRPr="006171F2" w:rsidRDefault="001F7A24" w:rsidP="001F7A24">
      <w:pPr>
        <w:spacing w:before="120" w:after="120"/>
        <w:ind w:firstLine="426"/>
        <w:jc w:val="both"/>
        <w:rPr>
          <w:rFonts w:ascii="Arial" w:hAnsi="Arial" w:cs="Arial"/>
          <w:b/>
          <w:color w:val="95B3D7" w:themeColor="accent1" w:themeTint="99"/>
          <w:sz w:val="20"/>
        </w:rPr>
      </w:pPr>
      <w:r w:rsidRPr="006171F2">
        <w:rPr>
          <w:rFonts w:ascii="Arial" w:eastAsia="Arial" w:hAnsi="Arial" w:cs="Arial"/>
          <w:bCs/>
          <w:color w:val="FF0000"/>
          <w:sz w:val="20"/>
          <w:lang w:val="pl"/>
        </w:rPr>
        <w:tab/>
      </w:r>
      <w:bookmarkEnd w:id="9"/>
      <w:r w:rsidRPr="006171F2">
        <w:rPr>
          <w:rFonts w:ascii="Arial" w:hAnsi="Arial" w:cs="Arial"/>
          <w:sz w:val="20"/>
        </w:rPr>
        <w:t>Na potrzeby niniejszej klauzuli przez następujące sformułowania rozumie się:</w:t>
      </w:r>
    </w:p>
    <w:p w14:paraId="78572860" w14:textId="77777777" w:rsidR="001F7A24" w:rsidRPr="006171F2" w:rsidRDefault="001F7A24" w:rsidP="001826BF">
      <w:pPr>
        <w:numPr>
          <w:ilvl w:val="0"/>
          <w:numId w:val="34"/>
        </w:numPr>
        <w:spacing w:before="120" w:after="120"/>
        <w:contextualSpacing/>
        <w:jc w:val="both"/>
        <w:rPr>
          <w:rFonts w:ascii="Arial" w:hAnsi="Arial" w:cs="Arial"/>
          <w:sz w:val="20"/>
        </w:rPr>
      </w:pPr>
      <w:r w:rsidRPr="006171F2">
        <w:rPr>
          <w:rFonts w:ascii="Arial" w:hAnsi="Arial" w:cs="Arial"/>
          <w:sz w:val="20"/>
        </w:rPr>
        <w:t>„</w:t>
      </w:r>
      <w:r w:rsidRPr="006171F2">
        <w:rPr>
          <w:rFonts w:ascii="Arial" w:hAnsi="Arial" w:cs="Arial"/>
          <w:b/>
          <w:sz w:val="20"/>
        </w:rPr>
        <w:t xml:space="preserve">Podmioty wykonujące Prace w imieniu </w:t>
      </w:r>
      <w:r w:rsidRPr="006171F2">
        <w:rPr>
          <w:rFonts w:ascii="Arial" w:hAnsi="Arial" w:cs="Arial"/>
          <w:b/>
          <w:i/>
          <w:sz w:val="20"/>
        </w:rPr>
        <w:t>Wykonawcy</w:t>
      </w:r>
      <w:r w:rsidRPr="006171F2">
        <w:rPr>
          <w:rFonts w:ascii="Arial" w:hAnsi="Arial" w:cs="Arial"/>
          <w:sz w:val="20"/>
        </w:rPr>
        <w:t>” rozumie się m.in.:</w:t>
      </w:r>
    </w:p>
    <w:p w14:paraId="42B4DAF8" w14:textId="77777777" w:rsidR="001F7A24" w:rsidRPr="006171F2" w:rsidRDefault="001F7A24" w:rsidP="001F7A24">
      <w:pPr>
        <w:spacing w:before="120" w:after="120"/>
        <w:ind w:left="720"/>
        <w:contextualSpacing/>
        <w:jc w:val="both"/>
        <w:rPr>
          <w:rFonts w:ascii="Arial" w:hAnsi="Arial" w:cs="Arial"/>
          <w:sz w:val="20"/>
        </w:rPr>
      </w:pPr>
      <w:r w:rsidRPr="006171F2">
        <w:rPr>
          <w:rFonts w:ascii="Arial" w:hAnsi="Arial" w:cs="Arial"/>
          <w:sz w:val="20"/>
        </w:rPr>
        <w:t xml:space="preserve">- osoby fizyczne wykonujące Prace w imieniu lub na zlecenie </w:t>
      </w:r>
      <w:r w:rsidRPr="006171F2">
        <w:rPr>
          <w:rFonts w:ascii="Arial" w:hAnsi="Arial" w:cs="Arial"/>
          <w:i/>
          <w:sz w:val="20"/>
        </w:rPr>
        <w:t>Wykonawcy,</w:t>
      </w:r>
      <w:r w:rsidRPr="006171F2">
        <w:rPr>
          <w:rFonts w:ascii="Arial" w:hAnsi="Arial" w:cs="Arial"/>
          <w:sz w:val="20"/>
        </w:rPr>
        <w:t xml:space="preserve"> w tym pracownicy lub współpracownicy </w:t>
      </w:r>
      <w:r w:rsidRPr="006171F2">
        <w:rPr>
          <w:rFonts w:ascii="Arial" w:hAnsi="Arial" w:cs="Arial"/>
          <w:i/>
          <w:sz w:val="20"/>
        </w:rPr>
        <w:t>Wykonawcy</w:t>
      </w:r>
      <w:r w:rsidRPr="006171F2">
        <w:rPr>
          <w:rFonts w:ascii="Arial" w:hAnsi="Arial" w:cs="Arial"/>
          <w:sz w:val="20"/>
        </w:rPr>
        <w:t xml:space="preserve">, osoby fizyczne wykonujące Prace w imieniu lub na zlecenie </w:t>
      </w:r>
      <w:r w:rsidRPr="006171F2">
        <w:rPr>
          <w:rFonts w:ascii="Arial" w:hAnsi="Arial" w:cs="Arial"/>
          <w:i/>
          <w:sz w:val="20"/>
        </w:rPr>
        <w:t>Wykonawcy</w:t>
      </w:r>
      <w:r w:rsidRPr="006171F2">
        <w:rPr>
          <w:rFonts w:ascii="Arial" w:hAnsi="Arial" w:cs="Arial"/>
          <w:sz w:val="20"/>
        </w:rPr>
        <w:t xml:space="preserve"> na innej podstawie niż stosunek pracy, w tym osoby fizyczne prowadzące na własny rachunek działalność gospodarczą;</w:t>
      </w:r>
    </w:p>
    <w:p w14:paraId="2F412BBE" w14:textId="77777777" w:rsidR="001F7A24" w:rsidRPr="006171F2" w:rsidRDefault="001F7A24" w:rsidP="001F7A24">
      <w:pPr>
        <w:spacing w:before="120" w:after="120"/>
        <w:ind w:left="720"/>
        <w:contextualSpacing/>
        <w:jc w:val="both"/>
        <w:rPr>
          <w:rFonts w:ascii="Arial" w:hAnsi="Arial" w:cs="Arial"/>
          <w:sz w:val="20"/>
        </w:rPr>
      </w:pPr>
      <w:r w:rsidRPr="006171F2">
        <w:rPr>
          <w:rFonts w:ascii="Arial" w:hAnsi="Arial" w:cs="Arial"/>
          <w:sz w:val="20"/>
        </w:rPr>
        <w:lastRenderedPageBreak/>
        <w:t xml:space="preserve">- osoby prawne lub jednostki organizacyjne nie posiadające osobowości prawnej, wykonujące Prace w imieniu lub na zlecenie </w:t>
      </w:r>
      <w:r w:rsidRPr="006171F2">
        <w:rPr>
          <w:rFonts w:ascii="Arial" w:hAnsi="Arial" w:cs="Arial"/>
          <w:i/>
          <w:sz w:val="20"/>
        </w:rPr>
        <w:t>Wykonawcy</w:t>
      </w:r>
      <w:r w:rsidRPr="006171F2">
        <w:rPr>
          <w:rFonts w:ascii="Arial" w:hAnsi="Arial" w:cs="Arial"/>
          <w:sz w:val="20"/>
        </w:rPr>
        <w:t>, w tym w szczególności jako podwykonawcy, poddostawcy,</w:t>
      </w:r>
      <w:r w:rsidRPr="006171F2">
        <w:rPr>
          <w:rFonts w:ascii="Arial" w:hAnsi="Arial" w:cs="Arial"/>
          <w:color w:val="333333"/>
          <w:sz w:val="20"/>
          <w:shd w:val="clear" w:color="auto" w:fill="FFFFFF"/>
        </w:rPr>
        <w:t xml:space="preserve"> konsorcjanci, </w:t>
      </w:r>
      <w:r w:rsidRPr="006171F2">
        <w:rPr>
          <w:rFonts w:ascii="Arial" w:hAnsi="Arial" w:cs="Arial"/>
          <w:sz w:val="20"/>
        </w:rPr>
        <w:t xml:space="preserve">w tym także podmioty zagraniczne realizujące </w:t>
      </w:r>
      <w:r w:rsidRPr="006171F2">
        <w:rPr>
          <w:rFonts w:ascii="Arial" w:hAnsi="Arial" w:cs="Arial"/>
          <w:i/>
          <w:sz w:val="20"/>
        </w:rPr>
        <w:t>Zamówienie/Umowę</w:t>
      </w:r>
      <w:r w:rsidRPr="006171F2">
        <w:rPr>
          <w:rFonts w:ascii="Arial" w:hAnsi="Arial" w:cs="Arial"/>
          <w:sz w:val="20"/>
        </w:rPr>
        <w:t xml:space="preserve"> w imieniu lub na zlecenie </w:t>
      </w:r>
      <w:r w:rsidRPr="006171F2">
        <w:rPr>
          <w:rFonts w:ascii="Arial" w:hAnsi="Arial" w:cs="Arial"/>
          <w:i/>
          <w:sz w:val="20"/>
        </w:rPr>
        <w:t>Wykonawcy</w:t>
      </w:r>
      <w:r w:rsidRPr="006171F2">
        <w:rPr>
          <w:rFonts w:ascii="Arial" w:hAnsi="Arial" w:cs="Arial"/>
          <w:sz w:val="20"/>
        </w:rPr>
        <w:t xml:space="preserve">, itp. </w:t>
      </w:r>
    </w:p>
    <w:p w14:paraId="7237F515" w14:textId="77777777" w:rsidR="001F7A24" w:rsidRPr="006171F2" w:rsidRDefault="001F7A24" w:rsidP="001826BF">
      <w:pPr>
        <w:numPr>
          <w:ilvl w:val="0"/>
          <w:numId w:val="34"/>
        </w:numPr>
        <w:spacing w:before="120" w:after="120"/>
        <w:contextualSpacing/>
        <w:jc w:val="both"/>
        <w:rPr>
          <w:rFonts w:ascii="Arial" w:hAnsi="Arial" w:cs="Arial"/>
          <w:sz w:val="20"/>
        </w:rPr>
      </w:pPr>
      <w:r w:rsidRPr="006171F2">
        <w:rPr>
          <w:rFonts w:ascii="Arial" w:hAnsi="Arial" w:cs="Arial"/>
          <w:sz w:val="20"/>
        </w:rPr>
        <w:t>„</w:t>
      </w:r>
      <w:r w:rsidRPr="006171F2">
        <w:rPr>
          <w:rFonts w:ascii="Arial" w:hAnsi="Arial" w:cs="Arial"/>
          <w:b/>
          <w:sz w:val="20"/>
        </w:rPr>
        <w:t>Prace</w:t>
      </w:r>
      <w:r w:rsidRPr="006171F2">
        <w:rPr>
          <w:rFonts w:ascii="Arial" w:hAnsi="Arial" w:cs="Arial"/>
          <w:sz w:val="20"/>
        </w:rPr>
        <w:t>” rozumie się także roboty, usługi, dostawy.</w:t>
      </w:r>
    </w:p>
    <w:p w14:paraId="67C21765" w14:textId="77777777" w:rsidR="001F7A24" w:rsidRPr="006171F2" w:rsidRDefault="001F7A24" w:rsidP="001826BF">
      <w:pPr>
        <w:numPr>
          <w:ilvl w:val="0"/>
          <w:numId w:val="34"/>
        </w:numPr>
        <w:spacing w:before="120" w:after="120"/>
        <w:contextualSpacing/>
        <w:jc w:val="both"/>
        <w:rPr>
          <w:rFonts w:ascii="Arial" w:hAnsi="Arial" w:cs="Arial"/>
          <w:sz w:val="20"/>
        </w:rPr>
      </w:pPr>
      <w:r w:rsidRPr="006171F2">
        <w:rPr>
          <w:rFonts w:ascii="Arial" w:hAnsi="Arial" w:cs="Arial"/>
          <w:sz w:val="20"/>
        </w:rPr>
        <w:t>„</w:t>
      </w:r>
      <w:r w:rsidRPr="006171F2">
        <w:rPr>
          <w:rFonts w:ascii="Arial" w:hAnsi="Arial" w:cs="Arial"/>
          <w:b/>
          <w:sz w:val="20"/>
        </w:rPr>
        <w:t>Serwis internetowy</w:t>
      </w:r>
      <w:r w:rsidRPr="006171F2">
        <w:rPr>
          <w:rFonts w:ascii="Arial" w:hAnsi="Arial" w:cs="Arial"/>
          <w:sz w:val="20"/>
        </w:rPr>
        <w:t xml:space="preserve">” (zwany również Serwisem) rozumie się Wymagania dla Kontrahentów pod adresem: </w:t>
      </w:r>
      <w:hyperlink r:id="rId19">
        <w:r w:rsidRPr="006171F2">
          <w:rPr>
            <w:rFonts w:ascii="Arial" w:hAnsi="Arial" w:cs="Arial"/>
            <w:color w:val="0000FF"/>
            <w:sz w:val="20"/>
            <w:u w:val="single"/>
          </w:rPr>
          <w:t>https://kontrahenci.lotos.pl</w:t>
        </w:r>
      </w:hyperlink>
      <w:r w:rsidRPr="006171F2">
        <w:rPr>
          <w:rFonts w:ascii="Arial" w:hAnsi="Arial" w:cs="Arial"/>
          <w:sz w:val="20"/>
        </w:rPr>
        <w:t xml:space="preserve">.  </w:t>
      </w:r>
    </w:p>
    <w:p w14:paraId="1C0865C5" w14:textId="77777777" w:rsidR="001F7A24" w:rsidRPr="006171F2" w:rsidRDefault="001F7A24" w:rsidP="001F7A24">
      <w:pPr>
        <w:spacing w:before="120" w:after="120"/>
        <w:ind w:left="786"/>
        <w:contextualSpacing/>
        <w:jc w:val="both"/>
        <w:rPr>
          <w:rFonts w:ascii="Arial" w:hAnsi="Arial" w:cs="Arial"/>
          <w:sz w:val="20"/>
        </w:rPr>
      </w:pPr>
    </w:p>
    <w:p w14:paraId="0934F583"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sz w:val="20"/>
        </w:rPr>
        <w:t xml:space="preserve">Niniejsza klauzula ma zastosowanie także do Podmiotów wykonujących Prace w imieniu </w:t>
      </w:r>
      <w:r w:rsidRPr="006171F2">
        <w:rPr>
          <w:rFonts w:ascii="Arial" w:hAnsi="Arial" w:cs="Arial"/>
          <w:i/>
          <w:sz w:val="20"/>
        </w:rPr>
        <w:t>Wykonawcy.</w:t>
      </w:r>
      <w:r w:rsidRPr="006171F2">
        <w:rPr>
          <w:rFonts w:ascii="Arial" w:hAnsi="Arial" w:cs="Arial"/>
          <w:sz w:val="20"/>
        </w:rPr>
        <w:t xml:space="preserve"> </w:t>
      </w:r>
    </w:p>
    <w:p w14:paraId="4FBB45E1"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i/>
          <w:sz w:val="20"/>
        </w:rPr>
        <w:t xml:space="preserve">Wykonawca </w:t>
      </w:r>
      <w:bookmarkStart w:id="10" w:name="_Hlk43903421"/>
      <w:r w:rsidRPr="006171F2">
        <w:rPr>
          <w:rFonts w:ascii="Arial" w:hAnsi="Arial" w:cs="Arial"/>
          <w:sz w:val="20"/>
        </w:rPr>
        <w:t xml:space="preserve">oraz </w:t>
      </w:r>
      <w:bookmarkStart w:id="11" w:name="_Hlk44921908"/>
      <w:r w:rsidRPr="006171F2">
        <w:rPr>
          <w:rFonts w:ascii="Arial" w:hAnsi="Arial" w:cs="Arial"/>
          <w:sz w:val="20"/>
        </w:rPr>
        <w:t xml:space="preserve">Podmioty wykonujące Prace w imieniu </w:t>
      </w:r>
      <w:bookmarkEnd w:id="10"/>
      <w:r w:rsidRPr="006171F2">
        <w:rPr>
          <w:rFonts w:ascii="Arial" w:hAnsi="Arial" w:cs="Arial"/>
          <w:i/>
          <w:sz w:val="20"/>
        </w:rPr>
        <w:t>Wykonawcy</w:t>
      </w:r>
      <w:r w:rsidRPr="006171F2">
        <w:rPr>
          <w:rFonts w:ascii="Arial" w:hAnsi="Arial" w:cs="Arial"/>
          <w:sz w:val="20"/>
        </w:rPr>
        <w:t xml:space="preserve"> </w:t>
      </w:r>
      <w:bookmarkEnd w:id="11"/>
      <w:r w:rsidRPr="006171F2">
        <w:rPr>
          <w:rFonts w:ascii="Arial" w:hAnsi="Arial" w:cs="Arial"/>
          <w:sz w:val="20"/>
        </w:rPr>
        <w:t xml:space="preserve">są zobowiązani do przestrzegania i stosowania obowiązujących wymogów prawa, uregulowań wewnętrznych obowiązujących w </w:t>
      </w:r>
      <w:r w:rsidRPr="006171F2">
        <w:rPr>
          <w:rFonts w:ascii="Arial" w:hAnsi="Arial" w:cs="Arial"/>
          <w:b/>
          <w:bCs/>
          <w:i/>
          <w:iCs/>
          <w:sz w:val="20"/>
        </w:rPr>
        <w:t>ORLEN OIL</w:t>
      </w:r>
      <w:r w:rsidRPr="006171F2">
        <w:rPr>
          <w:rFonts w:ascii="Arial" w:hAnsi="Arial" w:cs="Arial"/>
          <w:sz w:val="20"/>
        </w:rPr>
        <w:t xml:space="preserve"> oraz norm branżowych/technicznych w zakresie bezpieczeństwa pracy, ochrony zdrowia, ochrony przeciwpożarowej, odnoszących się do Prac wykonywanych w ramach </w:t>
      </w:r>
      <w:r w:rsidRPr="006171F2">
        <w:rPr>
          <w:rFonts w:ascii="Arial" w:hAnsi="Arial" w:cs="Arial"/>
          <w:i/>
          <w:sz w:val="20"/>
        </w:rPr>
        <w:t>Umowy</w:t>
      </w:r>
      <w:r w:rsidRPr="006171F2">
        <w:rPr>
          <w:rFonts w:ascii="Arial" w:hAnsi="Arial" w:cs="Arial"/>
          <w:sz w:val="20"/>
        </w:rPr>
        <w:t xml:space="preserve">. </w:t>
      </w:r>
    </w:p>
    <w:p w14:paraId="5E74B7C8"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i/>
          <w:sz w:val="20"/>
        </w:rPr>
        <w:t>Wykonawca</w:t>
      </w:r>
      <w:r w:rsidRPr="006171F2">
        <w:rPr>
          <w:rFonts w:ascii="Arial" w:hAnsi="Arial" w:cs="Arial"/>
          <w:sz w:val="20"/>
        </w:rPr>
        <w:t xml:space="preserve"> zobowiązany jest do zapewnienia, aby w </w:t>
      </w:r>
      <w:r w:rsidRPr="006171F2">
        <w:rPr>
          <w:rFonts w:ascii="Arial" w:hAnsi="Arial" w:cs="Arial"/>
          <w:i/>
          <w:sz w:val="20"/>
        </w:rPr>
        <w:t>Umowie</w:t>
      </w:r>
      <w:r w:rsidRPr="006171F2">
        <w:rPr>
          <w:rFonts w:ascii="Arial" w:hAnsi="Arial" w:cs="Arial"/>
          <w:sz w:val="20"/>
        </w:rPr>
        <w:t xml:space="preserve"> z Podmiotami wykonującymi Prace w imieniu </w:t>
      </w:r>
      <w:r w:rsidRPr="006171F2">
        <w:rPr>
          <w:rFonts w:ascii="Arial" w:hAnsi="Arial" w:cs="Arial"/>
          <w:i/>
          <w:sz w:val="20"/>
        </w:rPr>
        <w:t>Wykonawcy</w:t>
      </w:r>
      <w:r w:rsidRPr="006171F2">
        <w:rPr>
          <w:rFonts w:ascii="Arial" w:hAnsi="Arial" w:cs="Arial"/>
          <w:sz w:val="20"/>
        </w:rPr>
        <w:t xml:space="preserve"> zawarte były postanowienia wynikające z niniejszej klauzuli bezpieczeństwa w szczególności w przypadku Prac realizowanych na terenie Grupy Kapitałowej ORLEN.</w:t>
      </w:r>
      <w:r w:rsidRPr="006171F2">
        <w:rPr>
          <w:rFonts w:ascii="Arial" w:hAnsi="Arial" w:cs="Arial"/>
          <w:b/>
          <w:bCs/>
          <w:sz w:val="20"/>
        </w:rPr>
        <w:t xml:space="preserve"> </w:t>
      </w:r>
      <w:r w:rsidRPr="006171F2">
        <w:rPr>
          <w:rFonts w:ascii="Arial" w:hAnsi="Arial" w:cs="Arial"/>
          <w:sz w:val="20"/>
        </w:rPr>
        <w:t xml:space="preserve"> </w:t>
      </w:r>
      <w:bookmarkStart w:id="12" w:name="_Hlk44321923"/>
      <w:r w:rsidRPr="006171F2">
        <w:rPr>
          <w:rFonts w:ascii="Arial" w:hAnsi="Arial" w:cs="Arial"/>
          <w:sz w:val="20"/>
        </w:rPr>
        <w:t xml:space="preserve">ORLEN Oil Sp. z o.o. może wystąpić do </w:t>
      </w:r>
      <w:r w:rsidRPr="006171F2">
        <w:rPr>
          <w:rFonts w:ascii="Arial" w:hAnsi="Arial" w:cs="Arial"/>
          <w:i/>
          <w:sz w:val="20"/>
        </w:rPr>
        <w:t>Wykonawcy</w:t>
      </w:r>
      <w:r w:rsidRPr="006171F2">
        <w:rPr>
          <w:rFonts w:ascii="Arial" w:hAnsi="Arial" w:cs="Arial"/>
          <w:sz w:val="20"/>
        </w:rPr>
        <w:t xml:space="preserve"> o przekazanie kopii umowy z Podmiotami wykonującymi Prace w imieniu </w:t>
      </w:r>
      <w:r w:rsidRPr="006171F2">
        <w:rPr>
          <w:rFonts w:ascii="Arial" w:hAnsi="Arial" w:cs="Arial"/>
          <w:i/>
          <w:sz w:val="20"/>
        </w:rPr>
        <w:t>Wykonawcy</w:t>
      </w:r>
      <w:r w:rsidRPr="006171F2">
        <w:rPr>
          <w:rFonts w:ascii="Arial" w:hAnsi="Arial" w:cs="Arial"/>
          <w:sz w:val="20"/>
        </w:rPr>
        <w:t xml:space="preserve"> w celu weryfikacji ww. zobowiązania</w:t>
      </w:r>
      <w:r w:rsidRPr="006171F2">
        <w:rPr>
          <w:rFonts w:ascii="Arial" w:hAnsi="Arial" w:cs="Arial"/>
          <w:b/>
          <w:bCs/>
          <w:sz w:val="20"/>
        </w:rPr>
        <w:t xml:space="preserve"> </w:t>
      </w:r>
      <w:r w:rsidRPr="006171F2">
        <w:rPr>
          <w:rFonts w:ascii="Arial" w:hAnsi="Arial" w:cs="Arial"/>
          <w:bCs/>
          <w:sz w:val="20"/>
        </w:rPr>
        <w:t>w szczególności działających jako przedsiębiorcy.</w:t>
      </w:r>
      <w:bookmarkEnd w:id="12"/>
    </w:p>
    <w:p w14:paraId="3EBB54D7"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i/>
          <w:sz w:val="20"/>
        </w:rPr>
        <w:t>Wykonawca</w:t>
      </w:r>
      <w:r w:rsidRPr="006171F2">
        <w:rPr>
          <w:rFonts w:ascii="Arial" w:hAnsi="Arial" w:cs="Arial"/>
          <w:sz w:val="20"/>
        </w:rPr>
        <w:t xml:space="preserve"> jest zobowiązany do przestrzegania i bieżącego monitorowania aktualnie obowiązujących na terenie Grupy Kapitałowej ORLEN zasad i standardów postępowania, w szczególności dotyczących bezpieczeństwa pracy, ochrony przeciwpożarowej i bezpieczeństwa fizycznego, udostępnionych  w Serwisie internetowym. </w:t>
      </w:r>
      <w:r w:rsidRPr="006171F2">
        <w:rPr>
          <w:rFonts w:ascii="Arial" w:hAnsi="Arial" w:cs="Arial"/>
          <w:i/>
          <w:sz w:val="20"/>
        </w:rPr>
        <w:t>Wykonawca</w:t>
      </w:r>
      <w:r w:rsidRPr="006171F2">
        <w:rPr>
          <w:rFonts w:ascii="Arial" w:hAnsi="Arial" w:cs="Arial"/>
          <w:sz w:val="20"/>
        </w:rPr>
        <w:t xml:space="preserve"> zobowiązany jest wyznaczyć osobę, która będzie posiadała dostęp do ww. Serwisu przy wykorzystaniu loginu i hasła przekazanego po otrzymaniu </w:t>
      </w:r>
      <w:r w:rsidRPr="006171F2">
        <w:rPr>
          <w:rFonts w:ascii="Arial" w:hAnsi="Arial" w:cs="Arial"/>
          <w:i/>
          <w:sz w:val="20"/>
        </w:rPr>
        <w:t>Umowy</w:t>
      </w:r>
      <w:r w:rsidRPr="006171F2">
        <w:rPr>
          <w:rFonts w:ascii="Arial" w:hAnsi="Arial" w:cs="Arial"/>
          <w:sz w:val="20"/>
        </w:rPr>
        <w:t xml:space="preserve">. Osobą wyznaczoną musi być osoba, która będzie koordynowała Prace ujęte w </w:t>
      </w:r>
      <w:r w:rsidRPr="006171F2">
        <w:rPr>
          <w:rFonts w:ascii="Arial" w:hAnsi="Arial" w:cs="Arial"/>
          <w:i/>
          <w:sz w:val="20"/>
        </w:rPr>
        <w:t>Umowie</w:t>
      </w:r>
      <w:r w:rsidRPr="006171F2">
        <w:rPr>
          <w:rFonts w:ascii="Arial" w:hAnsi="Arial" w:cs="Arial"/>
          <w:sz w:val="20"/>
        </w:rPr>
        <w:t xml:space="preserve"> i która będzie przebywała w trakcie ich realizacji na terenie Grupy Kapitałowej ORLEN, o ile </w:t>
      </w:r>
      <w:r w:rsidRPr="006171F2">
        <w:rPr>
          <w:rFonts w:ascii="Arial" w:hAnsi="Arial" w:cs="Arial"/>
          <w:i/>
          <w:sz w:val="20"/>
        </w:rPr>
        <w:t>Wykonawca</w:t>
      </w:r>
      <w:r w:rsidRPr="006171F2">
        <w:rPr>
          <w:rFonts w:ascii="Arial" w:hAnsi="Arial" w:cs="Arial"/>
          <w:sz w:val="20"/>
        </w:rPr>
        <w:t xml:space="preserve"> lub Podmioty wykonujące Prace w imieniu </w:t>
      </w:r>
      <w:r w:rsidRPr="006171F2">
        <w:rPr>
          <w:rFonts w:ascii="Arial" w:hAnsi="Arial" w:cs="Arial"/>
          <w:i/>
          <w:sz w:val="20"/>
        </w:rPr>
        <w:t>Wykonawcy</w:t>
      </w:r>
      <w:r w:rsidRPr="006171F2">
        <w:rPr>
          <w:rFonts w:ascii="Arial" w:hAnsi="Arial" w:cs="Arial"/>
          <w:sz w:val="20"/>
        </w:rPr>
        <w:t xml:space="preserve"> będą wchodzili na teren Grupy Kapitałowej ORLEN podczas realizacji </w:t>
      </w:r>
      <w:r w:rsidRPr="006171F2">
        <w:rPr>
          <w:rFonts w:ascii="Arial" w:hAnsi="Arial" w:cs="Arial"/>
          <w:i/>
          <w:sz w:val="20"/>
        </w:rPr>
        <w:t>Umowy</w:t>
      </w:r>
      <w:r w:rsidRPr="006171F2">
        <w:rPr>
          <w:rFonts w:ascii="Arial" w:hAnsi="Arial" w:cs="Arial"/>
          <w:sz w:val="20"/>
        </w:rPr>
        <w:t>.</w:t>
      </w:r>
    </w:p>
    <w:p w14:paraId="33B28623"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sz w:val="20"/>
        </w:rPr>
        <w:t xml:space="preserve">W przypadku trudności z logowaniem do Serwisu z dostępem do dokumentów, należy niezwłocznie poinformować o tym fakcie </w:t>
      </w:r>
      <w:r w:rsidRPr="006171F2">
        <w:rPr>
          <w:rFonts w:ascii="Arial" w:hAnsi="Arial" w:cs="Arial"/>
          <w:color w:val="000000"/>
          <w:sz w:val="20"/>
          <w:lang w:eastAsia="x-none"/>
        </w:rPr>
        <w:t>p</w:t>
      </w:r>
      <w:proofErr w:type="spellStart"/>
      <w:r w:rsidRPr="006171F2">
        <w:rPr>
          <w:rFonts w:ascii="Arial" w:hAnsi="Arial" w:cs="Arial"/>
          <w:color w:val="000000"/>
          <w:sz w:val="20"/>
          <w:lang w:val="x-none" w:eastAsia="x-none"/>
        </w:rPr>
        <w:t>rzedstawiciel</w:t>
      </w:r>
      <w:r w:rsidRPr="006171F2">
        <w:rPr>
          <w:rFonts w:ascii="Arial" w:hAnsi="Arial" w:cs="Arial"/>
          <w:color w:val="000000"/>
          <w:sz w:val="20"/>
          <w:lang w:eastAsia="x-none"/>
        </w:rPr>
        <w:t>a</w:t>
      </w:r>
      <w:proofErr w:type="spellEnd"/>
      <w:r w:rsidRPr="006171F2">
        <w:rPr>
          <w:rFonts w:ascii="Arial" w:hAnsi="Arial" w:cs="Arial"/>
          <w:color w:val="000000"/>
          <w:sz w:val="20"/>
          <w:lang w:val="x-none" w:eastAsia="x-none"/>
        </w:rPr>
        <w:t xml:space="preserve"> Zamawiającego w zakresie objętym Umową </w:t>
      </w:r>
    </w:p>
    <w:p w14:paraId="62D0B1DF"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sz w:val="20"/>
        </w:rPr>
        <w:t xml:space="preserve">Zmiany w dokumentach udostępnionych w Serwisie wchodzą w życie z datą wskazaną w ww. Serwisie i nie wymagają dla swojej ważności zmiany </w:t>
      </w:r>
      <w:r w:rsidRPr="006171F2">
        <w:rPr>
          <w:rFonts w:ascii="Arial" w:hAnsi="Arial" w:cs="Arial"/>
          <w:i/>
          <w:sz w:val="20"/>
        </w:rPr>
        <w:t>Umowy</w:t>
      </w:r>
      <w:r w:rsidRPr="006171F2">
        <w:rPr>
          <w:rFonts w:ascii="Arial" w:hAnsi="Arial" w:cs="Arial"/>
          <w:sz w:val="20"/>
        </w:rPr>
        <w:t xml:space="preserve"> w formie pisemnego aneksu.</w:t>
      </w:r>
    </w:p>
    <w:p w14:paraId="7B44AAF3"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i/>
          <w:sz w:val="20"/>
        </w:rPr>
        <w:t>Wykonawca</w:t>
      </w:r>
      <w:r w:rsidRPr="006171F2">
        <w:rPr>
          <w:rFonts w:ascii="Arial" w:hAnsi="Arial" w:cs="Arial"/>
          <w:sz w:val="20"/>
        </w:rPr>
        <w:t xml:space="preserve"> jest zobowiązany, przed rozpoczęciem Prac </w:t>
      </w:r>
      <w:bookmarkStart w:id="13" w:name="_Hlk106631349"/>
      <w:r w:rsidRPr="006171F2">
        <w:rPr>
          <w:rFonts w:ascii="Arial" w:hAnsi="Arial" w:cs="Arial"/>
          <w:sz w:val="20"/>
        </w:rPr>
        <w:t xml:space="preserve">na terenie Grupy Kapitałowej ORLEN </w:t>
      </w:r>
      <w:bookmarkEnd w:id="13"/>
      <w:r w:rsidRPr="006171F2">
        <w:rPr>
          <w:rFonts w:ascii="Arial" w:hAnsi="Arial" w:cs="Arial"/>
          <w:sz w:val="20"/>
        </w:rPr>
        <w:t xml:space="preserve">zapoznać wszystkie Podmioty wykonujące Prace w imieniu </w:t>
      </w:r>
      <w:r w:rsidRPr="006171F2">
        <w:rPr>
          <w:rFonts w:ascii="Arial" w:hAnsi="Arial" w:cs="Arial"/>
          <w:i/>
          <w:sz w:val="20"/>
        </w:rPr>
        <w:t>Wykonawcy</w:t>
      </w:r>
      <w:r w:rsidRPr="006171F2">
        <w:rPr>
          <w:rFonts w:ascii="Arial" w:hAnsi="Arial" w:cs="Arial"/>
          <w:sz w:val="20"/>
        </w:rPr>
        <w:t xml:space="preserve"> z obowiązującymi wymaganiami bezpieczeństwa pracy, ochrony przeciwpożarowej oraz bezpieczeństwa fizycznego na terenie Grupy Kapitałowej ORLEN oraz zapewnić dystrybucję wymagań udostępnionych w Serwisie internetowym wśród wszystkich Podmiotów wykonujących Prace w imieniu </w:t>
      </w:r>
      <w:r w:rsidRPr="006171F2">
        <w:rPr>
          <w:rFonts w:ascii="Arial" w:hAnsi="Arial" w:cs="Arial"/>
          <w:i/>
          <w:sz w:val="20"/>
        </w:rPr>
        <w:t>Wykonawcy</w:t>
      </w:r>
      <w:r w:rsidRPr="006171F2">
        <w:rPr>
          <w:rFonts w:ascii="Arial" w:hAnsi="Arial" w:cs="Arial"/>
          <w:sz w:val="20"/>
        </w:rPr>
        <w:t xml:space="preserve">. </w:t>
      </w:r>
    </w:p>
    <w:p w14:paraId="145F1E8C" w14:textId="77777777" w:rsidR="001F7A24" w:rsidRPr="006171F2" w:rsidRDefault="001F7A24" w:rsidP="001826BF">
      <w:pPr>
        <w:numPr>
          <w:ilvl w:val="0"/>
          <w:numId w:val="33"/>
        </w:numPr>
        <w:spacing w:before="120" w:after="120"/>
        <w:contextualSpacing/>
        <w:jc w:val="both"/>
        <w:rPr>
          <w:rFonts w:ascii="Arial" w:hAnsi="Arial" w:cs="Arial"/>
          <w:i/>
          <w:sz w:val="20"/>
        </w:rPr>
      </w:pPr>
      <w:r w:rsidRPr="006171F2">
        <w:rPr>
          <w:rFonts w:ascii="Arial" w:hAnsi="Arial" w:cs="Arial"/>
          <w:i/>
          <w:sz w:val="20"/>
        </w:rPr>
        <w:t>Wykonawca</w:t>
      </w:r>
      <w:r w:rsidRPr="006171F2">
        <w:rPr>
          <w:rFonts w:ascii="Arial" w:hAnsi="Arial" w:cs="Arial"/>
          <w:sz w:val="20"/>
        </w:rPr>
        <w:t xml:space="preserve"> zapewni, że Podmioty wykonujące Prace w imieniu </w:t>
      </w:r>
      <w:r w:rsidRPr="006171F2">
        <w:rPr>
          <w:rFonts w:ascii="Arial" w:hAnsi="Arial" w:cs="Arial"/>
          <w:i/>
          <w:sz w:val="20"/>
        </w:rPr>
        <w:t>Wykonawcy</w:t>
      </w:r>
      <w:r w:rsidRPr="006171F2">
        <w:rPr>
          <w:rFonts w:ascii="Arial" w:hAnsi="Arial" w:cs="Arial"/>
          <w:sz w:val="20"/>
        </w:rPr>
        <w:t xml:space="preserve"> na terenie Grupy Kapitałowej ORLEN znają i przestrzegają zasad i standardów postępowania obowiązujących na terenie Grupy Kapitałowej ORLEN.</w:t>
      </w:r>
    </w:p>
    <w:p w14:paraId="2023947D"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sz w:val="20"/>
        </w:rPr>
        <w:t xml:space="preserve">Z uwagi na priorytetowe traktowanie zagadnień bezpieczeństwa przez </w:t>
      </w:r>
      <w:bookmarkStart w:id="14" w:name="_Hlk161316479"/>
      <w:r w:rsidRPr="006171F2">
        <w:rPr>
          <w:rFonts w:ascii="Arial" w:hAnsi="Arial" w:cs="Arial"/>
          <w:b/>
          <w:bCs/>
          <w:i/>
          <w:iCs/>
          <w:sz w:val="20"/>
        </w:rPr>
        <w:t>ORLEN Oil Sp. z o.o.</w:t>
      </w:r>
      <w:r w:rsidRPr="006171F2">
        <w:rPr>
          <w:rFonts w:ascii="Arial" w:hAnsi="Arial" w:cs="Arial"/>
          <w:sz w:val="20"/>
        </w:rPr>
        <w:t xml:space="preserve"> </w:t>
      </w:r>
      <w:bookmarkEnd w:id="14"/>
      <w:r w:rsidRPr="006171F2">
        <w:rPr>
          <w:rFonts w:ascii="Arial" w:hAnsi="Arial" w:cs="Arial"/>
          <w:sz w:val="20"/>
        </w:rPr>
        <w:t xml:space="preserve">jakiekolwiek naruszenie przez </w:t>
      </w:r>
      <w:r w:rsidRPr="006171F2">
        <w:rPr>
          <w:rFonts w:ascii="Arial" w:hAnsi="Arial" w:cs="Arial"/>
          <w:i/>
          <w:sz w:val="20"/>
        </w:rPr>
        <w:t>Wykonawcę</w:t>
      </w:r>
      <w:r w:rsidRPr="006171F2">
        <w:rPr>
          <w:rFonts w:ascii="Arial" w:hAnsi="Arial" w:cs="Arial"/>
          <w:sz w:val="20"/>
        </w:rPr>
        <w:t xml:space="preserve"> lub Podmiot wykonujący Prace w imieniu </w:t>
      </w:r>
      <w:r w:rsidRPr="006171F2">
        <w:rPr>
          <w:rFonts w:ascii="Arial" w:hAnsi="Arial" w:cs="Arial"/>
          <w:i/>
          <w:sz w:val="20"/>
        </w:rPr>
        <w:t>Wykonawcy</w:t>
      </w:r>
      <w:r w:rsidRPr="006171F2">
        <w:rPr>
          <w:rFonts w:ascii="Arial" w:hAnsi="Arial" w:cs="Arial"/>
          <w:sz w:val="20"/>
        </w:rPr>
        <w:t xml:space="preserve"> obowiązujących na terenie Grupy Kapitałowej ORLEN zasad i standardów postępowania, w szczególności dotyczących bezpieczeństwa pracy, ochrony przeciwpożarowej oraz bezpieczeństwa fizycznego, może stanowić dla </w:t>
      </w:r>
      <w:r w:rsidRPr="006171F2">
        <w:rPr>
          <w:rFonts w:ascii="Arial" w:hAnsi="Arial" w:cs="Arial"/>
          <w:b/>
          <w:bCs/>
          <w:i/>
          <w:iCs/>
          <w:sz w:val="20"/>
        </w:rPr>
        <w:t>ORLEN Oil Sp. z o.o.</w:t>
      </w:r>
      <w:r w:rsidRPr="006171F2">
        <w:rPr>
          <w:rFonts w:ascii="Arial" w:hAnsi="Arial" w:cs="Arial"/>
          <w:sz w:val="20"/>
        </w:rPr>
        <w:t xml:space="preserve"> </w:t>
      </w:r>
      <w:r w:rsidRPr="006171F2">
        <w:rPr>
          <w:rFonts w:ascii="Arial" w:hAnsi="Arial" w:cs="Arial"/>
          <w:i/>
          <w:iCs/>
          <w:sz w:val="20"/>
        </w:rPr>
        <w:t xml:space="preserve"> </w:t>
      </w:r>
      <w:r w:rsidRPr="006171F2">
        <w:rPr>
          <w:rFonts w:ascii="Arial" w:hAnsi="Arial" w:cs="Arial"/>
          <w:sz w:val="20"/>
        </w:rPr>
        <w:t>podstawę do natychmiastowego wypowiedzenia lub odstąpienia</w:t>
      </w:r>
      <w:r w:rsidRPr="006171F2">
        <w:rPr>
          <w:rFonts w:ascii="Arial" w:hAnsi="Arial" w:cs="Arial"/>
          <w:i/>
          <w:sz w:val="20"/>
        </w:rPr>
        <w:t xml:space="preserve"> (</w:t>
      </w:r>
      <w:r w:rsidRPr="006171F2">
        <w:rPr>
          <w:rFonts w:ascii="Arial" w:hAnsi="Arial" w:cs="Arial"/>
          <w:sz w:val="20"/>
        </w:rPr>
        <w:t>w terminie wskazanym w</w:t>
      </w:r>
      <w:r w:rsidRPr="006171F2">
        <w:rPr>
          <w:rFonts w:ascii="Arial" w:hAnsi="Arial" w:cs="Arial"/>
          <w:i/>
          <w:sz w:val="20"/>
        </w:rPr>
        <w:t xml:space="preserve"> Umowie)</w:t>
      </w:r>
      <w:r w:rsidRPr="006171F2">
        <w:rPr>
          <w:rFonts w:ascii="Arial" w:hAnsi="Arial" w:cs="Arial"/>
          <w:sz w:val="20"/>
        </w:rPr>
        <w:t xml:space="preserve"> od </w:t>
      </w:r>
      <w:r w:rsidRPr="006171F2">
        <w:rPr>
          <w:rFonts w:ascii="Arial" w:hAnsi="Arial" w:cs="Arial"/>
          <w:i/>
          <w:sz w:val="20"/>
        </w:rPr>
        <w:t>Umowy</w:t>
      </w:r>
      <w:r w:rsidRPr="006171F2">
        <w:rPr>
          <w:rFonts w:ascii="Arial" w:hAnsi="Arial" w:cs="Arial"/>
          <w:sz w:val="20"/>
        </w:rPr>
        <w:t xml:space="preserve"> z przyczyn leżących po stronie </w:t>
      </w:r>
      <w:r w:rsidRPr="006171F2">
        <w:rPr>
          <w:rFonts w:ascii="Arial" w:hAnsi="Arial" w:cs="Arial"/>
          <w:i/>
          <w:sz w:val="20"/>
        </w:rPr>
        <w:t>Wykonawcy</w:t>
      </w:r>
      <w:r w:rsidRPr="006171F2">
        <w:rPr>
          <w:rFonts w:ascii="Arial" w:hAnsi="Arial" w:cs="Arial"/>
          <w:sz w:val="20"/>
        </w:rPr>
        <w:t xml:space="preserve"> oraz dochodzenia kar umownych i odszkodowania na zasadach ogólnych do pełnej wysokości poniesionej szkody. </w:t>
      </w:r>
    </w:p>
    <w:p w14:paraId="100438A9"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i/>
          <w:sz w:val="20"/>
        </w:rPr>
        <w:t xml:space="preserve">Wykonawca </w:t>
      </w:r>
      <w:r w:rsidRPr="006171F2">
        <w:rPr>
          <w:rFonts w:ascii="Arial" w:hAnsi="Arial" w:cs="Arial"/>
          <w:sz w:val="20"/>
        </w:rPr>
        <w:t>skieruje Podmioty wykonujące Prace</w:t>
      </w:r>
      <w:r w:rsidRPr="006171F2">
        <w:rPr>
          <w:rFonts w:ascii="Arial" w:hAnsi="Arial" w:cs="Arial"/>
          <w:i/>
          <w:sz w:val="20"/>
        </w:rPr>
        <w:t xml:space="preserve"> </w:t>
      </w:r>
      <w:r w:rsidRPr="006171F2">
        <w:rPr>
          <w:rFonts w:ascii="Arial" w:hAnsi="Arial" w:cs="Arial"/>
          <w:sz w:val="20"/>
        </w:rPr>
        <w:t xml:space="preserve">w imieniu </w:t>
      </w:r>
      <w:r w:rsidRPr="006171F2">
        <w:rPr>
          <w:rFonts w:ascii="Arial" w:hAnsi="Arial" w:cs="Arial"/>
          <w:i/>
          <w:sz w:val="20"/>
        </w:rPr>
        <w:t>Wykonawcy</w:t>
      </w:r>
      <w:r w:rsidRPr="006171F2">
        <w:rPr>
          <w:rFonts w:ascii="Arial" w:hAnsi="Arial" w:cs="Arial"/>
          <w:sz w:val="20"/>
        </w:rPr>
        <w:t xml:space="preserve"> do odbycia szkolenia z ogólnych zasad bezpieczeństwa obowiązujących na terenie Grupy Kapitałowej ORLEN, prowadzonego przez </w:t>
      </w:r>
      <w:r w:rsidRPr="006171F2">
        <w:rPr>
          <w:rFonts w:ascii="Arial" w:hAnsi="Arial" w:cs="Arial"/>
          <w:b/>
          <w:bCs/>
          <w:i/>
          <w:iCs/>
          <w:sz w:val="20"/>
        </w:rPr>
        <w:t>ORLEN Oil Sp. z o.o.</w:t>
      </w:r>
    </w:p>
    <w:p w14:paraId="0CFE562F"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i/>
          <w:sz w:val="20"/>
        </w:rPr>
        <w:t>Wykonawca</w:t>
      </w:r>
      <w:r w:rsidRPr="006171F2">
        <w:rPr>
          <w:rFonts w:ascii="Arial" w:hAnsi="Arial" w:cs="Arial"/>
          <w:sz w:val="20"/>
        </w:rPr>
        <w:t xml:space="preserve"> skieruje Podmioty wykonujące Prace w imieniu </w:t>
      </w:r>
      <w:r w:rsidRPr="006171F2">
        <w:rPr>
          <w:rFonts w:ascii="Arial" w:hAnsi="Arial" w:cs="Arial"/>
          <w:i/>
          <w:sz w:val="20"/>
        </w:rPr>
        <w:t>Wykonawcy</w:t>
      </w:r>
      <w:r w:rsidRPr="006171F2">
        <w:rPr>
          <w:rFonts w:ascii="Arial" w:hAnsi="Arial" w:cs="Arial"/>
          <w:sz w:val="20"/>
        </w:rPr>
        <w:t xml:space="preserve"> do odbycia innych szkoleń obowiązujących na terenie Grupy Kapitałowej ORLEN z zakresu szeroko pojętego bezpieczeństwa pracy i ochrony przeciwpożarowej, prowadzonego przez </w:t>
      </w:r>
      <w:r w:rsidRPr="006171F2">
        <w:rPr>
          <w:rFonts w:ascii="Arial" w:hAnsi="Arial" w:cs="Arial"/>
          <w:b/>
          <w:bCs/>
          <w:i/>
          <w:iCs/>
          <w:sz w:val="20"/>
        </w:rPr>
        <w:t>ORLEN Oil Sp. z o.o.</w:t>
      </w:r>
      <w:r w:rsidRPr="006171F2">
        <w:rPr>
          <w:rFonts w:ascii="Arial" w:hAnsi="Arial" w:cs="Arial"/>
          <w:sz w:val="20"/>
        </w:rPr>
        <w:t xml:space="preserve">. Informacja o konieczności odbycia takich szkoleń oraz zasady ich odbywania zostaną wskazane w Serwisie.   </w:t>
      </w:r>
    </w:p>
    <w:p w14:paraId="143CF1B0"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i/>
          <w:sz w:val="20"/>
        </w:rPr>
        <w:t xml:space="preserve">Wykonawca </w:t>
      </w:r>
      <w:r w:rsidRPr="006171F2">
        <w:rPr>
          <w:rFonts w:ascii="Arial" w:hAnsi="Arial" w:cs="Arial"/>
          <w:sz w:val="20"/>
        </w:rPr>
        <w:t xml:space="preserve">jest zobowiązany do niezwłocznego poinformowania </w:t>
      </w:r>
      <w:r w:rsidRPr="006171F2">
        <w:rPr>
          <w:rFonts w:ascii="Arial" w:hAnsi="Arial" w:cs="Arial"/>
          <w:b/>
          <w:bCs/>
          <w:i/>
          <w:iCs/>
          <w:sz w:val="20"/>
        </w:rPr>
        <w:t>ORLEN Oil Sp. z o.o.</w:t>
      </w:r>
      <w:r w:rsidRPr="006171F2">
        <w:rPr>
          <w:rFonts w:ascii="Arial" w:hAnsi="Arial" w:cs="Arial"/>
          <w:sz w:val="20"/>
        </w:rPr>
        <w:t xml:space="preserve"> o mającym miejsce na jego terenie zdarzeniu niebezpiecznym z udziałem Podmiotów wykonujących Prace</w:t>
      </w:r>
      <w:r w:rsidRPr="006171F2">
        <w:rPr>
          <w:rFonts w:ascii="Arial" w:hAnsi="Arial" w:cs="Arial"/>
          <w:i/>
          <w:sz w:val="20"/>
        </w:rPr>
        <w:t xml:space="preserve"> </w:t>
      </w:r>
      <w:r w:rsidRPr="006171F2">
        <w:rPr>
          <w:rFonts w:ascii="Arial" w:hAnsi="Arial" w:cs="Arial"/>
          <w:sz w:val="20"/>
        </w:rPr>
        <w:t xml:space="preserve">w imieniu </w:t>
      </w:r>
      <w:r w:rsidRPr="006171F2">
        <w:rPr>
          <w:rFonts w:ascii="Arial" w:hAnsi="Arial" w:cs="Arial"/>
          <w:i/>
          <w:sz w:val="20"/>
        </w:rPr>
        <w:t>Wykonawcy</w:t>
      </w:r>
      <w:r w:rsidRPr="006171F2">
        <w:rPr>
          <w:rFonts w:ascii="Arial" w:hAnsi="Arial" w:cs="Arial"/>
          <w:sz w:val="20"/>
        </w:rPr>
        <w:t xml:space="preserve">, m.in.: wypadku przy pracy, pożarze, awarii, czy innym miejscowym zagrożeniu. </w:t>
      </w:r>
    </w:p>
    <w:p w14:paraId="0110B1A7" w14:textId="77777777" w:rsidR="001F7A24" w:rsidRPr="006171F2" w:rsidRDefault="001F7A24" w:rsidP="001826BF">
      <w:pPr>
        <w:numPr>
          <w:ilvl w:val="0"/>
          <w:numId w:val="33"/>
        </w:numPr>
        <w:spacing w:after="160"/>
        <w:contextualSpacing/>
        <w:jc w:val="both"/>
        <w:rPr>
          <w:rFonts w:ascii="Arial" w:hAnsi="Arial" w:cs="Arial"/>
          <w:sz w:val="20"/>
        </w:rPr>
      </w:pPr>
      <w:r w:rsidRPr="006171F2">
        <w:rPr>
          <w:rFonts w:ascii="Arial" w:hAnsi="Arial" w:cs="Arial"/>
          <w:sz w:val="20"/>
        </w:rPr>
        <w:lastRenderedPageBreak/>
        <w:t xml:space="preserve">W przypadku nieprzestrzegania przez </w:t>
      </w:r>
      <w:r w:rsidRPr="006171F2">
        <w:rPr>
          <w:rFonts w:ascii="Arial" w:hAnsi="Arial" w:cs="Arial"/>
          <w:i/>
          <w:sz w:val="20"/>
        </w:rPr>
        <w:t xml:space="preserve">Wykonawcę </w:t>
      </w:r>
      <w:r w:rsidRPr="006171F2">
        <w:rPr>
          <w:rFonts w:ascii="Arial" w:hAnsi="Arial" w:cs="Arial"/>
          <w:sz w:val="20"/>
        </w:rPr>
        <w:t>lub Podmioty wykonujące Prace w imieniu</w:t>
      </w:r>
      <w:r w:rsidRPr="006171F2">
        <w:rPr>
          <w:rFonts w:ascii="Arial" w:hAnsi="Arial" w:cs="Arial"/>
          <w:i/>
          <w:sz w:val="20"/>
        </w:rPr>
        <w:t xml:space="preserve"> Wykonawcy </w:t>
      </w:r>
      <w:r w:rsidRPr="006171F2">
        <w:rPr>
          <w:rFonts w:ascii="Arial" w:hAnsi="Arial" w:cs="Arial"/>
          <w:sz w:val="20"/>
        </w:rPr>
        <w:t xml:space="preserve">obowiązujących na terenie Grupy Kapitałowej ORLEN przepisów dot. bezpieczeństwa pracy, ochrony przeciwpożarowej oraz bezpieczeństwa fizycznego lub obowiązujących przepisów prawa w zakresie dot. bezpieczeństwa pracy, ochrony przeciwpożarowej oraz bezpieczeństwa fizycznego </w:t>
      </w:r>
      <w:r w:rsidRPr="006171F2">
        <w:rPr>
          <w:rFonts w:ascii="Arial" w:hAnsi="Arial" w:cs="Arial"/>
          <w:b/>
          <w:bCs/>
          <w:i/>
          <w:iCs/>
          <w:sz w:val="20"/>
        </w:rPr>
        <w:t>ORLEN Oil Sp. z o.o.</w:t>
      </w:r>
      <w:r w:rsidRPr="006171F2">
        <w:rPr>
          <w:rFonts w:ascii="Arial" w:hAnsi="Arial" w:cs="Arial"/>
          <w:sz w:val="20"/>
        </w:rPr>
        <w:t xml:space="preserve">  ma prawo naliczyć </w:t>
      </w:r>
      <w:r w:rsidRPr="006171F2">
        <w:rPr>
          <w:rFonts w:ascii="Arial" w:hAnsi="Arial" w:cs="Arial"/>
          <w:i/>
          <w:sz w:val="20"/>
        </w:rPr>
        <w:t>Wykonawcy</w:t>
      </w:r>
      <w:r w:rsidRPr="006171F2">
        <w:rPr>
          <w:rFonts w:ascii="Arial" w:hAnsi="Arial" w:cs="Arial"/>
          <w:sz w:val="20"/>
        </w:rPr>
        <w:t xml:space="preserve"> karę umowną w wysokości jednego tysiąca złotych (1.000,00 PLN) za każde naruszenie. Do kontroli spełniania ww. wymagań upoważnieni są przedstawiciele </w:t>
      </w:r>
      <w:r w:rsidRPr="006171F2">
        <w:rPr>
          <w:rFonts w:ascii="Arial" w:hAnsi="Arial" w:cs="Arial"/>
          <w:b/>
          <w:bCs/>
          <w:i/>
          <w:iCs/>
          <w:sz w:val="20"/>
        </w:rPr>
        <w:t>ORLEN Oil Sp. z o.o.</w:t>
      </w:r>
      <w:r w:rsidRPr="006171F2">
        <w:rPr>
          <w:rFonts w:ascii="Arial" w:hAnsi="Arial" w:cs="Arial"/>
          <w:sz w:val="20"/>
        </w:rPr>
        <w:t xml:space="preserve">, osoby nadzorujące prace w imieniu </w:t>
      </w:r>
      <w:r w:rsidRPr="006171F2">
        <w:rPr>
          <w:rFonts w:ascii="Arial" w:hAnsi="Arial" w:cs="Arial"/>
          <w:b/>
          <w:bCs/>
          <w:i/>
          <w:iCs/>
          <w:sz w:val="20"/>
        </w:rPr>
        <w:t>ORLEN Oil Sp. z o.o.</w:t>
      </w:r>
      <w:r w:rsidRPr="006171F2">
        <w:rPr>
          <w:rFonts w:ascii="Arial" w:hAnsi="Arial" w:cs="Arial"/>
          <w:sz w:val="20"/>
        </w:rPr>
        <w:t xml:space="preserve"> </w:t>
      </w:r>
      <w:r w:rsidRPr="006171F2">
        <w:rPr>
          <w:rFonts w:ascii="Arial" w:hAnsi="Arial" w:cs="Arial"/>
          <w:i/>
          <w:iCs/>
          <w:sz w:val="20"/>
        </w:rPr>
        <w:t xml:space="preserve"> </w:t>
      </w:r>
      <w:r w:rsidRPr="006171F2">
        <w:rPr>
          <w:rFonts w:ascii="Arial" w:hAnsi="Arial" w:cs="Arial"/>
          <w:sz w:val="20"/>
        </w:rPr>
        <w:t xml:space="preserve">oraz pracownicy </w:t>
      </w:r>
      <w:r w:rsidRPr="006171F2">
        <w:rPr>
          <w:rFonts w:ascii="Arial" w:hAnsi="Arial" w:cs="Arial"/>
          <w:sz w:val="20"/>
          <w:lang w:val="x-none" w:eastAsia="x-none"/>
        </w:rPr>
        <w:t xml:space="preserve">podmiotów świadczących </w:t>
      </w:r>
      <w:bookmarkStart w:id="15" w:name="_Hlk106631838"/>
      <w:r w:rsidRPr="006171F2">
        <w:rPr>
          <w:rFonts w:ascii="Arial" w:hAnsi="Arial" w:cs="Arial"/>
          <w:sz w:val="20"/>
          <w:lang w:val="x-none" w:eastAsia="x-none"/>
        </w:rPr>
        <w:t xml:space="preserve">na terenie Grupy Kapitałowej </w:t>
      </w:r>
      <w:r w:rsidRPr="006171F2">
        <w:rPr>
          <w:rFonts w:ascii="Arial" w:hAnsi="Arial" w:cs="Arial"/>
          <w:sz w:val="20"/>
        </w:rPr>
        <w:t>ORLEN</w:t>
      </w:r>
      <w:r w:rsidRPr="006171F2">
        <w:rPr>
          <w:rFonts w:ascii="Arial" w:hAnsi="Arial" w:cs="Arial"/>
          <w:sz w:val="20"/>
          <w:lang w:val="x-none" w:eastAsia="x-none"/>
        </w:rPr>
        <w:t xml:space="preserve"> </w:t>
      </w:r>
      <w:bookmarkEnd w:id="15"/>
      <w:r w:rsidRPr="006171F2">
        <w:rPr>
          <w:rFonts w:ascii="Arial" w:hAnsi="Arial" w:cs="Arial"/>
          <w:sz w:val="20"/>
          <w:lang w:val="x-none" w:eastAsia="x-none"/>
        </w:rPr>
        <w:t>usługi ochrony mienia i osób</w:t>
      </w:r>
      <w:r w:rsidRPr="006171F2">
        <w:rPr>
          <w:rFonts w:ascii="Arial" w:hAnsi="Arial" w:cs="Arial"/>
          <w:sz w:val="20"/>
          <w:lang w:eastAsia="x-none"/>
        </w:rPr>
        <w:t>.</w:t>
      </w:r>
      <w:r w:rsidRPr="006171F2">
        <w:rPr>
          <w:rFonts w:ascii="Arial" w:hAnsi="Arial" w:cs="Arial"/>
          <w:sz w:val="20"/>
        </w:rPr>
        <w:t xml:space="preserve">  W każdym przypadku stwierdzenia nieprzestrzegania przez </w:t>
      </w:r>
      <w:r w:rsidRPr="006171F2">
        <w:rPr>
          <w:rFonts w:ascii="Arial" w:hAnsi="Arial" w:cs="Arial"/>
          <w:i/>
          <w:sz w:val="20"/>
        </w:rPr>
        <w:t>Wykonawcę</w:t>
      </w:r>
      <w:r w:rsidRPr="006171F2">
        <w:rPr>
          <w:rFonts w:ascii="Arial" w:hAnsi="Arial" w:cs="Arial"/>
          <w:sz w:val="20"/>
        </w:rPr>
        <w:t xml:space="preserve"> lub Podmioty wykonujące Prace w imieniu </w:t>
      </w:r>
      <w:r w:rsidRPr="006171F2">
        <w:rPr>
          <w:rFonts w:ascii="Arial" w:hAnsi="Arial" w:cs="Arial"/>
          <w:i/>
          <w:sz w:val="20"/>
        </w:rPr>
        <w:t>Wykonawcy</w:t>
      </w:r>
      <w:r w:rsidRPr="006171F2">
        <w:rPr>
          <w:rFonts w:ascii="Arial" w:hAnsi="Arial" w:cs="Arial"/>
          <w:sz w:val="20"/>
        </w:rPr>
        <w:t xml:space="preserve"> obowiązujących na terenie Grupy Kapitałowej ORLEN przepisów dot. bezpieczeństwa pracy, ochrony przeciwpożarowej oraz bezpieczeństwa fizycznego - przedstawiciele ORLEN Oil Sp. z o.o., osoby nadzorujące prace w imieniu </w:t>
      </w:r>
      <w:r w:rsidRPr="006171F2">
        <w:rPr>
          <w:rFonts w:ascii="Arial" w:hAnsi="Arial" w:cs="Arial"/>
          <w:b/>
          <w:bCs/>
          <w:i/>
          <w:iCs/>
          <w:sz w:val="20"/>
        </w:rPr>
        <w:t>ORLEN Oil Sp. z o.o.</w:t>
      </w:r>
      <w:r w:rsidRPr="006171F2">
        <w:rPr>
          <w:rFonts w:ascii="Arial" w:hAnsi="Arial" w:cs="Arial"/>
          <w:sz w:val="20"/>
        </w:rPr>
        <w:t xml:space="preserve"> oraz pracownicy </w:t>
      </w:r>
      <w:r w:rsidRPr="006171F2">
        <w:rPr>
          <w:rFonts w:ascii="Arial" w:hAnsi="Arial" w:cs="Arial"/>
          <w:sz w:val="20"/>
          <w:lang w:val="x-none" w:eastAsia="x-none"/>
        </w:rPr>
        <w:t xml:space="preserve">podmiotów świadczących na terenie Grupy Kapitałowej </w:t>
      </w:r>
      <w:r w:rsidRPr="006171F2">
        <w:rPr>
          <w:rFonts w:ascii="Arial" w:hAnsi="Arial" w:cs="Arial"/>
          <w:sz w:val="20"/>
        </w:rPr>
        <w:t>ORLEN</w:t>
      </w:r>
      <w:r w:rsidRPr="006171F2">
        <w:rPr>
          <w:rFonts w:ascii="Arial" w:hAnsi="Arial" w:cs="Arial"/>
          <w:sz w:val="20"/>
          <w:lang w:val="x-none" w:eastAsia="x-none"/>
        </w:rPr>
        <w:t xml:space="preserve"> usługi ochrony mienia i osób</w:t>
      </w:r>
      <w:r w:rsidRPr="006171F2">
        <w:rPr>
          <w:rFonts w:ascii="Arial" w:hAnsi="Arial" w:cs="Arial"/>
          <w:sz w:val="20"/>
        </w:rPr>
        <w:t xml:space="preserve">, zastosują sankcje przewidziane w tzw. „Taryfikatorze wykroczeń dla osób wykonujących prace w imieniu Wykonawcy”  zamieszczonym w Serwisie internetowym. </w:t>
      </w:r>
      <w:r w:rsidRPr="006171F2">
        <w:rPr>
          <w:rFonts w:ascii="Arial" w:hAnsi="Arial" w:cs="Arial"/>
          <w:i/>
          <w:sz w:val="20"/>
        </w:rPr>
        <w:t>Wykonawca</w:t>
      </w:r>
      <w:r w:rsidRPr="006171F2">
        <w:rPr>
          <w:rFonts w:ascii="Arial" w:hAnsi="Arial" w:cs="Arial"/>
          <w:sz w:val="20"/>
        </w:rPr>
        <w:t xml:space="preserve"> oświadcza, iż zapoznał się z „Taryfikatorem wykroczeń dla osób wykonujących prace w imieniu Wykonawcy” oraz wyraża zgodę na wskazane w nim sankcje. W przypadku odebrania Podmiotom wykonującym Pracę w imieniu </w:t>
      </w:r>
      <w:r w:rsidRPr="006171F2">
        <w:rPr>
          <w:rFonts w:ascii="Arial" w:hAnsi="Arial" w:cs="Arial"/>
          <w:i/>
          <w:sz w:val="20"/>
        </w:rPr>
        <w:t>Wykonawcy</w:t>
      </w:r>
      <w:r w:rsidRPr="006171F2">
        <w:rPr>
          <w:rFonts w:ascii="Arial" w:hAnsi="Arial" w:cs="Arial"/>
          <w:sz w:val="20"/>
        </w:rPr>
        <w:t xml:space="preserve"> prawa wstępu na teren Grupy Kapitałowej ORLEN, wszelkie skutki obciążają </w:t>
      </w:r>
      <w:r w:rsidRPr="006171F2">
        <w:rPr>
          <w:rFonts w:ascii="Arial" w:hAnsi="Arial" w:cs="Arial"/>
          <w:i/>
          <w:sz w:val="20"/>
        </w:rPr>
        <w:t>Wykonawcę</w:t>
      </w:r>
      <w:r w:rsidRPr="006171F2">
        <w:rPr>
          <w:rFonts w:ascii="Arial" w:hAnsi="Arial" w:cs="Arial"/>
          <w:sz w:val="20"/>
        </w:rPr>
        <w:t xml:space="preserve">. Ponadto, w przypadku zaistnienia zdarzenia, o którym mowa powyżej, </w:t>
      </w:r>
      <w:r w:rsidRPr="006171F2">
        <w:rPr>
          <w:rFonts w:ascii="Arial" w:hAnsi="Arial" w:cs="Arial"/>
          <w:b/>
          <w:bCs/>
          <w:i/>
          <w:iCs/>
          <w:sz w:val="20"/>
        </w:rPr>
        <w:t>ORLEN Oil Sp. z o.o.</w:t>
      </w:r>
      <w:r w:rsidRPr="006171F2">
        <w:rPr>
          <w:rFonts w:ascii="Arial" w:hAnsi="Arial" w:cs="Arial"/>
          <w:sz w:val="20"/>
        </w:rPr>
        <w:t xml:space="preserve">  może podjąć jednostronną decyzję o wstrzymaniu, do czasu potwierdzenia usunięcia naruszenia, prac maszyn lub innych urządzeń technicznych, jak również prowadzenia Prac w całości, w części lub przez poszczególne osoby na terenie Grupy Kapitałowej ORLEN. Wstrzymanie Prac nie wpływa na termin wykonania Prac określony w </w:t>
      </w:r>
      <w:r w:rsidRPr="006171F2">
        <w:rPr>
          <w:rFonts w:ascii="Arial" w:hAnsi="Arial" w:cs="Arial"/>
          <w:i/>
          <w:sz w:val="20"/>
        </w:rPr>
        <w:t>Umowie</w:t>
      </w:r>
      <w:r w:rsidRPr="006171F2">
        <w:rPr>
          <w:rFonts w:ascii="Arial" w:hAnsi="Arial" w:cs="Arial"/>
          <w:sz w:val="20"/>
        </w:rPr>
        <w:t xml:space="preserve">. </w:t>
      </w:r>
      <w:r w:rsidRPr="006171F2">
        <w:rPr>
          <w:rFonts w:ascii="Arial" w:hAnsi="Arial" w:cs="Arial"/>
          <w:b/>
          <w:bCs/>
          <w:i/>
          <w:iCs/>
          <w:sz w:val="20"/>
        </w:rPr>
        <w:t>ORLEN Oil Sp. z o.o.</w:t>
      </w:r>
      <w:r w:rsidRPr="006171F2">
        <w:rPr>
          <w:rFonts w:ascii="Arial" w:hAnsi="Arial" w:cs="Arial"/>
          <w:sz w:val="20"/>
        </w:rPr>
        <w:t xml:space="preserve">  jest uprawniona do obciążenia </w:t>
      </w:r>
      <w:r w:rsidRPr="006171F2">
        <w:rPr>
          <w:rFonts w:ascii="Arial" w:hAnsi="Arial" w:cs="Arial"/>
          <w:i/>
          <w:sz w:val="20"/>
        </w:rPr>
        <w:t xml:space="preserve">Wykonawcy </w:t>
      </w:r>
      <w:r w:rsidRPr="006171F2">
        <w:rPr>
          <w:rFonts w:ascii="Arial" w:hAnsi="Arial" w:cs="Arial"/>
          <w:sz w:val="20"/>
        </w:rPr>
        <w:t>kosztami przestoju powstałego na skutek wstrzymania Prac o których mowa powyżej.</w:t>
      </w:r>
    </w:p>
    <w:p w14:paraId="787BF66E" w14:textId="77777777" w:rsidR="001F7A24" w:rsidRPr="006171F2" w:rsidRDefault="001F7A24" w:rsidP="001826BF">
      <w:pPr>
        <w:numPr>
          <w:ilvl w:val="0"/>
          <w:numId w:val="33"/>
        </w:numPr>
        <w:spacing w:after="160"/>
        <w:contextualSpacing/>
        <w:jc w:val="both"/>
        <w:rPr>
          <w:rFonts w:ascii="Arial" w:hAnsi="Arial" w:cs="Arial"/>
          <w:sz w:val="20"/>
          <w:lang w:val="x-none" w:eastAsia="x-none"/>
        </w:rPr>
      </w:pPr>
      <w:r w:rsidRPr="006171F2">
        <w:rPr>
          <w:rFonts w:ascii="Arial" w:hAnsi="Arial" w:cs="Arial"/>
          <w:sz w:val="20"/>
        </w:rPr>
        <w:t xml:space="preserve">Niezależnie od zastosowania sankcji wynikających z „Taryfikatorze wykroczeń dla osób wykonujących prace w imieniu Wykonawcy”, </w:t>
      </w:r>
      <w:r w:rsidRPr="006171F2">
        <w:rPr>
          <w:rFonts w:ascii="Arial" w:hAnsi="Arial" w:cs="Arial"/>
          <w:b/>
          <w:bCs/>
          <w:i/>
          <w:iCs/>
          <w:sz w:val="20"/>
        </w:rPr>
        <w:t>ORLEN Oil Sp. z o.o.</w:t>
      </w:r>
      <w:r w:rsidRPr="006171F2">
        <w:rPr>
          <w:rFonts w:ascii="Arial" w:hAnsi="Arial" w:cs="Arial"/>
          <w:sz w:val="20"/>
        </w:rPr>
        <w:t xml:space="preserve">  upoważniona jest do naliczenia zastrzeżonych kar umownych wskazanych w pkt 13 i pkt 16 niniejszej Klauzuli. O wyżej wymienionych działaniach zostanie poinformowany </w:t>
      </w:r>
      <w:r w:rsidRPr="006171F2">
        <w:rPr>
          <w:rFonts w:ascii="Arial" w:hAnsi="Arial" w:cs="Arial"/>
          <w:i/>
          <w:sz w:val="20"/>
        </w:rPr>
        <w:t>Wykonawca</w:t>
      </w:r>
      <w:r w:rsidRPr="006171F2">
        <w:rPr>
          <w:rFonts w:ascii="Arial" w:hAnsi="Arial" w:cs="Arial"/>
          <w:sz w:val="20"/>
        </w:rPr>
        <w:t xml:space="preserve">, oraz Podmiot wykonujący Prace w imieniu </w:t>
      </w:r>
      <w:r w:rsidRPr="006171F2">
        <w:rPr>
          <w:rFonts w:ascii="Arial" w:hAnsi="Arial" w:cs="Arial"/>
          <w:i/>
          <w:sz w:val="20"/>
        </w:rPr>
        <w:t>Wykonawcy</w:t>
      </w:r>
      <w:r w:rsidRPr="006171F2">
        <w:rPr>
          <w:rFonts w:ascii="Arial" w:hAnsi="Arial" w:cs="Arial"/>
          <w:sz w:val="20"/>
        </w:rPr>
        <w:t>, który dopuścił się naruszenia.</w:t>
      </w:r>
    </w:p>
    <w:p w14:paraId="46A9E4F4" w14:textId="77777777" w:rsidR="001F7A24" w:rsidRPr="006171F2" w:rsidRDefault="001F7A24" w:rsidP="001826BF">
      <w:pPr>
        <w:numPr>
          <w:ilvl w:val="0"/>
          <w:numId w:val="33"/>
        </w:numPr>
        <w:spacing w:before="120" w:after="160"/>
        <w:contextualSpacing/>
        <w:jc w:val="both"/>
        <w:rPr>
          <w:rFonts w:ascii="Arial" w:hAnsi="Arial" w:cs="Arial"/>
          <w:sz w:val="20"/>
          <w:lang w:val="x-none" w:eastAsia="x-none"/>
        </w:rPr>
      </w:pPr>
      <w:r w:rsidRPr="006171F2">
        <w:rPr>
          <w:rFonts w:ascii="Arial" w:hAnsi="Arial" w:cs="Arial"/>
          <w:sz w:val="20"/>
          <w:lang w:eastAsia="x-none"/>
        </w:rPr>
        <w:t xml:space="preserve">Podmioty </w:t>
      </w:r>
      <w:r w:rsidRPr="006171F2">
        <w:rPr>
          <w:rFonts w:ascii="Arial" w:hAnsi="Arial" w:cs="Arial"/>
          <w:sz w:val="20"/>
          <w:lang w:val="x-none" w:eastAsia="x-none"/>
        </w:rPr>
        <w:t xml:space="preserve">wykonujące </w:t>
      </w:r>
      <w:r w:rsidRPr="006171F2">
        <w:rPr>
          <w:rFonts w:ascii="Arial" w:hAnsi="Arial" w:cs="Arial"/>
          <w:sz w:val="20"/>
          <w:lang w:eastAsia="x-none"/>
        </w:rPr>
        <w:t>Prace</w:t>
      </w:r>
      <w:r w:rsidRPr="006171F2">
        <w:rPr>
          <w:rFonts w:ascii="Arial" w:hAnsi="Arial" w:cs="Arial"/>
          <w:sz w:val="20"/>
          <w:lang w:val="x-none" w:eastAsia="x-none"/>
        </w:rPr>
        <w:t xml:space="preserve"> w imieniu</w:t>
      </w:r>
      <w:r w:rsidRPr="006171F2">
        <w:rPr>
          <w:rFonts w:ascii="Arial" w:hAnsi="Arial" w:cs="Arial"/>
          <w:sz w:val="20"/>
          <w:lang w:eastAsia="x-none"/>
        </w:rPr>
        <w:t xml:space="preserve"> </w:t>
      </w:r>
      <w:r w:rsidRPr="006171F2">
        <w:rPr>
          <w:rFonts w:ascii="Arial" w:hAnsi="Arial" w:cs="Arial"/>
          <w:i/>
          <w:sz w:val="20"/>
          <w:lang w:eastAsia="x-none"/>
        </w:rPr>
        <w:t>Wykonawcy</w:t>
      </w:r>
      <w:r w:rsidRPr="006171F2">
        <w:rPr>
          <w:rFonts w:ascii="Arial" w:hAnsi="Arial" w:cs="Arial"/>
          <w:sz w:val="20"/>
          <w:lang w:val="x-none" w:eastAsia="x-none"/>
        </w:rPr>
        <w:t>, nie będą wnosić na teren</w:t>
      </w:r>
      <w:r w:rsidRPr="006171F2">
        <w:rPr>
          <w:rFonts w:ascii="Arial" w:hAnsi="Arial" w:cs="Arial"/>
          <w:sz w:val="20"/>
          <w:lang w:eastAsia="x-none"/>
        </w:rPr>
        <w:t xml:space="preserve"> </w:t>
      </w:r>
      <w:r w:rsidRPr="006171F2">
        <w:rPr>
          <w:rFonts w:ascii="Arial" w:hAnsi="Arial" w:cs="Arial"/>
          <w:sz w:val="20"/>
          <w:lang w:val="x-none" w:eastAsia="x-none"/>
        </w:rPr>
        <w:t xml:space="preserve">Grupy Kapitałowej </w:t>
      </w:r>
      <w:r w:rsidRPr="006171F2">
        <w:rPr>
          <w:rFonts w:ascii="Arial" w:hAnsi="Arial" w:cs="Arial"/>
          <w:sz w:val="20"/>
        </w:rPr>
        <w:t>ORLEN</w:t>
      </w:r>
      <w:r w:rsidRPr="006171F2">
        <w:rPr>
          <w:rFonts w:ascii="Arial" w:hAnsi="Arial" w:cs="Arial"/>
          <w:sz w:val="20"/>
          <w:lang w:eastAsia="x-none"/>
        </w:rPr>
        <w:t>.</w:t>
      </w:r>
      <w:r w:rsidRPr="006171F2">
        <w:rPr>
          <w:rFonts w:ascii="Arial" w:hAnsi="Arial" w:cs="Arial"/>
          <w:sz w:val="20"/>
          <w:lang w:val="x-none" w:eastAsia="x-none"/>
        </w:rPr>
        <w:t xml:space="preserve"> </w:t>
      </w:r>
      <w:r w:rsidRPr="006171F2">
        <w:rPr>
          <w:rFonts w:ascii="Arial" w:hAnsi="Arial" w:cs="Arial"/>
          <w:sz w:val="20"/>
          <w:lang w:eastAsia="x-none"/>
        </w:rPr>
        <w:t>ani stawiać się w gotowości do wykonania Prac</w:t>
      </w:r>
      <w:r w:rsidRPr="006171F2">
        <w:rPr>
          <w:rFonts w:ascii="Arial" w:hAnsi="Arial" w:cs="Arial"/>
          <w:i/>
          <w:sz w:val="20"/>
          <w:lang w:eastAsia="x-none"/>
        </w:rPr>
        <w:t xml:space="preserve"> </w:t>
      </w:r>
      <w:r w:rsidRPr="006171F2">
        <w:rPr>
          <w:rFonts w:ascii="Arial" w:hAnsi="Arial" w:cs="Arial"/>
          <w:sz w:val="20"/>
          <w:lang w:eastAsia="x-none"/>
        </w:rPr>
        <w:t xml:space="preserve">lub wykonywać </w:t>
      </w:r>
      <w:r w:rsidRPr="006171F2">
        <w:rPr>
          <w:rFonts w:ascii="Arial" w:hAnsi="Arial" w:cs="Arial"/>
          <w:sz w:val="20"/>
        </w:rPr>
        <w:t xml:space="preserve">jakichkolwiek </w:t>
      </w:r>
      <w:r w:rsidRPr="006171F2">
        <w:rPr>
          <w:rFonts w:ascii="Arial" w:hAnsi="Arial" w:cs="Arial"/>
          <w:sz w:val="20"/>
          <w:lang w:eastAsia="x-none"/>
        </w:rPr>
        <w:t>P</w:t>
      </w:r>
      <w:r w:rsidRPr="006171F2">
        <w:rPr>
          <w:rFonts w:ascii="Arial" w:hAnsi="Arial" w:cs="Arial"/>
          <w:sz w:val="20"/>
          <w:lang w:val="x-none" w:eastAsia="x-none"/>
        </w:rPr>
        <w:t>rac pod wpływem alkoholu bądź pod działaniem środków/substancji narkotycznych, jak również nie będą też posiadać alkoholu ani środków/substancji narkotycznych.</w:t>
      </w:r>
    </w:p>
    <w:p w14:paraId="7EC147EB"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i/>
          <w:sz w:val="20"/>
        </w:rPr>
        <w:t>Wykonawca</w:t>
      </w:r>
      <w:r w:rsidRPr="006171F2">
        <w:rPr>
          <w:rFonts w:ascii="Arial" w:hAnsi="Arial" w:cs="Arial"/>
          <w:sz w:val="20"/>
        </w:rPr>
        <w:t xml:space="preserve"> zapłaci </w:t>
      </w:r>
      <w:r w:rsidRPr="006171F2">
        <w:rPr>
          <w:rFonts w:ascii="Arial" w:hAnsi="Arial" w:cs="Arial"/>
          <w:b/>
          <w:bCs/>
          <w:i/>
          <w:iCs/>
          <w:sz w:val="20"/>
        </w:rPr>
        <w:t>ORLEN Oil Sp. z o.o.</w:t>
      </w:r>
      <w:r w:rsidRPr="006171F2">
        <w:rPr>
          <w:rFonts w:ascii="Arial" w:hAnsi="Arial" w:cs="Arial"/>
          <w:sz w:val="20"/>
        </w:rPr>
        <w:t xml:space="preserve">  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 </w:t>
      </w:r>
      <w:r w:rsidRPr="006171F2">
        <w:rPr>
          <w:rFonts w:ascii="Arial" w:hAnsi="Arial" w:cs="Arial"/>
          <w:i/>
          <w:sz w:val="20"/>
        </w:rPr>
        <w:t>Wykonawcy</w:t>
      </w:r>
      <w:r w:rsidRPr="006171F2">
        <w:rPr>
          <w:rFonts w:ascii="Arial" w:hAnsi="Arial" w:cs="Arial"/>
          <w:sz w:val="20"/>
        </w:rPr>
        <w:t xml:space="preserve">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6171F2">
        <w:rPr>
          <w:rFonts w:ascii="Arial" w:hAnsi="Arial" w:cs="Arial"/>
          <w:i/>
          <w:sz w:val="20"/>
        </w:rPr>
        <w:t>Wykonawca</w:t>
      </w:r>
      <w:r w:rsidRPr="006171F2">
        <w:rPr>
          <w:rFonts w:ascii="Arial" w:hAnsi="Arial" w:cs="Arial"/>
          <w:sz w:val="20"/>
        </w:rPr>
        <w:t xml:space="preserve"> zapłaci po dziesięć tysięcy złotych (10.000,00 PLN). Limit dwóch osób w roku kalendarzowym, w którym naliczana będzie kara w niższym wymiarze przysługuje </w:t>
      </w:r>
      <w:r w:rsidRPr="006171F2">
        <w:rPr>
          <w:rFonts w:ascii="Arial" w:hAnsi="Arial" w:cs="Arial"/>
          <w:i/>
          <w:sz w:val="20"/>
        </w:rPr>
        <w:t>Wykonawcy</w:t>
      </w:r>
      <w:r w:rsidRPr="006171F2">
        <w:rPr>
          <w:rFonts w:ascii="Arial" w:hAnsi="Arial" w:cs="Arial"/>
          <w:sz w:val="20"/>
        </w:rPr>
        <w:t xml:space="preserve"> łącznie na wszystkie umowy (w tym Zamówienia) zawarte z </w:t>
      </w:r>
      <w:r w:rsidRPr="006171F2">
        <w:rPr>
          <w:rFonts w:ascii="Arial" w:hAnsi="Arial" w:cs="Arial"/>
          <w:b/>
          <w:bCs/>
          <w:i/>
          <w:iCs/>
          <w:sz w:val="20"/>
        </w:rPr>
        <w:t>ORLEN Oil Sp. z o.o.</w:t>
      </w:r>
      <w:r w:rsidRPr="006171F2">
        <w:rPr>
          <w:rFonts w:ascii="Arial" w:hAnsi="Arial" w:cs="Arial"/>
          <w:sz w:val="20"/>
        </w:rPr>
        <w:t xml:space="preserve"> , a liczba osób, u których ujawniono stan pod wpływem alkoholu lub stan pod działaniem środków/substancji narkotycznych wykonujących Prace w związku z </w:t>
      </w:r>
      <w:r w:rsidRPr="006171F2">
        <w:rPr>
          <w:rFonts w:ascii="Arial" w:hAnsi="Arial" w:cs="Arial"/>
          <w:i/>
          <w:sz w:val="20"/>
        </w:rPr>
        <w:t>Umową</w:t>
      </w:r>
      <w:r w:rsidRPr="006171F2">
        <w:rPr>
          <w:rFonts w:ascii="Arial" w:hAnsi="Arial" w:cs="Arial"/>
          <w:sz w:val="20"/>
        </w:rPr>
        <w:t xml:space="preserve"> oraz innymi umowami (w tym zamówieniami) sumuje się. Strony zgodnie postanawiają, że  </w:t>
      </w:r>
      <w:r w:rsidRPr="006171F2">
        <w:rPr>
          <w:rFonts w:ascii="Arial" w:hAnsi="Arial" w:cs="Arial"/>
          <w:b/>
          <w:bCs/>
          <w:i/>
          <w:iCs/>
          <w:sz w:val="20"/>
        </w:rPr>
        <w:t>ORLEN Oil Sp. z o.o.</w:t>
      </w:r>
      <w:r w:rsidRPr="006171F2">
        <w:rPr>
          <w:rFonts w:ascii="Arial" w:hAnsi="Arial" w:cs="Arial"/>
          <w:sz w:val="20"/>
        </w:rPr>
        <w:t xml:space="preserve"> wystawi notę obciążeniową na zastrzeżoną karę umowną z tytułu naruszenia obowiązku zachowania trzeźwości, adresowaną do </w:t>
      </w:r>
      <w:r w:rsidRPr="006171F2">
        <w:rPr>
          <w:rFonts w:ascii="Arial" w:hAnsi="Arial" w:cs="Arial"/>
          <w:i/>
          <w:sz w:val="20"/>
        </w:rPr>
        <w:t>Wykonawcy</w:t>
      </w:r>
      <w:r w:rsidRPr="006171F2">
        <w:rPr>
          <w:rFonts w:ascii="Arial" w:hAnsi="Arial" w:cs="Arial"/>
          <w:sz w:val="20"/>
        </w:rPr>
        <w:t>. Osobie, u której stwierdzono naruszenie zasady zachowania trzeźwości od alkoholu lub środków/substancji narkotycznych odebrana zostanie przepustka z zakazem wstępu na teren Grupy Kapitałowej ORLEN na okres wynikający z aktualnego „Taryfikatora wykroczeń dla osób wykonujących prace w imieniu Wykonawcy”.</w:t>
      </w:r>
    </w:p>
    <w:p w14:paraId="57F0F60F"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sz w:val="20"/>
        </w:rPr>
        <w:t xml:space="preserve">W przypadku uzasadnionego podejrzenia naruszenia wewnętrznych zasad i standardów postępowania w zakresie bezpieczeństwa pracy, ochrony przeciwpożarowej lub bezpieczeństwa fizycznego przez </w:t>
      </w:r>
      <w:r w:rsidRPr="006171F2">
        <w:rPr>
          <w:rFonts w:ascii="Arial" w:hAnsi="Arial" w:cs="Arial"/>
          <w:i/>
          <w:sz w:val="20"/>
        </w:rPr>
        <w:t>Wykonawcę</w:t>
      </w:r>
      <w:r w:rsidRPr="006171F2">
        <w:rPr>
          <w:rFonts w:ascii="Arial" w:hAnsi="Arial" w:cs="Arial"/>
          <w:sz w:val="20"/>
        </w:rPr>
        <w:t xml:space="preserve"> lub</w:t>
      </w:r>
      <w:r w:rsidRPr="006171F2">
        <w:rPr>
          <w:rFonts w:ascii="Arial" w:hAnsi="Arial" w:cs="Arial"/>
          <w:sz w:val="20"/>
          <w:lang w:val="x-none" w:eastAsia="x-none"/>
        </w:rPr>
        <w:t xml:space="preserve"> </w:t>
      </w:r>
      <w:r w:rsidRPr="006171F2">
        <w:rPr>
          <w:rFonts w:ascii="Arial" w:hAnsi="Arial" w:cs="Arial"/>
          <w:sz w:val="20"/>
          <w:lang w:eastAsia="x-none"/>
        </w:rPr>
        <w:t xml:space="preserve">Podmioty </w:t>
      </w:r>
      <w:r w:rsidRPr="006171F2">
        <w:rPr>
          <w:rFonts w:ascii="Arial" w:hAnsi="Arial" w:cs="Arial"/>
          <w:sz w:val="20"/>
          <w:lang w:val="x-none" w:eastAsia="x-none"/>
        </w:rPr>
        <w:t xml:space="preserve">wykonujące </w:t>
      </w:r>
      <w:r w:rsidRPr="006171F2">
        <w:rPr>
          <w:rFonts w:ascii="Arial" w:hAnsi="Arial" w:cs="Arial"/>
          <w:sz w:val="20"/>
          <w:lang w:eastAsia="x-none"/>
        </w:rPr>
        <w:t>Prace</w:t>
      </w:r>
      <w:r w:rsidRPr="006171F2">
        <w:rPr>
          <w:rFonts w:ascii="Arial" w:hAnsi="Arial" w:cs="Arial"/>
          <w:sz w:val="20"/>
          <w:lang w:val="x-none" w:eastAsia="x-none"/>
        </w:rPr>
        <w:t xml:space="preserve"> w imieniu</w:t>
      </w:r>
      <w:r w:rsidRPr="006171F2">
        <w:rPr>
          <w:rFonts w:ascii="Arial" w:hAnsi="Arial" w:cs="Arial"/>
          <w:sz w:val="20"/>
          <w:lang w:eastAsia="x-none"/>
        </w:rPr>
        <w:t xml:space="preserve"> </w:t>
      </w:r>
      <w:r w:rsidRPr="006171F2">
        <w:rPr>
          <w:rFonts w:ascii="Arial" w:hAnsi="Arial" w:cs="Arial"/>
          <w:i/>
          <w:sz w:val="20"/>
          <w:lang w:eastAsia="x-none"/>
        </w:rPr>
        <w:t>Wykonawcy</w:t>
      </w:r>
      <w:r w:rsidRPr="006171F2">
        <w:rPr>
          <w:rFonts w:ascii="Arial" w:hAnsi="Arial" w:cs="Arial"/>
          <w:sz w:val="20"/>
        </w:rPr>
        <w:t>, w szczególności w zakresie nieuprawnionego wynoszenia/wywożenia mienia z terenu chronionego Grupy Kapitałowej ORLEN, wnoszenia/wwożenia alkoholu i środków/substancji narkotycznych, broni i innych rzeczy, których posiadanie jest zabronione, przebywania na terenie chronionym</w:t>
      </w:r>
      <w:r w:rsidRPr="006171F2">
        <w:rPr>
          <w:rFonts w:ascii="Arial" w:hAnsi="Arial" w:cs="Arial"/>
          <w:i/>
          <w:iCs/>
          <w:sz w:val="20"/>
        </w:rPr>
        <w:t xml:space="preserve"> </w:t>
      </w:r>
      <w:r w:rsidRPr="006171F2">
        <w:rPr>
          <w:rFonts w:ascii="Arial" w:hAnsi="Arial" w:cs="Arial"/>
          <w:sz w:val="20"/>
        </w:rPr>
        <w:t xml:space="preserve">Grupy </w:t>
      </w:r>
      <w:r w:rsidRPr="006171F2">
        <w:rPr>
          <w:rFonts w:ascii="Arial" w:hAnsi="Arial" w:cs="Arial"/>
          <w:sz w:val="20"/>
        </w:rPr>
        <w:lastRenderedPageBreak/>
        <w:t xml:space="preserve">Kapitałowej ORLEN pod wpływem alkoholu lub pod działaniem środków/substancji narkotycznych, a także w miejscach gdzie jest to zabronione: palenie tytoniu, używanie telefonów komórkowych i innego elektronicznego sprzętu nadawczego, uprawnieni przedstawiciele </w:t>
      </w:r>
      <w:r w:rsidRPr="006171F2">
        <w:rPr>
          <w:rFonts w:ascii="Arial" w:hAnsi="Arial" w:cs="Arial"/>
          <w:b/>
          <w:bCs/>
          <w:i/>
          <w:iCs/>
          <w:sz w:val="20"/>
        </w:rPr>
        <w:t>ORLEN Oil Sp. z o.o.</w:t>
      </w:r>
      <w:r w:rsidRPr="006171F2">
        <w:rPr>
          <w:rFonts w:ascii="Arial" w:hAnsi="Arial" w:cs="Arial"/>
          <w:sz w:val="20"/>
        </w:rPr>
        <w:t>, osoby nadzorujące prace w imieniu</w:t>
      </w:r>
      <w:r w:rsidRPr="006171F2">
        <w:rPr>
          <w:rFonts w:ascii="Arial" w:hAnsi="Arial" w:cs="Arial"/>
          <w:i/>
          <w:iCs/>
          <w:sz w:val="20"/>
        </w:rPr>
        <w:t xml:space="preserve"> </w:t>
      </w:r>
      <w:r w:rsidRPr="006171F2">
        <w:rPr>
          <w:rFonts w:ascii="Arial" w:hAnsi="Arial" w:cs="Arial"/>
          <w:sz w:val="20"/>
        </w:rPr>
        <w:t xml:space="preserve"> </w:t>
      </w:r>
      <w:r w:rsidRPr="006171F2">
        <w:rPr>
          <w:rFonts w:ascii="Arial" w:hAnsi="Arial" w:cs="Arial"/>
          <w:b/>
          <w:bCs/>
          <w:i/>
          <w:iCs/>
          <w:sz w:val="20"/>
        </w:rPr>
        <w:t>ORLEN Oil Sp. z o.o.</w:t>
      </w:r>
      <w:r w:rsidRPr="006171F2">
        <w:rPr>
          <w:rFonts w:ascii="Arial" w:hAnsi="Arial" w:cs="Arial"/>
          <w:sz w:val="20"/>
        </w:rPr>
        <w:t xml:space="preserve"> oraz pracownicy </w:t>
      </w:r>
      <w:r w:rsidRPr="006171F2">
        <w:rPr>
          <w:rFonts w:ascii="Arial" w:hAnsi="Arial" w:cs="Arial"/>
          <w:sz w:val="20"/>
          <w:lang w:val="x-none" w:eastAsia="x-none"/>
        </w:rPr>
        <w:t xml:space="preserve">podmiotów świadczących na terenie Grupy Kapitałowej </w:t>
      </w:r>
      <w:r w:rsidRPr="006171F2">
        <w:rPr>
          <w:rFonts w:ascii="Arial" w:hAnsi="Arial" w:cs="Arial"/>
          <w:sz w:val="20"/>
        </w:rPr>
        <w:t xml:space="preserve">ORLEN </w:t>
      </w:r>
      <w:r w:rsidRPr="006171F2">
        <w:rPr>
          <w:rFonts w:ascii="Arial" w:hAnsi="Arial" w:cs="Arial"/>
          <w:sz w:val="20"/>
          <w:lang w:val="x-none" w:eastAsia="x-none"/>
        </w:rPr>
        <w:t>usługi ochrony mienia i osób</w:t>
      </w:r>
      <w:r w:rsidRPr="006171F2">
        <w:rPr>
          <w:rFonts w:ascii="Arial" w:hAnsi="Arial" w:cs="Arial"/>
          <w:sz w:val="20"/>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sidRPr="006171F2">
        <w:rPr>
          <w:rFonts w:ascii="Arial" w:hAnsi="Arial" w:cs="Arial"/>
          <w:b/>
          <w:bCs/>
          <w:i/>
          <w:iCs/>
          <w:sz w:val="20"/>
        </w:rPr>
        <w:t xml:space="preserve"> </w:t>
      </w:r>
      <w:r w:rsidRPr="006171F2">
        <w:rPr>
          <w:rFonts w:ascii="Arial" w:hAnsi="Arial" w:cs="Arial"/>
          <w:sz w:val="20"/>
        </w:rPr>
        <w:t xml:space="preserve">Grupy Kapitałowej ORLEN, a w sprawach tego wymagających do czynności zostaną wezwani funkcjonariusze uprawnionych organów powołanych do ochrony porządku publicznego. Na wniosek </w:t>
      </w:r>
      <w:r w:rsidRPr="006171F2">
        <w:rPr>
          <w:rFonts w:ascii="Arial" w:hAnsi="Arial" w:cs="Arial"/>
          <w:b/>
          <w:bCs/>
          <w:i/>
          <w:iCs/>
          <w:sz w:val="20"/>
        </w:rPr>
        <w:t>ORLEN Oil Sp. z o.o.</w:t>
      </w:r>
      <w:r w:rsidRPr="006171F2">
        <w:rPr>
          <w:rFonts w:ascii="Arial" w:hAnsi="Arial" w:cs="Arial"/>
          <w:sz w:val="20"/>
        </w:rPr>
        <w:t xml:space="preserve">  </w:t>
      </w:r>
      <w:r w:rsidRPr="006171F2">
        <w:rPr>
          <w:rFonts w:ascii="Arial" w:hAnsi="Arial" w:cs="Arial"/>
          <w:i/>
          <w:sz w:val="20"/>
        </w:rPr>
        <w:t>Wykonawca</w:t>
      </w:r>
      <w:r w:rsidRPr="006171F2">
        <w:rPr>
          <w:rFonts w:ascii="Arial" w:hAnsi="Arial" w:cs="Arial"/>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Pr="006171F2">
        <w:rPr>
          <w:rFonts w:ascii="Arial" w:hAnsi="Arial" w:cs="Arial"/>
          <w:b/>
          <w:bCs/>
          <w:i/>
          <w:iCs/>
          <w:sz w:val="20"/>
        </w:rPr>
        <w:t>ORLEN Oil Sp. z o.o.</w:t>
      </w:r>
      <w:r w:rsidRPr="006171F2">
        <w:rPr>
          <w:rFonts w:ascii="Arial" w:hAnsi="Arial" w:cs="Arial"/>
          <w:sz w:val="20"/>
        </w:rPr>
        <w:t xml:space="preserve"> ma stałe prawo przeprowadzania kontroli działań podejmowanych przez </w:t>
      </w:r>
      <w:r w:rsidRPr="006171F2">
        <w:rPr>
          <w:rFonts w:ascii="Arial" w:hAnsi="Arial" w:cs="Arial"/>
          <w:i/>
          <w:sz w:val="20"/>
        </w:rPr>
        <w:t>Wykonawcę</w:t>
      </w:r>
      <w:r w:rsidRPr="006171F2">
        <w:rPr>
          <w:rFonts w:ascii="Arial" w:hAnsi="Arial" w:cs="Arial"/>
          <w:sz w:val="20"/>
        </w:rPr>
        <w:t xml:space="preserve"> i jego procedur wprowadzonych celem zachowania zgodności z omawianymi przepisami.</w:t>
      </w:r>
    </w:p>
    <w:p w14:paraId="521C88AC"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sz w:val="20"/>
        </w:rPr>
        <w:t xml:space="preserve">Na wniosek </w:t>
      </w:r>
      <w:r w:rsidRPr="006171F2">
        <w:rPr>
          <w:rFonts w:ascii="Arial" w:hAnsi="Arial" w:cs="Arial"/>
          <w:b/>
          <w:bCs/>
          <w:i/>
          <w:iCs/>
          <w:sz w:val="20"/>
        </w:rPr>
        <w:t>ORLEN Oil Sp. z o.o.</w:t>
      </w:r>
      <w:r w:rsidRPr="006171F2">
        <w:rPr>
          <w:rFonts w:ascii="Arial" w:hAnsi="Arial" w:cs="Arial"/>
          <w:sz w:val="20"/>
        </w:rPr>
        <w:t xml:space="preserve"> </w:t>
      </w:r>
      <w:r w:rsidRPr="006171F2">
        <w:rPr>
          <w:rFonts w:ascii="Arial" w:hAnsi="Arial" w:cs="Arial"/>
          <w:i/>
          <w:iCs/>
          <w:sz w:val="20"/>
        </w:rPr>
        <w:t xml:space="preserve"> </w:t>
      </w:r>
      <w:r w:rsidRPr="006171F2">
        <w:rPr>
          <w:rFonts w:ascii="Arial" w:hAnsi="Arial" w:cs="Arial"/>
          <w:i/>
          <w:sz w:val="20"/>
        </w:rPr>
        <w:t>Wykonawca</w:t>
      </w:r>
      <w:r w:rsidRPr="006171F2">
        <w:rPr>
          <w:rFonts w:ascii="Arial" w:hAnsi="Arial" w:cs="Arial"/>
          <w:sz w:val="20"/>
        </w:rPr>
        <w:t xml:space="preserve"> przedłoży swój plan BHP obejmujący wykaz osób odpowiedzialnych za BHP z numerami telefonów kontaktowych, analizę Prac pod kątem ryzyka i sposobów w jaki </w:t>
      </w:r>
      <w:r w:rsidRPr="006171F2">
        <w:rPr>
          <w:rFonts w:ascii="Arial" w:hAnsi="Arial" w:cs="Arial"/>
          <w:i/>
          <w:sz w:val="20"/>
        </w:rPr>
        <w:t>Wykonawca</w:t>
      </w:r>
      <w:r w:rsidRPr="006171F2">
        <w:rPr>
          <w:rFonts w:ascii="Arial" w:hAnsi="Arial" w:cs="Arial"/>
          <w:sz w:val="20"/>
        </w:rPr>
        <w:t xml:space="preserve"> planuje te ryzyka wyeliminować lub ograniczyć. Bez uprzedniej pisemnej zgody </w:t>
      </w:r>
      <w:r w:rsidRPr="006171F2">
        <w:rPr>
          <w:rFonts w:ascii="Arial" w:hAnsi="Arial" w:cs="Arial"/>
          <w:b/>
          <w:bCs/>
          <w:i/>
          <w:iCs/>
          <w:sz w:val="20"/>
        </w:rPr>
        <w:t>ORLEN Oil Sp. z o.o.</w:t>
      </w:r>
      <w:r w:rsidRPr="006171F2">
        <w:rPr>
          <w:rFonts w:ascii="Arial" w:hAnsi="Arial" w:cs="Arial"/>
          <w:sz w:val="20"/>
        </w:rPr>
        <w:t xml:space="preserve">  </w:t>
      </w:r>
      <w:r w:rsidRPr="006171F2">
        <w:rPr>
          <w:rFonts w:ascii="Arial" w:hAnsi="Arial" w:cs="Arial"/>
          <w:i/>
          <w:sz w:val="20"/>
        </w:rPr>
        <w:t>Wykonawca</w:t>
      </w:r>
      <w:r w:rsidRPr="006171F2">
        <w:rPr>
          <w:rFonts w:ascii="Arial" w:hAnsi="Arial" w:cs="Arial"/>
          <w:sz w:val="20"/>
        </w:rPr>
        <w:t xml:space="preserve"> ani Podmiot wykonujący pracę w imieniu </w:t>
      </w:r>
      <w:r w:rsidRPr="006171F2">
        <w:rPr>
          <w:rFonts w:ascii="Arial" w:hAnsi="Arial" w:cs="Arial"/>
          <w:i/>
          <w:sz w:val="20"/>
        </w:rPr>
        <w:t>Wykonawcy</w:t>
      </w:r>
      <w:r w:rsidRPr="006171F2">
        <w:rPr>
          <w:rFonts w:ascii="Arial" w:hAnsi="Arial" w:cs="Arial"/>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6171F2">
        <w:rPr>
          <w:rFonts w:ascii="Arial" w:hAnsi="Arial" w:cs="Arial"/>
          <w:i/>
          <w:sz w:val="20"/>
        </w:rPr>
        <w:t xml:space="preserve">Umowy. </w:t>
      </w:r>
      <w:r w:rsidRPr="006171F2">
        <w:rPr>
          <w:rFonts w:ascii="Arial" w:hAnsi="Arial" w:cs="Arial"/>
          <w:b/>
          <w:bCs/>
          <w:i/>
          <w:iCs/>
          <w:sz w:val="20"/>
        </w:rPr>
        <w:t>ORLEN Oil Sp. z o.o.</w:t>
      </w:r>
      <w:r w:rsidRPr="006171F2">
        <w:rPr>
          <w:rFonts w:ascii="Arial" w:hAnsi="Arial" w:cs="Arial"/>
          <w:sz w:val="20"/>
        </w:rPr>
        <w:t xml:space="preserve">  może wystąpić do </w:t>
      </w:r>
      <w:r w:rsidRPr="006171F2">
        <w:rPr>
          <w:rFonts w:ascii="Arial" w:hAnsi="Arial" w:cs="Arial"/>
          <w:i/>
          <w:sz w:val="20"/>
        </w:rPr>
        <w:t>Wykonawcy</w:t>
      </w:r>
      <w:r w:rsidRPr="006171F2">
        <w:rPr>
          <w:rFonts w:ascii="Arial" w:hAnsi="Arial" w:cs="Arial"/>
          <w:sz w:val="20"/>
        </w:rPr>
        <w:t xml:space="preserve"> o przekazanie do weryfikacji kopii planu BHP Podmiotów wykonujących Prace w imieniu </w:t>
      </w:r>
      <w:r w:rsidRPr="006171F2">
        <w:rPr>
          <w:rFonts w:ascii="Arial" w:hAnsi="Arial" w:cs="Arial"/>
          <w:i/>
          <w:sz w:val="20"/>
        </w:rPr>
        <w:t>Wykonawcy</w:t>
      </w:r>
      <w:r w:rsidRPr="006171F2">
        <w:rPr>
          <w:rFonts w:ascii="Arial" w:hAnsi="Arial" w:cs="Arial"/>
          <w:sz w:val="20"/>
        </w:rPr>
        <w:t>.</w:t>
      </w:r>
    </w:p>
    <w:p w14:paraId="2BB4058D"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i/>
          <w:sz w:val="20"/>
        </w:rPr>
        <w:t>Wykonawca</w:t>
      </w:r>
      <w:r w:rsidRPr="006171F2">
        <w:rPr>
          <w:rFonts w:ascii="Arial" w:hAnsi="Arial" w:cs="Arial"/>
          <w:sz w:val="20"/>
        </w:rPr>
        <w:t xml:space="preserve"> oświadcza, że wszystkie osoby wykonujące Prace w imieniu </w:t>
      </w:r>
      <w:r w:rsidRPr="006171F2">
        <w:rPr>
          <w:rFonts w:ascii="Arial" w:hAnsi="Arial" w:cs="Arial"/>
          <w:i/>
          <w:sz w:val="20"/>
        </w:rPr>
        <w:t>Wykonawcy</w:t>
      </w:r>
      <w:r w:rsidRPr="006171F2">
        <w:rPr>
          <w:rFonts w:ascii="Arial" w:hAnsi="Arial" w:cs="Arial"/>
          <w:sz w:val="20"/>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3445CE9C"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i/>
          <w:sz w:val="20"/>
        </w:rPr>
        <w:t>Wykonawca</w:t>
      </w:r>
      <w:r w:rsidRPr="006171F2">
        <w:rPr>
          <w:rFonts w:ascii="Arial" w:hAnsi="Arial" w:cs="Arial"/>
          <w:sz w:val="20"/>
        </w:rPr>
        <w:t xml:space="preserve"> ma obowiązek okazania  </w:t>
      </w:r>
      <w:r w:rsidRPr="006171F2">
        <w:rPr>
          <w:rFonts w:ascii="Arial" w:hAnsi="Arial" w:cs="Arial"/>
          <w:b/>
          <w:bCs/>
          <w:i/>
          <w:iCs/>
          <w:sz w:val="20"/>
        </w:rPr>
        <w:t>ORLEN Oil Sp. z o.o.</w:t>
      </w:r>
      <w:r w:rsidRPr="006171F2">
        <w:rPr>
          <w:rFonts w:ascii="Arial" w:hAnsi="Arial" w:cs="Arial"/>
          <w:sz w:val="20"/>
        </w:rPr>
        <w:t xml:space="preserve"> na każde jej żądanie aktualnych zaświadczeń, dokumentów potwierdzających kwalifikacje </w:t>
      </w:r>
      <w:r w:rsidRPr="006171F2">
        <w:rPr>
          <w:rFonts w:ascii="Arial" w:hAnsi="Arial" w:cs="Arial"/>
          <w:i/>
          <w:sz w:val="20"/>
        </w:rPr>
        <w:t xml:space="preserve">Wykonawcy </w:t>
      </w:r>
      <w:r w:rsidRPr="006171F2">
        <w:rPr>
          <w:rFonts w:ascii="Arial" w:hAnsi="Arial" w:cs="Arial"/>
          <w:sz w:val="20"/>
        </w:rPr>
        <w:t xml:space="preserve">oraz Podmiotów wykonujących Prace w imieniu </w:t>
      </w:r>
      <w:r w:rsidRPr="006171F2">
        <w:rPr>
          <w:rFonts w:ascii="Arial" w:hAnsi="Arial" w:cs="Arial"/>
          <w:i/>
          <w:sz w:val="20"/>
        </w:rPr>
        <w:t>Wykonawcy</w:t>
      </w:r>
      <w:r w:rsidRPr="006171F2">
        <w:rPr>
          <w:rFonts w:ascii="Arial" w:hAnsi="Arial" w:cs="Arial"/>
          <w:sz w:val="20"/>
        </w:rPr>
        <w:t>, ocen ryzyka zawodowego, atestów, certyfikatów, rejestrów, wymaganych przepisami prawa, a dotyczących wszystkich osób wykonujących Prace w jego imieniu.</w:t>
      </w:r>
    </w:p>
    <w:p w14:paraId="75140F16"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i/>
          <w:sz w:val="20"/>
        </w:rPr>
        <w:t xml:space="preserve">Wykonawca oraz </w:t>
      </w:r>
      <w:r w:rsidRPr="006171F2">
        <w:rPr>
          <w:rFonts w:ascii="Arial" w:hAnsi="Arial" w:cs="Arial"/>
          <w:sz w:val="20"/>
        </w:rPr>
        <w:t>Podmioty wykonujące Prace w imieniu</w:t>
      </w:r>
      <w:r w:rsidRPr="006171F2">
        <w:rPr>
          <w:rFonts w:ascii="Arial" w:hAnsi="Arial" w:cs="Arial"/>
          <w:i/>
          <w:sz w:val="20"/>
        </w:rPr>
        <w:t xml:space="preserve"> Wykonawcy</w:t>
      </w:r>
      <w:r w:rsidRPr="006171F2">
        <w:rPr>
          <w:rFonts w:ascii="Arial" w:hAnsi="Arial" w:cs="Arial"/>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1D93A5B9"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sz w:val="20"/>
        </w:rPr>
        <w:t xml:space="preserve">Jeżeli </w:t>
      </w:r>
      <w:r w:rsidRPr="006171F2">
        <w:rPr>
          <w:rFonts w:ascii="Arial" w:hAnsi="Arial" w:cs="Arial"/>
          <w:i/>
          <w:sz w:val="20"/>
        </w:rPr>
        <w:t>Umowa</w:t>
      </w:r>
      <w:r w:rsidRPr="006171F2">
        <w:rPr>
          <w:rFonts w:ascii="Arial" w:hAnsi="Arial" w:cs="Arial"/>
          <w:sz w:val="20"/>
        </w:rPr>
        <w:t xml:space="preserve"> przewiduje wykonywanie Prac na terenie Grupy Kapitałowej ORLEN na podstawie wydanego przez </w:t>
      </w:r>
      <w:r w:rsidRPr="006171F2">
        <w:rPr>
          <w:rFonts w:ascii="Arial" w:hAnsi="Arial" w:cs="Arial"/>
          <w:b/>
          <w:bCs/>
          <w:i/>
          <w:iCs/>
          <w:sz w:val="20"/>
        </w:rPr>
        <w:t>ORLEN Oil Sp. z o.o.</w:t>
      </w:r>
      <w:r w:rsidRPr="006171F2">
        <w:rPr>
          <w:rFonts w:ascii="Arial" w:hAnsi="Arial" w:cs="Arial"/>
          <w:sz w:val="20"/>
        </w:rPr>
        <w:t xml:space="preserve">  pisemnego zezwolenia na pracę </w:t>
      </w:r>
      <w:r w:rsidRPr="006171F2">
        <w:rPr>
          <w:rFonts w:ascii="Arial" w:hAnsi="Arial" w:cs="Arial"/>
          <w:i/>
          <w:sz w:val="20"/>
        </w:rPr>
        <w:t>Wykonawca</w:t>
      </w:r>
      <w:r w:rsidRPr="006171F2">
        <w:rPr>
          <w:rFonts w:ascii="Arial" w:hAnsi="Arial" w:cs="Arial"/>
          <w:sz w:val="20"/>
        </w:rPr>
        <w:t xml:space="preserve"> i Podmioty wykonujące Prace w imieniu </w:t>
      </w:r>
      <w:r w:rsidRPr="006171F2">
        <w:rPr>
          <w:rFonts w:ascii="Arial" w:hAnsi="Arial" w:cs="Arial"/>
          <w:i/>
          <w:sz w:val="20"/>
        </w:rPr>
        <w:t>Wykonawcy</w:t>
      </w:r>
      <w:r w:rsidRPr="006171F2">
        <w:rPr>
          <w:rFonts w:ascii="Arial" w:hAnsi="Arial" w:cs="Arial"/>
          <w:sz w:val="20"/>
        </w:rPr>
        <w:t xml:space="preserve"> przed przystąpieniem do Prac zobowiązane są wyznaczyć osobę/osoby, posiadającą/e uprawnienia do kierowania pracownikami, która będzie uprawniona do odbierania pisemnego zezwolenia na pracę. </w:t>
      </w:r>
      <w:bookmarkStart w:id="16" w:name="_Hlk37275185"/>
    </w:p>
    <w:p w14:paraId="44495EE2" w14:textId="77777777" w:rsidR="001F7A24" w:rsidRPr="006171F2" w:rsidRDefault="001F7A24" w:rsidP="001826BF">
      <w:pPr>
        <w:numPr>
          <w:ilvl w:val="0"/>
          <w:numId w:val="33"/>
        </w:numPr>
        <w:spacing w:before="120" w:after="120"/>
        <w:contextualSpacing/>
        <w:jc w:val="both"/>
        <w:rPr>
          <w:rFonts w:ascii="Arial" w:hAnsi="Arial" w:cs="Arial"/>
          <w:sz w:val="20"/>
        </w:rPr>
      </w:pPr>
      <w:r w:rsidRPr="006171F2">
        <w:rPr>
          <w:rFonts w:ascii="Arial" w:hAnsi="Arial" w:cs="Arial"/>
          <w:sz w:val="20"/>
        </w:rPr>
        <w:t xml:space="preserve">Osobą odpowiedzialną ze strony </w:t>
      </w:r>
      <w:r w:rsidRPr="006171F2">
        <w:rPr>
          <w:rFonts w:ascii="Arial" w:hAnsi="Arial" w:cs="Arial"/>
          <w:i/>
          <w:sz w:val="20"/>
        </w:rPr>
        <w:t>Wykonawcy</w:t>
      </w:r>
      <w:r w:rsidRPr="006171F2">
        <w:rPr>
          <w:rFonts w:ascii="Arial" w:hAnsi="Arial" w:cs="Arial"/>
          <w:sz w:val="20"/>
        </w:rPr>
        <w:t xml:space="preserve"> za sprawy bezpieczeństwa pracy jest..................................., adres e-mail:........................., nr tel............................</w:t>
      </w:r>
      <w:bookmarkEnd w:id="16"/>
    </w:p>
    <w:p w14:paraId="4DC9D22D" w14:textId="77777777" w:rsidR="001F7A24" w:rsidRPr="006171F2" w:rsidRDefault="001F7A24" w:rsidP="001F7A24">
      <w:pPr>
        <w:keepNext/>
        <w:keepLines/>
        <w:tabs>
          <w:tab w:val="left" w:pos="432"/>
        </w:tabs>
        <w:ind w:left="442" w:hanging="442"/>
        <w:contextualSpacing/>
        <w:jc w:val="both"/>
        <w:outlineLvl w:val="3"/>
        <w:rPr>
          <w:rFonts w:ascii="Arial" w:eastAsia="Calibri" w:hAnsi="Arial" w:cs="Arial"/>
          <w:sz w:val="20"/>
          <w:lang w:eastAsia="en-US"/>
        </w:rPr>
      </w:pPr>
    </w:p>
    <w:p w14:paraId="5290EC87" w14:textId="77777777" w:rsidR="001F7A24" w:rsidRPr="006171F2" w:rsidRDefault="001F7A24" w:rsidP="001F7A24">
      <w:pPr>
        <w:ind w:right="20"/>
        <w:jc w:val="both"/>
        <w:rPr>
          <w:rFonts w:ascii="Arial" w:eastAsia="Arial" w:hAnsi="Arial" w:cs="Arial"/>
          <w:sz w:val="20"/>
          <w:lang w:eastAsia="en-US"/>
        </w:rPr>
      </w:pPr>
      <w:r w:rsidRPr="006171F2">
        <w:rPr>
          <w:rFonts w:ascii="Arial" w:eastAsia="Arial" w:hAnsi="Arial" w:cs="Arial"/>
          <w:b/>
          <w:bCs/>
          <w:sz w:val="20"/>
          <w:lang w:eastAsia="en-US"/>
        </w:rPr>
        <w:t>2. Klauzula antykorupcyjna</w:t>
      </w:r>
      <w:r w:rsidRPr="006171F2">
        <w:rPr>
          <w:rFonts w:ascii="Arial" w:eastAsia="Arial" w:hAnsi="Arial" w:cs="Arial"/>
          <w:sz w:val="20"/>
          <w:lang w:eastAsia="en-US"/>
        </w:rPr>
        <w:t>:</w:t>
      </w:r>
    </w:p>
    <w:p w14:paraId="1CCECB44" w14:textId="77777777" w:rsidR="001F7A24" w:rsidRPr="006171F2" w:rsidRDefault="001F7A24" w:rsidP="001F7A24">
      <w:pPr>
        <w:ind w:left="425" w:hanging="425"/>
        <w:contextualSpacing/>
        <w:jc w:val="both"/>
        <w:rPr>
          <w:rFonts w:ascii="Arial" w:eastAsia="Arial" w:hAnsi="Arial" w:cs="Arial"/>
          <w:iCs/>
          <w:sz w:val="20"/>
        </w:rPr>
      </w:pPr>
      <w:r w:rsidRPr="006171F2">
        <w:rPr>
          <w:rFonts w:ascii="Arial" w:eastAsia="Arial" w:hAnsi="Arial" w:cs="Arial"/>
          <w:iCs/>
          <w:sz w:val="20"/>
        </w:rPr>
        <w:t>1.</w:t>
      </w:r>
      <w:r w:rsidRPr="006171F2">
        <w:rPr>
          <w:rFonts w:ascii="Arial" w:eastAsia="Arial" w:hAnsi="Arial" w:cs="Arial"/>
          <w:iCs/>
          <w:sz w:val="20"/>
        </w:rPr>
        <w:tab/>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458A979" w14:textId="77777777" w:rsidR="001F7A24" w:rsidRPr="006171F2" w:rsidRDefault="001F7A24" w:rsidP="001F7A24">
      <w:pPr>
        <w:ind w:left="425" w:hanging="425"/>
        <w:contextualSpacing/>
        <w:jc w:val="both"/>
        <w:rPr>
          <w:rFonts w:ascii="Arial" w:eastAsia="Arial" w:hAnsi="Arial" w:cs="Arial"/>
          <w:iCs/>
          <w:sz w:val="20"/>
        </w:rPr>
      </w:pPr>
      <w:r w:rsidRPr="006171F2">
        <w:rPr>
          <w:rFonts w:ascii="Arial" w:eastAsia="Arial" w:hAnsi="Arial" w:cs="Arial"/>
          <w:iCs/>
          <w:sz w:val="20"/>
        </w:rPr>
        <w:t>2.</w:t>
      </w:r>
      <w:r w:rsidRPr="006171F2">
        <w:rPr>
          <w:rFonts w:ascii="Arial" w:eastAsia="Arial" w:hAnsi="Arial" w:cs="Arial"/>
          <w:iCs/>
          <w:sz w:val="20"/>
        </w:rPr>
        <w:tab/>
        <w:t>Każda ze Stron zaświadcza, że wdrożyła procedury przeciwdziałania korupcji i konfliktowi interesów.</w:t>
      </w:r>
    </w:p>
    <w:p w14:paraId="186A6286" w14:textId="77777777" w:rsidR="001F7A24" w:rsidRPr="006171F2" w:rsidRDefault="001F7A24" w:rsidP="001F7A24">
      <w:pPr>
        <w:ind w:left="425" w:hanging="425"/>
        <w:contextualSpacing/>
        <w:jc w:val="both"/>
        <w:rPr>
          <w:rFonts w:ascii="Arial" w:eastAsia="Arial" w:hAnsi="Arial" w:cs="Arial"/>
          <w:iCs/>
          <w:sz w:val="20"/>
        </w:rPr>
      </w:pPr>
      <w:r w:rsidRPr="006171F2">
        <w:rPr>
          <w:rFonts w:ascii="Arial" w:eastAsia="Arial" w:hAnsi="Arial" w:cs="Arial"/>
          <w:iCs/>
          <w:sz w:val="20"/>
        </w:rPr>
        <w:t>3.</w:t>
      </w:r>
      <w:r w:rsidRPr="006171F2">
        <w:rPr>
          <w:rFonts w:ascii="Arial" w:eastAsia="Arial" w:hAnsi="Arial" w:cs="Arial"/>
          <w:iCs/>
          <w:sz w:val="20"/>
        </w:rPr>
        <w:tab/>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45260CF" w14:textId="77777777" w:rsidR="001F7A24" w:rsidRPr="006171F2" w:rsidRDefault="001F7A24" w:rsidP="001F7A24">
      <w:pPr>
        <w:ind w:left="425" w:hanging="425"/>
        <w:contextualSpacing/>
        <w:jc w:val="both"/>
        <w:rPr>
          <w:rFonts w:ascii="Arial" w:eastAsia="Arial" w:hAnsi="Arial" w:cs="Arial"/>
          <w:iCs/>
          <w:sz w:val="20"/>
        </w:rPr>
      </w:pPr>
      <w:r w:rsidRPr="006171F2">
        <w:rPr>
          <w:rFonts w:ascii="Arial" w:eastAsia="Arial" w:hAnsi="Arial" w:cs="Arial"/>
          <w:iCs/>
          <w:sz w:val="20"/>
        </w:rPr>
        <w:lastRenderedPageBreak/>
        <w:t>4.</w:t>
      </w:r>
      <w:r w:rsidRPr="006171F2">
        <w:rPr>
          <w:rFonts w:ascii="Arial" w:eastAsia="Arial" w:hAnsi="Arial" w:cs="Arial"/>
          <w:iCs/>
          <w:sz w:val="20"/>
        </w:rPr>
        <w:tab/>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2758AC88" w14:textId="77777777" w:rsidR="001F7A24" w:rsidRPr="006171F2" w:rsidRDefault="001F7A24" w:rsidP="001F7A24">
      <w:pPr>
        <w:ind w:left="851" w:hanging="425"/>
        <w:contextualSpacing/>
        <w:jc w:val="both"/>
        <w:rPr>
          <w:rFonts w:ascii="Arial" w:eastAsia="Arial" w:hAnsi="Arial" w:cs="Arial"/>
          <w:iCs/>
          <w:sz w:val="20"/>
        </w:rPr>
      </w:pPr>
      <w:r w:rsidRPr="006171F2">
        <w:rPr>
          <w:rFonts w:ascii="Arial" w:eastAsia="Arial" w:hAnsi="Arial" w:cs="Arial"/>
          <w:iCs/>
          <w:sz w:val="20"/>
        </w:rPr>
        <w:t>(i)</w:t>
      </w:r>
      <w:r w:rsidRPr="006171F2">
        <w:rPr>
          <w:rFonts w:ascii="Arial" w:eastAsia="Arial" w:hAnsi="Arial" w:cs="Arial"/>
          <w:iCs/>
          <w:sz w:val="20"/>
        </w:rPr>
        <w:tab/>
        <w:t>członkowi zarządu, dyrektorowi, pracownikowi, ani agentowi Strony lub któregokolwiek kontrolowanego lub powiązanego podmiotu gospodarczego Stron,</w:t>
      </w:r>
    </w:p>
    <w:p w14:paraId="0FDFB440" w14:textId="77777777" w:rsidR="001F7A24" w:rsidRPr="006171F2" w:rsidRDefault="001F7A24" w:rsidP="001F7A24">
      <w:pPr>
        <w:ind w:left="851" w:hanging="425"/>
        <w:contextualSpacing/>
        <w:jc w:val="both"/>
        <w:rPr>
          <w:rFonts w:ascii="Arial" w:eastAsia="Arial" w:hAnsi="Arial" w:cs="Arial"/>
          <w:iCs/>
          <w:sz w:val="20"/>
        </w:rPr>
      </w:pPr>
      <w:r w:rsidRPr="006171F2">
        <w:rPr>
          <w:rFonts w:ascii="Arial" w:eastAsia="Arial" w:hAnsi="Arial" w:cs="Arial"/>
          <w:iCs/>
          <w:sz w:val="20"/>
        </w:rPr>
        <w:t>(ii)</w:t>
      </w:r>
      <w:r w:rsidRPr="006171F2">
        <w:rPr>
          <w:rFonts w:ascii="Arial" w:eastAsia="Arial" w:hAnsi="Arial" w:cs="Arial"/>
          <w:iCs/>
          <w:sz w:val="20"/>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412C2BC" w14:textId="77777777" w:rsidR="001F7A24" w:rsidRPr="006171F2" w:rsidRDefault="001F7A24" w:rsidP="001F7A24">
      <w:pPr>
        <w:ind w:left="851" w:hanging="425"/>
        <w:contextualSpacing/>
        <w:jc w:val="both"/>
        <w:rPr>
          <w:rFonts w:ascii="Arial" w:eastAsia="Arial" w:hAnsi="Arial" w:cs="Arial"/>
          <w:iCs/>
          <w:sz w:val="20"/>
        </w:rPr>
      </w:pPr>
      <w:r w:rsidRPr="006171F2">
        <w:rPr>
          <w:rFonts w:ascii="Arial" w:eastAsia="Arial" w:hAnsi="Arial" w:cs="Arial"/>
          <w:iCs/>
          <w:sz w:val="20"/>
        </w:rPr>
        <w:t>(iii)</w:t>
      </w:r>
      <w:r w:rsidRPr="006171F2">
        <w:rPr>
          <w:rFonts w:ascii="Arial" w:eastAsia="Arial" w:hAnsi="Arial" w:cs="Arial"/>
          <w:iCs/>
          <w:sz w:val="20"/>
        </w:rPr>
        <w:tab/>
        <w:t>partii politycznej, członkowi partii politycznej, ani kandydatowi na urząd państwowy;</w:t>
      </w:r>
    </w:p>
    <w:p w14:paraId="2EC564B7" w14:textId="77777777" w:rsidR="001F7A24" w:rsidRPr="006171F2" w:rsidRDefault="001F7A24" w:rsidP="001F7A24">
      <w:pPr>
        <w:ind w:left="851" w:hanging="425"/>
        <w:contextualSpacing/>
        <w:jc w:val="both"/>
        <w:rPr>
          <w:rFonts w:ascii="Arial" w:eastAsia="Arial" w:hAnsi="Arial" w:cs="Arial"/>
          <w:iCs/>
          <w:sz w:val="20"/>
        </w:rPr>
      </w:pPr>
      <w:r w:rsidRPr="006171F2">
        <w:rPr>
          <w:rFonts w:ascii="Arial" w:eastAsia="Arial" w:hAnsi="Arial" w:cs="Arial"/>
          <w:iCs/>
          <w:sz w:val="20"/>
        </w:rPr>
        <w:t>(iv)</w:t>
      </w:r>
      <w:r w:rsidRPr="006171F2">
        <w:rPr>
          <w:rFonts w:ascii="Arial" w:eastAsia="Arial" w:hAnsi="Arial" w:cs="Arial"/>
          <w:iCs/>
          <w:sz w:val="20"/>
        </w:rPr>
        <w:tab/>
        <w:t>agentowi ani pośrednikowi w zamian za opłacenie kogokolwiek z wyżej wymienionych; ani też</w:t>
      </w:r>
    </w:p>
    <w:p w14:paraId="65B57FB8" w14:textId="77777777" w:rsidR="001F7A24" w:rsidRPr="006171F2" w:rsidRDefault="001F7A24" w:rsidP="001F7A24">
      <w:pPr>
        <w:ind w:left="851" w:hanging="425"/>
        <w:contextualSpacing/>
        <w:jc w:val="both"/>
        <w:rPr>
          <w:rFonts w:ascii="Arial" w:eastAsia="Arial" w:hAnsi="Arial" w:cs="Arial"/>
          <w:iCs/>
          <w:sz w:val="20"/>
        </w:rPr>
      </w:pPr>
      <w:r w:rsidRPr="006171F2">
        <w:rPr>
          <w:rFonts w:ascii="Arial" w:eastAsia="Arial" w:hAnsi="Arial" w:cs="Arial"/>
          <w:iCs/>
          <w:sz w:val="20"/>
        </w:rPr>
        <w:t>(v)</w:t>
      </w:r>
      <w:r w:rsidRPr="006171F2">
        <w:rPr>
          <w:rFonts w:ascii="Arial" w:eastAsia="Arial" w:hAnsi="Arial" w:cs="Arial"/>
          <w:iCs/>
          <w:sz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EF19B5E" w14:textId="77777777" w:rsidR="001F7A24" w:rsidRPr="006171F2" w:rsidRDefault="001F7A24" w:rsidP="001F7A24">
      <w:pPr>
        <w:ind w:left="425" w:hanging="425"/>
        <w:contextualSpacing/>
        <w:jc w:val="both"/>
        <w:rPr>
          <w:rFonts w:ascii="Arial" w:eastAsia="Arial" w:hAnsi="Arial" w:cs="Arial"/>
          <w:iCs/>
          <w:sz w:val="20"/>
        </w:rPr>
      </w:pPr>
      <w:r w:rsidRPr="006171F2">
        <w:rPr>
          <w:rFonts w:ascii="Arial" w:eastAsia="Arial" w:hAnsi="Arial" w:cs="Arial"/>
          <w:iCs/>
          <w:sz w:val="20"/>
        </w:rPr>
        <w:t>5.</w:t>
      </w:r>
      <w:r w:rsidRPr="006171F2">
        <w:rPr>
          <w:rFonts w:ascii="Arial" w:eastAsia="Arial" w:hAnsi="Arial" w:cs="Arial"/>
          <w:iCs/>
          <w:sz w:val="20"/>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5E26A13" w14:textId="77777777" w:rsidR="001F7A24" w:rsidRPr="006171F2" w:rsidRDefault="001F7A24" w:rsidP="001F7A24">
      <w:pPr>
        <w:ind w:left="425" w:hanging="425"/>
        <w:contextualSpacing/>
        <w:jc w:val="both"/>
        <w:rPr>
          <w:rFonts w:ascii="Arial" w:eastAsia="Arial" w:hAnsi="Arial" w:cs="Arial"/>
          <w:iCs/>
          <w:sz w:val="20"/>
        </w:rPr>
      </w:pPr>
      <w:r w:rsidRPr="006171F2">
        <w:rPr>
          <w:rFonts w:ascii="Arial" w:eastAsia="Arial" w:hAnsi="Arial" w:cs="Arial"/>
          <w:iCs/>
          <w:sz w:val="20"/>
        </w:rPr>
        <w:t>6.</w:t>
      </w:r>
      <w:r w:rsidRPr="006171F2">
        <w:rPr>
          <w:rFonts w:ascii="Arial" w:eastAsia="Arial" w:hAnsi="Arial" w:cs="Arial"/>
          <w:iCs/>
          <w:sz w:val="20"/>
        </w:rPr>
        <w:tab/>
        <w:t>Każda ze Stron zaświadcza, iż w okresie realizacji niniejszej Umowy zapewnia każdej osobie działającej w dobrej wierze możliwość zgłaszania naruszeń prawa za pośrednictwem:</w:t>
      </w:r>
    </w:p>
    <w:p w14:paraId="2A0C175F" w14:textId="77777777" w:rsidR="001F7A24" w:rsidRPr="006171F2" w:rsidRDefault="001F7A24" w:rsidP="001F7A24">
      <w:pPr>
        <w:ind w:left="851" w:hanging="425"/>
        <w:contextualSpacing/>
        <w:jc w:val="both"/>
        <w:rPr>
          <w:rFonts w:ascii="Arial" w:eastAsia="Arial" w:hAnsi="Arial" w:cs="Arial"/>
          <w:iCs/>
          <w:sz w:val="20"/>
        </w:rPr>
      </w:pPr>
      <w:r w:rsidRPr="006171F2">
        <w:rPr>
          <w:rFonts w:ascii="Arial" w:eastAsia="Arial" w:hAnsi="Arial" w:cs="Arial"/>
          <w:iCs/>
          <w:sz w:val="20"/>
        </w:rPr>
        <w:t>a)</w:t>
      </w:r>
      <w:r w:rsidRPr="006171F2">
        <w:rPr>
          <w:rFonts w:ascii="Arial" w:eastAsia="Arial" w:hAnsi="Arial" w:cs="Arial"/>
          <w:iCs/>
          <w:sz w:val="20"/>
        </w:rPr>
        <w:tab/>
        <w:t>korespondencji tradycyjnej (anonimowo), na adres: Dyrektor Pełnomocnik ds. Bezpieczeństwa ORLEN OIL Sp. z o.o., ul. Opolska 114, 31-323 Kraków, z dopiskiem „DO RĄK WŁASNYCH”,</w:t>
      </w:r>
    </w:p>
    <w:p w14:paraId="2CE96164" w14:textId="054360D9" w:rsidR="001F7A24" w:rsidRPr="006171F2" w:rsidRDefault="001F7A24" w:rsidP="001F7A24">
      <w:pPr>
        <w:ind w:left="851" w:hanging="425"/>
        <w:contextualSpacing/>
        <w:jc w:val="both"/>
        <w:rPr>
          <w:rFonts w:ascii="Arial" w:eastAsia="Arial" w:hAnsi="Arial" w:cs="Arial"/>
          <w:iCs/>
          <w:sz w:val="20"/>
        </w:rPr>
      </w:pPr>
      <w:r w:rsidRPr="006171F2">
        <w:rPr>
          <w:rFonts w:ascii="Arial" w:eastAsia="Arial" w:hAnsi="Arial" w:cs="Arial"/>
          <w:iCs/>
          <w:sz w:val="20"/>
        </w:rPr>
        <w:t>b)</w:t>
      </w:r>
      <w:r w:rsidRPr="006171F2">
        <w:rPr>
          <w:rFonts w:ascii="Arial" w:eastAsia="Arial" w:hAnsi="Arial" w:cs="Arial"/>
          <w:iCs/>
          <w:sz w:val="20"/>
        </w:rPr>
        <w:tab/>
        <w:t>poczty elektronicznej na adres: naruszenieprawa@orlenoil.pl</w:t>
      </w:r>
    </w:p>
    <w:p w14:paraId="104A16EB" w14:textId="77777777" w:rsidR="001F7A24" w:rsidRPr="006171F2" w:rsidRDefault="001F7A24" w:rsidP="001F7A24">
      <w:pPr>
        <w:ind w:left="851" w:hanging="425"/>
        <w:contextualSpacing/>
        <w:jc w:val="both"/>
        <w:rPr>
          <w:rFonts w:ascii="Arial" w:eastAsia="Arial" w:hAnsi="Arial" w:cs="Arial"/>
          <w:iCs/>
          <w:sz w:val="20"/>
        </w:rPr>
      </w:pPr>
      <w:r w:rsidRPr="006171F2">
        <w:rPr>
          <w:rFonts w:ascii="Arial" w:eastAsia="Arial" w:hAnsi="Arial" w:cs="Arial"/>
          <w:iCs/>
          <w:sz w:val="20"/>
        </w:rPr>
        <w:t>c)</w:t>
      </w:r>
      <w:r w:rsidRPr="006171F2">
        <w:rPr>
          <w:rFonts w:ascii="Arial" w:eastAsia="Arial" w:hAnsi="Arial" w:cs="Arial"/>
          <w:iCs/>
          <w:sz w:val="20"/>
        </w:rPr>
        <w:tab/>
        <w:t>lub pod numerem telefonu: +48 24 2567552 – bez identyfikacji numeru osoby dzwoniącej.</w:t>
      </w:r>
    </w:p>
    <w:p w14:paraId="055DE3D5" w14:textId="77777777" w:rsidR="001F7A24" w:rsidRPr="006171F2" w:rsidRDefault="001F7A24" w:rsidP="001F7A24">
      <w:pPr>
        <w:ind w:left="425" w:hanging="425"/>
        <w:contextualSpacing/>
        <w:jc w:val="both"/>
        <w:rPr>
          <w:rFonts w:ascii="Arial" w:eastAsia="Arial" w:hAnsi="Arial" w:cs="Arial"/>
          <w:iCs/>
          <w:sz w:val="20"/>
        </w:rPr>
      </w:pPr>
      <w:r w:rsidRPr="006171F2">
        <w:rPr>
          <w:rFonts w:ascii="Arial" w:eastAsia="Arial" w:hAnsi="Arial" w:cs="Arial"/>
          <w:iCs/>
          <w:sz w:val="20"/>
        </w:rPr>
        <w:t>7.</w:t>
      </w:r>
      <w:r w:rsidRPr="006171F2">
        <w:rPr>
          <w:rFonts w:ascii="Arial" w:eastAsia="Arial" w:hAnsi="Arial" w:cs="Arial"/>
          <w:iCs/>
          <w:sz w:val="20"/>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DFA072A" w14:textId="77777777" w:rsidR="001F7A24" w:rsidRPr="006171F2" w:rsidRDefault="001F7A24" w:rsidP="001F7A24">
      <w:pPr>
        <w:ind w:left="426" w:hanging="426"/>
        <w:contextualSpacing/>
        <w:jc w:val="both"/>
        <w:rPr>
          <w:rFonts w:ascii="Arial" w:eastAsia="Arial" w:hAnsi="Arial" w:cs="Arial"/>
          <w:iCs/>
          <w:sz w:val="20"/>
        </w:rPr>
      </w:pPr>
    </w:p>
    <w:p w14:paraId="7BF1DD93" w14:textId="77777777" w:rsidR="001F7A24" w:rsidRPr="006171F2" w:rsidRDefault="001F7A24" w:rsidP="001F7A24">
      <w:pPr>
        <w:ind w:left="426" w:hanging="426"/>
        <w:contextualSpacing/>
        <w:jc w:val="both"/>
        <w:rPr>
          <w:rFonts w:ascii="Arial" w:eastAsia="Arial" w:hAnsi="Arial" w:cs="Arial"/>
          <w:iCs/>
          <w:sz w:val="20"/>
        </w:rPr>
      </w:pPr>
    </w:p>
    <w:p w14:paraId="08CE5268" w14:textId="77777777" w:rsidR="001F7A24" w:rsidRPr="006171F2" w:rsidRDefault="001F7A24" w:rsidP="001F7A24">
      <w:pPr>
        <w:ind w:left="426" w:hanging="426"/>
        <w:contextualSpacing/>
        <w:jc w:val="both"/>
        <w:rPr>
          <w:rFonts w:ascii="Arial" w:eastAsia="Arial" w:hAnsi="Arial" w:cs="Arial"/>
          <w:iCs/>
          <w:sz w:val="20"/>
        </w:rPr>
      </w:pPr>
    </w:p>
    <w:p w14:paraId="6E3C18F3" w14:textId="77777777" w:rsidR="001F7A24" w:rsidRPr="006171F2" w:rsidRDefault="001F7A24" w:rsidP="001F7A24">
      <w:pPr>
        <w:contextualSpacing/>
        <w:jc w:val="both"/>
        <w:rPr>
          <w:rFonts w:ascii="Arial" w:eastAsia="Arial" w:hAnsi="Arial" w:cs="Arial"/>
          <w:b/>
          <w:bCs/>
          <w:iCs/>
          <w:sz w:val="20"/>
        </w:rPr>
      </w:pPr>
      <w:r w:rsidRPr="006171F2">
        <w:rPr>
          <w:rFonts w:ascii="Arial" w:eastAsia="Arial" w:hAnsi="Arial" w:cs="Arial"/>
          <w:b/>
          <w:bCs/>
          <w:iCs/>
          <w:sz w:val="20"/>
        </w:rPr>
        <w:t>3. Ochrona środowiska:</w:t>
      </w:r>
    </w:p>
    <w:p w14:paraId="129612D3"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sz w:val="20"/>
        </w:rPr>
        <w:t>W związku z pracami objętymi Umową Wykonawca</w:t>
      </w:r>
      <w:r w:rsidRPr="006171F2">
        <w:rPr>
          <w:rFonts w:ascii="Arial" w:eastAsia="Arial" w:hAnsi="Arial" w:cs="Arial"/>
          <w:b/>
          <w:bCs/>
          <w:i/>
          <w:iCs/>
          <w:sz w:val="20"/>
          <w:shd w:val="clear" w:color="auto" w:fill="FFFFFF"/>
        </w:rPr>
        <w:t xml:space="preserve"> </w:t>
      </w:r>
      <w:r w:rsidRPr="006171F2">
        <w:rPr>
          <w:rFonts w:ascii="Arial" w:eastAsia="Arial" w:hAnsi="Arial" w:cs="Arial"/>
          <w:sz w:val="20"/>
        </w:rPr>
        <w:t>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czy regulaminy obecnie i w przyszłości wprowadzone i obowiązujące.</w:t>
      </w:r>
    </w:p>
    <w:p w14:paraId="225CD589"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b/>
          <w:bCs/>
          <w:i/>
          <w:iCs/>
          <w:sz w:val="20"/>
          <w:shd w:val="clear" w:color="auto" w:fill="FFFFFF"/>
        </w:rPr>
        <w:t>Wykonawca</w:t>
      </w:r>
      <w:r w:rsidRPr="006171F2">
        <w:rPr>
          <w:rFonts w:ascii="Arial" w:eastAsia="Arial" w:hAnsi="Arial" w:cs="Arial"/>
          <w:sz w:val="20"/>
        </w:rPr>
        <w:t xml:space="preserve"> zobowiązuje się, że w ramach wykonywania przedmiotu Umowy będzie na bieżąco nadzorował prace w zakresie wytwarzania odpadów, odprowadzania ścieków, ograniczania emisji i racjonalnego zużycia mediów.</w:t>
      </w:r>
    </w:p>
    <w:p w14:paraId="5E78BB0A"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b/>
          <w:bCs/>
          <w:i/>
          <w:iCs/>
          <w:sz w:val="20"/>
          <w:shd w:val="clear" w:color="auto" w:fill="FFFFFF"/>
        </w:rPr>
        <w:t>Wykonawca</w:t>
      </w:r>
      <w:r w:rsidRPr="006171F2">
        <w:rPr>
          <w:rFonts w:ascii="Arial" w:eastAsia="Arial" w:hAnsi="Arial" w:cs="Arial"/>
          <w:sz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58AC5968"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b/>
          <w:bCs/>
          <w:i/>
          <w:iCs/>
          <w:sz w:val="20"/>
          <w:shd w:val="clear" w:color="auto" w:fill="FFFFFF"/>
        </w:rPr>
        <w:t xml:space="preserve">Wykonawca </w:t>
      </w:r>
      <w:r w:rsidRPr="006171F2">
        <w:rPr>
          <w:rFonts w:ascii="Arial" w:eastAsia="Arial" w:hAnsi="Arial" w:cs="Arial"/>
          <w:sz w:val="20"/>
        </w:rPr>
        <w:t xml:space="preserve"> we własnym zakresie zapewni kontenery (pojemniki) na odpady przemysłowe powstałe podczas wykonywania przedmiotu Umowy i będzie prowadził selektywną zbiórkę tych odpadów oraz we własnym zakresie je wywiezie.</w:t>
      </w:r>
    </w:p>
    <w:p w14:paraId="66EEBE66"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b/>
          <w:bCs/>
          <w:i/>
          <w:iCs/>
          <w:sz w:val="20"/>
          <w:shd w:val="clear" w:color="auto" w:fill="FFFFFF"/>
        </w:rPr>
        <w:t>Wykonawca</w:t>
      </w:r>
      <w:r w:rsidRPr="006171F2" w:rsidDel="0058155D">
        <w:rPr>
          <w:rFonts w:ascii="Arial" w:eastAsia="Arial" w:hAnsi="Arial" w:cs="Arial"/>
          <w:b/>
          <w:bCs/>
          <w:i/>
          <w:iCs/>
          <w:sz w:val="20"/>
          <w:shd w:val="clear" w:color="auto" w:fill="FFFFFF"/>
        </w:rPr>
        <w:t xml:space="preserve"> </w:t>
      </w:r>
      <w:r w:rsidRPr="006171F2">
        <w:rPr>
          <w:rFonts w:ascii="Arial" w:eastAsia="Arial" w:hAnsi="Arial" w:cs="Arial"/>
          <w:sz w:val="20"/>
        </w:rPr>
        <w:t xml:space="preserve">nie będzie przechowywał niebezpiecznych substancji  w miejscu wykonywania przedmiotu Umowy z naruszeniem narzuconych prawem ograniczeń magazynowania. </w:t>
      </w:r>
    </w:p>
    <w:p w14:paraId="700B442A"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b/>
          <w:bCs/>
          <w:i/>
          <w:iCs/>
          <w:sz w:val="20"/>
          <w:shd w:val="clear" w:color="auto" w:fill="FFFFFF"/>
        </w:rPr>
        <w:t xml:space="preserve">Wykonawca </w:t>
      </w:r>
      <w:r w:rsidRPr="006171F2">
        <w:rPr>
          <w:rFonts w:ascii="Arial" w:eastAsia="Arial" w:hAnsi="Arial" w:cs="Arial"/>
          <w:sz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7B42FBC9"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b/>
          <w:bCs/>
          <w:i/>
          <w:iCs/>
          <w:sz w:val="20"/>
          <w:shd w:val="clear" w:color="auto" w:fill="FFFFFF"/>
        </w:rPr>
        <w:lastRenderedPageBreak/>
        <w:t>Wykonawca</w:t>
      </w:r>
      <w:r w:rsidRPr="006171F2" w:rsidDel="0058155D">
        <w:rPr>
          <w:rFonts w:ascii="Arial" w:eastAsia="Arial" w:hAnsi="Arial" w:cs="Arial"/>
          <w:b/>
          <w:bCs/>
          <w:i/>
          <w:iCs/>
          <w:sz w:val="20"/>
          <w:shd w:val="clear" w:color="auto" w:fill="FFFFFF"/>
        </w:rPr>
        <w:t xml:space="preserve"> </w:t>
      </w:r>
      <w:r w:rsidRPr="006171F2">
        <w:rPr>
          <w:rFonts w:ascii="Arial" w:eastAsia="Arial" w:hAnsi="Arial" w:cs="Arial"/>
          <w:sz w:val="20"/>
        </w:rPr>
        <w:t>będzie niezwłocznie uzgadniał z Zamawiającym wszystkie zrzuty, upusty i wycieki niebezpiecznych substancji i/lub odpadów.</w:t>
      </w:r>
    </w:p>
    <w:p w14:paraId="53C24A06"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b/>
          <w:bCs/>
          <w:i/>
          <w:iCs/>
          <w:sz w:val="20"/>
          <w:shd w:val="clear" w:color="auto" w:fill="FFFFFF"/>
        </w:rPr>
        <w:t>Wykonawca</w:t>
      </w:r>
      <w:r w:rsidRPr="006171F2" w:rsidDel="0058155D">
        <w:rPr>
          <w:rFonts w:ascii="Arial" w:eastAsia="Arial" w:hAnsi="Arial" w:cs="Arial"/>
          <w:b/>
          <w:bCs/>
          <w:i/>
          <w:iCs/>
          <w:sz w:val="20"/>
          <w:shd w:val="clear" w:color="auto" w:fill="FFFFFF"/>
        </w:rPr>
        <w:t xml:space="preserve"> </w:t>
      </w:r>
      <w:r w:rsidRPr="006171F2">
        <w:rPr>
          <w:rFonts w:ascii="Arial" w:eastAsia="Arial" w:hAnsi="Arial" w:cs="Arial"/>
          <w:sz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6171F2">
        <w:rPr>
          <w:rFonts w:ascii="Arial" w:eastAsia="Arial" w:hAnsi="Arial" w:cs="Arial"/>
          <w:b/>
          <w:bCs/>
          <w:i/>
          <w:iCs/>
          <w:sz w:val="20"/>
          <w:shd w:val="clear" w:color="auto" w:fill="FFFFFF"/>
        </w:rPr>
        <w:t xml:space="preserve"> </w:t>
      </w:r>
      <w:r w:rsidRPr="006171F2">
        <w:rPr>
          <w:rFonts w:ascii="Arial" w:eastAsia="Arial" w:hAnsi="Arial" w:cs="Arial"/>
          <w:sz w:val="20"/>
        </w:rPr>
        <w:t xml:space="preserve">bezzwłocznie zwróci Zamawiającemu niewykorzystane materiały i urządzenia przekazane </w:t>
      </w:r>
      <w:r w:rsidRPr="006171F2">
        <w:rPr>
          <w:rFonts w:ascii="Arial" w:eastAsia="Arial" w:hAnsi="Arial" w:cs="Arial"/>
          <w:b/>
          <w:bCs/>
          <w:i/>
          <w:iCs/>
          <w:sz w:val="20"/>
          <w:shd w:val="clear" w:color="auto" w:fill="FFFFFF"/>
        </w:rPr>
        <w:t xml:space="preserve">Zamawiającemu </w:t>
      </w:r>
      <w:r w:rsidRPr="006171F2">
        <w:rPr>
          <w:rFonts w:ascii="Arial" w:eastAsia="Arial" w:hAnsi="Arial" w:cs="Arial"/>
          <w:sz w:val="20"/>
        </w:rPr>
        <w:t xml:space="preserve">i usunie z terenu Zamawiającego wszystkie niewykorzystane materiały i urządzenia zapewniane przez </w:t>
      </w:r>
      <w:r w:rsidRPr="006171F2">
        <w:rPr>
          <w:rFonts w:ascii="Arial" w:eastAsia="Arial" w:hAnsi="Arial" w:cs="Arial"/>
          <w:b/>
          <w:bCs/>
          <w:i/>
          <w:iCs/>
          <w:sz w:val="20"/>
          <w:shd w:val="clear" w:color="auto" w:fill="FFFFFF"/>
        </w:rPr>
        <w:t>Wykonawcę</w:t>
      </w:r>
      <w:r w:rsidRPr="006171F2">
        <w:rPr>
          <w:rFonts w:ascii="Arial" w:eastAsia="Arial" w:hAnsi="Arial" w:cs="Arial"/>
          <w:sz w:val="20"/>
        </w:rPr>
        <w:t xml:space="preserve"> oraz sprzęt, pozostawiając teren i jego okolice w stanie czystym, bezpiecznym i gotowym do eksploatacji.</w:t>
      </w:r>
    </w:p>
    <w:p w14:paraId="5F9EB9B2"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b/>
          <w:bCs/>
          <w:i/>
          <w:iCs/>
          <w:sz w:val="20"/>
          <w:shd w:val="clear" w:color="auto" w:fill="FFFFFF"/>
        </w:rPr>
        <w:t xml:space="preserve">Wykonawca  </w:t>
      </w:r>
      <w:r w:rsidRPr="006171F2">
        <w:rPr>
          <w:rFonts w:ascii="Arial" w:eastAsia="Arial" w:hAnsi="Arial" w:cs="Arial"/>
          <w:sz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6171F2">
        <w:rPr>
          <w:rFonts w:ascii="Arial" w:eastAsia="Arial" w:hAnsi="Arial" w:cs="Arial"/>
          <w:b/>
          <w:bCs/>
          <w:i/>
          <w:iCs/>
          <w:sz w:val="20"/>
          <w:shd w:val="clear" w:color="auto" w:fill="FFFFFF"/>
        </w:rPr>
        <w:t xml:space="preserve"> Wykonawca</w:t>
      </w:r>
      <w:r w:rsidRPr="006171F2" w:rsidDel="0058155D">
        <w:rPr>
          <w:rFonts w:ascii="Arial" w:eastAsia="Arial" w:hAnsi="Arial" w:cs="Arial"/>
          <w:b/>
          <w:bCs/>
          <w:i/>
          <w:iCs/>
          <w:sz w:val="20"/>
          <w:shd w:val="clear" w:color="auto" w:fill="FFFFFF"/>
        </w:rPr>
        <w:t xml:space="preserve"> </w:t>
      </w:r>
      <w:r w:rsidRPr="006171F2">
        <w:rPr>
          <w:rFonts w:ascii="Arial" w:eastAsia="Arial" w:hAnsi="Arial" w:cs="Arial"/>
          <w:sz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6171F2">
        <w:rPr>
          <w:rFonts w:ascii="Arial" w:eastAsia="Arial" w:hAnsi="Arial" w:cs="Arial"/>
          <w:b/>
          <w:bCs/>
          <w:i/>
          <w:iCs/>
          <w:sz w:val="20"/>
          <w:shd w:val="clear" w:color="auto" w:fill="FFFFFF"/>
        </w:rPr>
        <w:t>Wykonawca</w:t>
      </w:r>
      <w:r w:rsidRPr="006171F2" w:rsidDel="0058155D">
        <w:rPr>
          <w:rFonts w:ascii="Arial" w:eastAsia="Arial" w:hAnsi="Arial" w:cs="Arial"/>
          <w:b/>
          <w:bCs/>
          <w:i/>
          <w:iCs/>
          <w:sz w:val="20"/>
          <w:shd w:val="clear" w:color="auto" w:fill="FFFFFF"/>
        </w:rPr>
        <w:t xml:space="preserve"> </w:t>
      </w:r>
      <w:r w:rsidRPr="006171F2">
        <w:rPr>
          <w:rFonts w:ascii="Arial" w:eastAsia="Arial" w:hAnsi="Arial" w:cs="Arial"/>
          <w:sz w:val="20"/>
        </w:rPr>
        <w:t xml:space="preserve">  będzie informował Zamawiającego przed ich usunięciem z miejsca wykonywania prac lub miejsc ich magazynowania. </w:t>
      </w:r>
    </w:p>
    <w:p w14:paraId="6746C29F"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sz w:val="20"/>
        </w:rPr>
        <w:t xml:space="preserve">Z zastrzeżeniem punktu 11 oraz odmiennych postanowień Umowy </w:t>
      </w:r>
      <w:r w:rsidRPr="006171F2">
        <w:rPr>
          <w:rFonts w:ascii="Arial" w:eastAsia="Arial" w:hAnsi="Arial" w:cs="Arial"/>
          <w:b/>
          <w:bCs/>
          <w:i/>
          <w:iCs/>
          <w:sz w:val="20"/>
          <w:shd w:val="clear" w:color="auto" w:fill="FFFFFF"/>
        </w:rPr>
        <w:t xml:space="preserve">Wykonawca </w:t>
      </w:r>
      <w:r w:rsidRPr="006171F2">
        <w:rPr>
          <w:rFonts w:ascii="Arial" w:eastAsia="Arial" w:hAnsi="Arial" w:cs="Arial"/>
          <w:sz w:val="20"/>
        </w:rPr>
        <w:t xml:space="preserve"> pozostaje wytwórcą odpadów w odniesieniu do wszystkich rodzajów i ilości odpadów, które zostaną wytworzone w wyniku realizacji Umowy. </w:t>
      </w:r>
      <w:r w:rsidRPr="006171F2">
        <w:rPr>
          <w:rFonts w:ascii="Arial" w:eastAsia="Arial" w:hAnsi="Arial" w:cs="Arial"/>
          <w:b/>
          <w:bCs/>
          <w:i/>
          <w:iCs/>
          <w:sz w:val="20"/>
          <w:shd w:val="clear" w:color="auto" w:fill="FFFFFF"/>
        </w:rPr>
        <w:t xml:space="preserve">Wykonawca </w:t>
      </w:r>
      <w:r w:rsidRPr="006171F2">
        <w:rPr>
          <w:rFonts w:ascii="Arial" w:eastAsia="Arial" w:hAnsi="Arial" w:cs="Arial"/>
          <w:sz w:val="20"/>
        </w:rPr>
        <w:t xml:space="preserve"> jest odpowiedzialny za zgodne z przepisami prawa postępowanie z wytworzonymi odpadami i ponosi odpowiedzialność cywilną, administracyjną i karną za nieprzestrzeganie przepisów o odpadach.</w:t>
      </w:r>
    </w:p>
    <w:p w14:paraId="20A52940"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sz w:val="20"/>
        </w:rPr>
        <w:t>Zamawiający pozostaje wytwórcą odpadów w odniesieniu do złomu, który w wyniku realizacji Umowy zostanie wytworzony z majątku Zamawiającego.</w:t>
      </w:r>
    </w:p>
    <w:p w14:paraId="7B2C4DC5" w14:textId="77777777" w:rsidR="001F7A24" w:rsidRPr="006171F2" w:rsidRDefault="001F7A24" w:rsidP="001F7A24">
      <w:pPr>
        <w:tabs>
          <w:tab w:val="left" w:pos="833"/>
        </w:tabs>
        <w:ind w:left="426" w:right="23" w:hanging="426"/>
        <w:jc w:val="both"/>
        <w:rPr>
          <w:rFonts w:ascii="Arial" w:eastAsia="Arial" w:hAnsi="Arial" w:cs="Arial"/>
          <w:sz w:val="20"/>
        </w:rPr>
      </w:pPr>
      <w:r w:rsidRPr="006171F2">
        <w:rPr>
          <w:rFonts w:ascii="Arial" w:eastAsia="Arial" w:hAnsi="Arial" w:cs="Arial"/>
          <w:b/>
          <w:bCs/>
          <w:i/>
          <w:iCs/>
          <w:sz w:val="20"/>
          <w:shd w:val="clear" w:color="auto" w:fill="FFFFFF"/>
        </w:rPr>
        <w:t xml:space="preserve">Wykonawca </w:t>
      </w:r>
      <w:r w:rsidRPr="006171F2">
        <w:rPr>
          <w:rFonts w:ascii="Arial" w:eastAsia="Arial" w:hAnsi="Arial" w:cs="Arial"/>
          <w:sz w:val="20"/>
        </w:rPr>
        <w:t xml:space="preserve"> zobowiązany jest do zgromadzenia i przewiezienia złomu do magazynu odpadów, na terenie Zamawiającego.</w:t>
      </w:r>
    </w:p>
    <w:p w14:paraId="6DB07061"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b/>
          <w:bCs/>
          <w:i/>
          <w:iCs/>
          <w:sz w:val="20"/>
          <w:shd w:val="clear" w:color="auto" w:fill="FFFFFF"/>
        </w:rPr>
        <w:t xml:space="preserve">Wykonawca </w:t>
      </w:r>
      <w:r w:rsidRPr="006171F2">
        <w:rPr>
          <w:rFonts w:ascii="Arial" w:eastAsia="Arial" w:hAnsi="Arial" w:cs="Arial"/>
          <w:sz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24D43625"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sz w:val="20"/>
        </w:rPr>
        <w:t xml:space="preserve">W odniesieniu do odpadów, które zgodnie z Umową są uznawane za wytworzone przez Zamawiającego </w:t>
      </w:r>
      <w:r w:rsidRPr="006171F2">
        <w:rPr>
          <w:rFonts w:ascii="Arial" w:eastAsia="Arial" w:hAnsi="Arial" w:cs="Arial"/>
          <w:b/>
          <w:bCs/>
          <w:i/>
          <w:iCs/>
          <w:sz w:val="20"/>
          <w:shd w:val="clear" w:color="auto" w:fill="FFFFFF"/>
        </w:rPr>
        <w:t>Wykonawca</w:t>
      </w:r>
      <w:r w:rsidRPr="006171F2" w:rsidDel="00DC25E1">
        <w:rPr>
          <w:rFonts w:ascii="Arial" w:eastAsia="Arial" w:hAnsi="Arial" w:cs="Arial"/>
          <w:sz w:val="20"/>
        </w:rPr>
        <w:t xml:space="preserve"> </w:t>
      </w:r>
      <w:r w:rsidRPr="006171F2">
        <w:rPr>
          <w:rFonts w:ascii="Arial" w:eastAsia="Arial" w:hAnsi="Arial" w:cs="Arial"/>
          <w:sz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6171F2">
        <w:rPr>
          <w:rFonts w:ascii="Arial" w:eastAsia="Arial" w:hAnsi="Arial" w:cs="Arial"/>
          <w:b/>
          <w:bCs/>
          <w:i/>
          <w:iCs/>
          <w:sz w:val="20"/>
          <w:shd w:val="clear" w:color="auto" w:fill="FFFFFF"/>
        </w:rPr>
        <w:t xml:space="preserve">Wykonawca </w:t>
      </w:r>
      <w:r w:rsidRPr="006171F2">
        <w:rPr>
          <w:rFonts w:ascii="Arial" w:eastAsia="Arial" w:hAnsi="Arial" w:cs="Arial"/>
          <w:sz w:val="20"/>
        </w:rPr>
        <w:t xml:space="preserve">ani żadne inne osoby, działające na jego rzecz, nie są uprawnione do rozporządzania tymi odpadami, za wyjątkiem magazynowania mieszczących się w ramach procesu wytworzenia odpadów. </w:t>
      </w:r>
    </w:p>
    <w:p w14:paraId="7C2DFB7C"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sz w:val="20"/>
        </w:rPr>
        <w:t>W przypadku obciążenia Zamawiającego jakimikolwiek sankcjami z tytułu nieprzestrzegania przez </w:t>
      </w:r>
      <w:r w:rsidRPr="006171F2">
        <w:rPr>
          <w:rFonts w:ascii="Arial" w:eastAsia="Arial" w:hAnsi="Arial" w:cs="Arial"/>
          <w:b/>
          <w:bCs/>
          <w:i/>
          <w:iCs/>
          <w:sz w:val="20"/>
          <w:shd w:val="clear" w:color="auto" w:fill="FFFFFF"/>
        </w:rPr>
        <w:t xml:space="preserve">Wykonawcę </w:t>
      </w:r>
      <w:r w:rsidRPr="006171F2">
        <w:rPr>
          <w:rFonts w:ascii="Arial" w:eastAsia="Arial" w:hAnsi="Arial" w:cs="Arial"/>
          <w:sz w:val="20"/>
        </w:rPr>
        <w:t xml:space="preserve">przepisów regulujących gospodarkę odpadami lub powyższych postanowień, </w:t>
      </w:r>
      <w:r w:rsidRPr="006171F2">
        <w:rPr>
          <w:rFonts w:ascii="Arial" w:eastAsia="Arial" w:hAnsi="Arial" w:cs="Arial"/>
          <w:b/>
          <w:bCs/>
          <w:i/>
          <w:iCs/>
          <w:sz w:val="20"/>
          <w:shd w:val="clear" w:color="auto" w:fill="FFFFFF"/>
        </w:rPr>
        <w:t xml:space="preserve">Wykonawca </w:t>
      </w:r>
      <w:r w:rsidRPr="006171F2">
        <w:rPr>
          <w:rFonts w:ascii="Arial" w:eastAsia="Arial" w:hAnsi="Arial" w:cs="Arial"/>
          <w:sz w:val="20"/>
        </w:rPr>
        <w:t>natychmiast zwróci Zamawiającemu wszystkie udokumentowane poniesione przez niego z tego tytułu koszty lub wydatki, co nie uchybia prawu Zamawiającemu do ich potrącenia z którąkolwiek wymagalną wierzytelnością</w:t>
      </w:r>
      <w:r w:rsidRPr="006171F2">
        <w:rPr>
          <w:rFonts w:ascii="Arial" w:eastAsia="Arial" w:hAnsi="Arial" w:cs="Arial"/>
          <w:b/>
          <w:bCs/>
          <w:i/>
          <w:iCs/>
          <w:sz w:val="20"/>
          <w:shd w:val="clear" w:color="auto" w:fill="FFFFFF"/>
        </w:rPr>
        <w:t xml:space="preserve"> Wykonawcy.</w:t>
      </w:r>
    </w:p>
    <w:p w14:paraId="0B15C048" w14:textId="77777777" w:rsidR="001F7A24" w:rsidRPr="006171F2" w:rsidRDefault="001F7A24" w:rsidP="001826BF">
      <w:pPr>
        <w:numPr>
          <w:ilvl w:val="1"/>
          <w:numId w:val="18"/>
        </w:numPr>
        <w:tabs>
          <w:tab w:val="left" w:pos="833"/>
        </w:tabs>
        <w:ind w:left="426" w:right="23" w:hanging="426"/>
        <w:jc w:val="both"/>
        <w:rPr>
          <w:rFonts w:ascii="Arial" w:eastAsia="Arial" w:hAnsi="Arial" w:cs="Arial"/>
          <w:sz w:val="20"/>
        </w:rPr>
      </w:pPr>
      <w:r w:rsidRPr="006171F2">
        <w:rPr>
          <w:rFonts w:ascii="Arial" w:eastAsia="Arial" w:hAnsi="Arial" w:cs="Arial"/>
          <w:sz w:val="20"/>
        </w:rPr>
        <w:t>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podmiotom, na rzecz, ryzyko i koszt</w:t>
      </w:r>
      <w:r w:rsidRPr="006171F2">
        <w:rPr>
          <w:rFonts w:ascii="Arial" w:eastAsia="Arial" w:hAnsi="Arial" w:cs="Arial"/>
          <w:b/>
          <w:bCs/>
          <w:i/>
          <w:iCs/>
          <w:sz w:val="20"/>
          <w:shd w:val="clear" w:color="auto" w:fill="FFFFFF"/>
        </w:rPr>
        <w:t xml:space="preserve"> Wykonawcy</w:t>
      </w:r>
      <w:r w:rsidRPr="006171F2" w:rsidDel="00DC25E1">
        <w:rPr>
          <w:rFonts w:ascii="Arial" w:eastAsia="Arial" w:hAnsi="Arial" w:cs="Arial"/>
          <w:b/>
          <w:bCs/>
          <w:i/>
          <w:iCs/>
          <w:sz w:val="20"/>
          <w:shd w:val="clear" w:color="auto" w:fill="FFFFFF"/>
        </w:rPr>
        <w:t xml:space="preserve"> </w:t>
      </w:r>
      <w:r w:rsidRPr="006171F2">
        <w:rPr>
          <w:rFonts w:ascii="Arial" w:eastAsia="Arial" w:hAnsi="Arial" w:cs="Arial"/>
          <w:sz w:val="20"/>
        </w:rPr>
        <w:t>, zaś</w:t>
      </w:r>
      <w:r w:rsidRPr="006171F2">
        <w:rPr>
          <w:rFonts w:ascii="Arial" w:eastAsia="Arial" w:hAnsi="Arial" w:cs="Arial"/>
          <w:b/>
          <w:bCs/>
          <w:i/>
          <w:iCs/>
          <w:sz w:val="20"/>
          <w:shd w:val="clear" w:color="auto" w:fill="FFFFFF"/>
        </w:rPr>
        <w:t xml:space="preserve"> Wykonawca</w:t>
      </w:r>
      <w:r w:rsidRPr="006171F2">
        <w:rPr>
          <w:rFonts w:ascii="Arial" w:eastAsia="Arial" w:hAnsi="Arial" w:cs="Arial"/>
          <w:sz w:val="20"/>
        </w:rPr>
        <w:t xml:space="preserve"> natychmiast zwróci Zamawiającemu koszt ww. operacji lub Zamawiający potrąci ten koszt z wierzytelnością </w:t>
      </w:r>
      <w:r w:rsidRPr="006171F2">
        <w:rPr>
          <w:rFonts w:ascii="Arial" w:eastAsia="Arial" w:hAnsi="Arial" w:cs="Arial"/>
          <w:b/>
          <w:bCs/>
          <w:i/>
          <w:iCs/>
          <w:sz w:val="20"/>
          <w:shd w:val="clear" w:color="auto" w:fill="FFFFFF"/>
        </w:rPr>
        <w:t>Wykonawcy .</w:t>
      </w:r>
    </w:p>
    <w:p w14:paraId="00EB2117" w14:textId="77777777" w:rsidR="00FB35CF" w:rsidRPr="006171F2" w:rsidRDefault="00FB35CF" w:rsidP="00FB35CF">
      <w:pPr>
        <w:tabs>
          <w:tab w:val="num" w:pos="0"/>
          <w:tab w:val="num" w:pos="426"/>
          <w:tab w:val="left" w:pos="1991"/>
        </w:tabs>
        <w:spacing w:line="23" w:lineRule="atLeast"/>
        <w:ind w:hanging="432"/>
        <w:jc w:val="center"/>
        <w:rPr>
          <w:rFonts w:ascii="Arial" w:eastAsia="Arial" w:hAnsi="Arial" w:cs="Arial"/>
          <w:sz w:val="20"/>
        </w:rPr>
      </w:pPr>
    </w:p>
    <w:p w14:paraId="57610EE6" w14:textId="2F54AF1E" w:rsidR="00FB35CF" w:rsidRPr="006171F2" w:rsidRDefault="00FB35CF" w:rsidP="00FB35CF">
      <w:pPr>
        <w:tabs>
          <w:tab w:val="num" w:pos="426"/>
        </w:tabs>
        <w:spacing w:line="23" w:lineRule="atLeast"/>
        <w:ind w:hanging="432"/>
        <w:jc w:val="center"/>
        <w:rPr>
          <w:rFonts w:ascii="Arial" w:hAnsi="Arial" w:cs="Arial"/>
          <w:b/>
          <w:sz w:val="20"/>
        </w:rPr>
      </w:pPr>
      <w:r w:rsidRPr="006171F2">
        <w:rPr>
          <w:rFonts w:ascii="Arial" w:hAnsi="Arial" w:cs="Arial"/>
          <w:b/>
          <w:sz w:val="20"/>
        </w:rPr>
        <w:t>§ 1</w:t>
      </w:r>
      <w:r w:rsidR="001826BF" w:rsidRPr="006171F2">
        <w:rPr>
          <w:rFonts w:ascii="Arial" w:hAnsi="Arial" w:cs="Arial"/>
          <w:b/>
          <w:sz w:val="20"/>
        </w:rPr>
        <w:t>8</w:t>
      </w:r>
      <w:r w:rsidRPr="006171F2">
        <w:rPr>
          <w:rFonts w:ascii="Arial" w:hAnsi="Arial" w:cs="Arial"/>
          <w:b/>
          <w:sz w:val="20"/>
        </w:rPr>
        <w:t>.</w:t>
      </w:r>
    </w:p>
    <w:p w14:paraId="41857974" w14:textId="77777777" w:rsidR="00FB35CF" w:rsidRPr="006171F2" w:rsidRDefault="00FB35CF" w:rsidP="00FB35CF">
      <w:pPr>
        <w:tabs>
          <w:tab w:val="num" w:pos="0"/>
          <w:tab w:val="num" w:pos="426"/>
          <w:tab w:val="left" w:pos="1991"/>
        </w:tabs>
        <w:spacing w:line="23" w:lineRule="atLeast"/>
        <w:ind w:hanging="432"/>
        <w:jc w:val="center"/>
        <w:rPr>
          <w:rFonts w:ascii="Arial" w:hAnsi="Arial" w:cs="Arial"/>
          <w:b/>
          <w:bCs/>
          <w:iCs/>
          <w:sz w:val="20"/>
        </w:rPr>
      </w:pPr>
      <w:r w:rsidRPr="006171F2">
        <w:rPr>
          <w:rFonts w:ascii="Arial" w:hAnsi="Arial" w:cs="Arial"/>
          <w:b/>
          <w:bCs/>
          <w:iCs/>
          <w:sz w:val="20"/>
        </w:rPr>
        <w:t xml:space="preserve"> KLAUZULA MAR</w:t>
      </w:r>
    </w:p>
    <w:p w14:paraId="38912BA9" w14:textId="77777777" w:rsidR="00FB35CF" w:rsidRPr="006171F2" w:rsidRDefault="00FB35CF" w:rsidP="00FB35CF">
      <w:pPr>
        <w:tabs>
          <w:tab w:val="num" w:pos="426"/>
        </w:tabs>
        <w:suppressAutoHyphens/>
        <w:spacing w:after="200" w:line="23" w:lineRule="atLeast"/>
        <w:ind w:hanging="432"/>
        <w:jc w:val="center"/>
        <w:rPr>
          <w:rFonts w:ascii="Arial" w:hAnsi="Arial" w:cs="Arial"/>
          <w:sz w:val="20"/>
        </w:rPr>
      </w:pPr>
      <w:r w:rsidRPr="006171F2">
        <w:rPr>
          <w:rFonts w:ascii="Arial" w:hAnsi="Arial" w:cs="Arial"/>
          <w:b/>
          <w:bCs/>
          <w:sz w:val="20"/>
        </w:rPr>
        <w:t>Nota informacyjna dotycząca obowiązków informacyjnych spółki publicznej</w:t>
      </w:r>
    </w:p>
    <w:p w14:paraId="66018030" w14:textId="77777777" w:rsidR="00F173D6" w:rsidRPr="006171F2" w:rsidRDefault="00F173D6" w:rsidP="00F173D6">
      <w:pPr>
        <w:shd w:val="clear" w:color="auto" w:fill="FFFFFF"/>
        <w:jc w:val="both"/>
        <w:rPr>
          <w:rFonts w:ascii="Arial" w:hAnsi="Arial"/>
          <w:sz w:val="20"/>
        </w:rPr>
      </w:pPr>
      <w:r w:rsidRPr="006171F2">
        <w:rPr>
          <w:rFonts w:ascii="Arial" w:hAnsi="Arial"/>
          <w:sz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w:t>
      </w:r>
      <w:r w:rsidRPr="006171F2">
        <w:rPr>
          <w:rFonts w:ascii="Arial" w:hAnsi="Arial"/>
          <w:sz w:val="20"/>
        </w:rPr>
        <w:lastRenderedPageBreak/>
        <w:t xml:space="preserve">(rozporządzenie w sprawie nadużyć na rynku) oraz uchylającym dyrektywę 2003/6/WE Parlamentu Europejskiego i Rady i dyrektywy Komisji 2003/124/WE, 2003/125/WE i 2004/72/WE z </w:t>
      </w:r>
      <w:proofErr w:type="spellStart"/>
      <w:r w:rsidRPr="006171F2">
        <w:rPr>
          <w:rFonts w:ascii="Arial" w:hAnsi="Arial"/>
          <w:sz w:val="20"/>
        </w:rPr>
        <w:t>późn</w:t>
      </w:r>
      <w:proofErr w:type="spellEnd"/>
      <w:r w:rsidRPr="006171F2">
        <w:rPr>
          <w:rFonts w:ascii="Arial" w:hAnsi="Arial"/>
          <w:sz w:val="20"/>
        </w:rPr>
        <w:t>. zm. (dalej „Rozporządzenie MAR”).</w:t>
      </w:r>
    </w:p>
    <w:p w14:paraId="629F8D26" w14:textId="77777777" w:rsidR="00F173D6" w:rsidRPr="006171F2" w:rsidRDefault="00F173D6" w:rsidP="00F173D6">
      <w:pPr>
        <w:shd w:val="clear" w:color="auto" w:fill="FFFFFF"/>
        <w:jc w:val="both"/>
        <w:rPr>
          <w:rFonts w:ascii="Arial" w:hAnsi="Arial"/>
          <w:sz w:val="20"/>
        </w:rPr>
      </w:pPr>
      <w:r w:rsidRPr="006171F2">
        <w:rPr>
          <w:rFonts w:ascii="Arial" w:hAnsi="Arial"/>
          <w:sz w:val="20"/>
        </w:rPr>
        <w:t>W związku z tym, stosując przepisy Rozporządzenia MAR:</w:t>
      </w:r>
    </w:p>
    <w:p w14:paraId="1DF6D13C" w14:textId="77777777" w:rsidR="00F173D6" w:rsidRPr="006171F2" w:rsidRDefault="00F173D6" w:rsidP="001826BF">
      <w:pPr>
        <w:pStyle w:val="Akapitzlist"/>
        <w:numPr>
          <w:ilvl w:val="0"/>
          <w:numId w:val="35"/>
        </w:numPr>
        <w:shd w:val="clear" w:color="auto" w:fill="FFFFFF"/>
        <w:ind w:left="426" w:hanging="426"/>
        <w:jc w:val="both"/>
        <w:rPr>
          <w:rFonts w:ascii="Arial" w:hAnsi="Arial" w:cs="Arial"/>
          <w:sz w:val="20"/>
        </w:rPr>
      </w:pPr>
      <w:r w:rsidRPr="006171F2">
        <w:rPr>
          <w:rFonts w:ascii="Arial" w:hAnsi="Arial" w:cs="Arial"/>
          <w:sz w:val="20"/>
        </w:rPr>
        <w:t>ORLEN OIL poinformuje Drugą Stronę umowy o zamiarze przekazania do publicznej wiadomości informacji dotyczącej niniejszej umowy, jeśli uzna ją za informację poufną w rozumieniu Rozporządzenia MAR;</w:t>
      </w:r>
    </w:p>
    <w:p w14:paraId="20C5A9E4" w14:textId="77777777" w:rsidR="00F173D6" w:rsidRPr="006171F2" w:rsidRDefault="00F173D6" w:rsidP="001826BF">
      <w:pPr>
        <w:pStyle w:val="Akapitzlist"/>
        <w:numPr>
          <w:ilvl w:val="0"/>
          <w:numId w:val="35"/>
        </w:numPr>
        <w:shd w:val="clear" w:color="auto" w:fill="FFFFFF"/>
        <w:ind w:left="426" w:hanging="426"/>
        <w:jc w:val="both"/>
        <w:rPr>
          <w:rFonts w:ascii="Arial" w:hAnsi="Arial" w:cs="Arial"/>
          <w:sz w:val="20"/>
        </w:rPr>
      </w:pPr>
      <w:r w:rsidRPr="006171F2">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A13410E" w14:textId="77777777" w:rsidR="00F173D6" w:rsidRPr="006171F2" w:rsidRDefault="00F173D6" w:rsidP="00F173D6">
      <w:pPr>
        <w:shd w:val="clear" w:color="auto" w:fill="FFFFFF"/>
        <w:contextualSpacing/>
        <w:jc w:val="both"/>
        <w:rPr>
          <w:rFonts w:ascii="Arial" w:hAnsi="Arial" w:cs="Arial"/>
          <w:sz w:val="20"/>
        </w:rPr>
      </w:pPr>
    </w:p>
    <w:p w14:paraId="2FB39CE4" w14:textId="77777777" w:rsidR="00F173D6" w:rsidRPr="006171F2" w:rsidRDefault="00F173D6" w:rsidP="00F173D6">
      <w:pPr>
        <w:spacing w:after="120"/>
        <w:jc w:val="center"/>
        <w:rPr>
          <w:rFonts w:ascii="Arial" w:hAnsi="Arial" w:cs="Arial"/>
          <w:i/>
          <w:iCs/>
          <w:color w:val="548DD4" w:themeColor="text2" w:themeTint="99"/>
          <w:sz w:val="20"/>
        </w:rPr>
      </w:pPr>
      <w:r w:rsidRPr="006171F2">
        <w:rPr>
          <w:rFonts w:ascii="Arial" w:hAnsi="Arial" w:cs="Arial"/>
          <w:i/>
          <w:iCs/>
          <w:color w:val="548DD4" w:themeColor="text2" w:themeTint="99"/>
          <w:sz w:val="20"/>
        </w:rPr>
        <w:t>lub</w:t>
      </w:r>
    </w:p>
    <w:p w14:paraId="18969266" w14:textId="77777777" w:rsidR="00F173D6" w:rsidRPr="006171F2" w:rsidRDefault="00F173D6" w:rsidP="00F173D6">
      <w:pPr>
        <w:spacing w:after="120"/>
        <w:jc w:val="both"/>
        <w:rPr>
          <w:rFonts w:ascii="Arial" w:hAnsi="Arial" w:cs="Arial"/>
          <w:sz w:val="20"/>
        </w:rPr>
      </w:pPr>
    </w:p>
    <w:p w14:paraId="637B160A" w14:textId="77777777" w:rsidR="00F173D6" w:rsidRPr="006171F2" w:rsidRDefault="00F173D6" w:rsidP="00F173D6">
      <w:pPr>
        <w:shd w:val="clear" w:color="auto" w:fill="FFFFFF"/>
        <w:jc w:val="both"/>
        <w:rPr>
          <w:rFonts w:ascii="Arial" w:hAnsi="Arial" w:cs="Arial"/>
          <w:sz w:val="20"/>
        </w:rPr>
      </w:pPr>
      <w:r w:rsidRPr="006171F2">
        <w:rPr>
          <w:rFonts w:ascii="Arial" w:hAnsi="Arial" w:cs="Arial"/>
          <w:sz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6171F2">
        <w:rPr>
          <w:rFonts w:ascii="Arial" w:hAnsi="Arial" w:cs="Arial"/>
          <w:sz w:val="20"/>
        </w:rPr>
        <w:t>późn</w:t>
      </w:r>
      <w:proofErr w:type="spellEnd"/>
      <w:r w:rsidRPr="006171F2">
        <w:rPr>
          <w:rFonts w:ascii="Arial" w:hAnsi="Arial" w:cs="Arial"/>
          <w:sz w:val="20"/>
        </w:rPr>
        <w:t>. zm. (dalej „Rozporządzenie MAR”).</w:t>
      </w:r>
    </w:p>
    <w:p w14:paraId="04096650" w14:textId="77777777" w:rsidR="00F173D6" w:rsidRPr="006171F2" w:rsidRDefault="00F173D6" w:rsidP="00F173D6">
      <w:pPr>
        <w:shd w:val="clear" w:color="auto" w:fill="FFFFFF"/>
        <w:jc w:val="both"/>
        <w:rPr>
          <w:rFonts w:ascii="Arial" w:hAnsi="Arial" w:cs="Arial"/>
          <w:sz w:val="20"/>
        </w:rPr>
      </w:pPr>
      <w:r w:rsidRPr="006171F2">
        <w:rPr>
          <w:rFonts w:ascii="Arial" w:hAnsi="Arial" w:cs="Arial"/>
          <w:sz w:val="20"/>
        </w:rPr>
        <w:t>W związku z tym, stosując przepisy Rozporządzenia MAR:</w:t>
      </w:r>
    </w:p>
    <w:p w14:paraId="77A6B505" w14:textId="77777777" w:rsidR="00F173D6" w:rsidRPr="006171F2" w:rsidRDefault="00F173D6" w:rsidP="001826BF">
      <w:pPr>
        <w:pStyle w:val="Akapitzlist"/>
        <w:numPr>
          <w:ilvl w:val="0"/>
          <w:numId w:val="36"/>
        </w:numPr>
        <w:shd w:val="clear" w:color="auto" w:fill="FFFFFF"/>
        <w:ind w:left="567" w:hanging="567"/>
        <w:jc w:val="both"/>
        <w:rPr>
          <w:rFonts w:ascii="Arial" w:hAnsi="Arial" w:cs="Arial"/>
          <w:sz w:val="20"/>
        </w:rPr>
      </w:pPr>
      <w:r w:rsidRPr="006171F2">
        <w:rPr>
          <w:rFonts w:ascii="Arial" w:hAnsi="Arial" w:cs="Arial"/>
          <w:sz w:val="20"/>
        </w:rPr>
        <w:t>każda ze stron poinformuje drugą o zamiarze przekazania do publicznej wiadomości informacji dotyczącej niniejszej umowy, jeśli uzna ją za informację poufną w rozumieniu Rozporządzenia MAR;</w:t>
      </w:r>
    </w:p>
    <w:p w14:paraId="517B763A" w14:textId="77777777" w:rsidR="00F173D6" w:rsidRPr="006171F2" w:rsidRDefault="00F173D6" w:rsidP="001826BF">
      <w:pPr>
        <w:pStyle w:val="Akapitzlist"/>
        <w:numPr>
          <w:ilvl w:val="0"/>
          <w:numId w:val="36"/>
        </w:numPr>
        <w:shd w:val="clear" w:color="auto" w:fill="FFFFFF"/>
        <w:ind w:left="567" w:hanging="567"/>
        <w:jc w:val="both"/>
        <w:rPr>
          <w:rFonts w:ascii="Arial" w:hAnsi="Arial" w:cs="Arial"/>
          <w:sz w:val="20"/>
        </w:rPr>
      </w:pPr>
      <w:r w:rsidRPr="006171F2">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08738131" w14:textId="77777777" w:rsidR="00F173D6" w:rsidRPr="006171F2" w:rsidRDefault="00F173D6" w:rsidP="001826BF">
      <w:pPr>
        <w:pStyle w:val="Akapitzlist"/>
        <w:numPr>
          <w:ilvl w:val="0"/>
          <w:numId w:val="36"/>
        </w:numPr>
        <w:shd w:val="clear" w:color="auto" w:fill="FFFFFF"/>
        <w:ind w:left="567" w:hanging="567"/>
        <w:jc w:val="both"/>
        <w:rPr>
          <w:rFonts w:ascii="Arial" w:hAnsi="Arial" w:cs="Arial"/>
          <w:sz w:val="20"/>
        </w:rPr>
      </w:pPr>
      <w:r w:rsidRPr="006171F2">
        <w:rPr>
          <w:rFonts w:ascii="Arial" w:hAnsi="Arial" w:cs="Arial"/>
          <w:sz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7BB219C5" w14:textId="77777777" w:rsidR="00FB35CF" w:rsidRPr="006171F2" w:rsidRDefault="00FB35CF" w:rsidP="00FB35CF">
      <w:pPr>
        <w:tabs>
          <w:tab w:val="num" w:pos="426"/>
          <w:tab w:val="left" w:pos="5209"/>
        </w:tabs>
        <w:spacing w:line="23" w:lineRule="atLeast"/>
        <w:ind w:hanging="432"/>
        <w:jc w:val="center"/>
        <w:rPr>
          <w:rFonts w:ascii="Arial" w:hAnsi="Arial" w:cs="Arial"/>
          <w:sz w:val="20"/>
        </w:rPr>
      </w:pPr>
    </w:p>
    <w:p w14:paraId="0D06D97C" w14:textId="744FAECE" w:rsidR="00FB35CF" w:rsidRPr="006171F2" w:rsidRDefault="00FB35CF" w:rsidP="008F4F9F">
      <w:pPr>
        <w:tabs>
          <w:tab w:val="num" w:pos="426"/>
          <w:tab w:val="left" w:pos="5209"/>
        </w:tabs>
        <w:spacing w:line="23" w:lineRule="atLeast"/>
        <w:ind w:hanging="432"/>
        <w:jc w:val="center"/>
        <w:rPr>
          <w:rFonts w:ascii="Arial" w:hAnsi="Arial" w:cs="Arial"/>
          <w:b/>
          <w:bCs/>
          <w:iCs/>
          <w:sz w:val="20"/>
        </w:rPr>
      </w:pPr>
      <w:r w:rsidRPr="006171F2">
        <w:rPr>
          <w:rFonts w:ascii="Arial" w:hAnsi="Arial" w:cs="Arial"/>
          <w:b/>
          <w:bCs/>
          <w:iCs/>
          <w:sz w:val="20"/>
        </w:rPr>
        <w:t xml:space="preserve">§ </w:t>
      </w:r>
      <w:r w:rsidR="001826BF" w:rsidRPr="006171F2">
        <w:rPr>
          <w:rFonts w:ascii="Arial" w:hAnsi="Arial" w:cs="Arial"/>
          <w:b/>
          <w:bCs/>
          <w:iCs/>
          <w:sz w:val="20"/>
        </w:rPr>
        <w:t>19</w:t>
      </w:r>
      <w:r w:rsidR="008F4F9F" w:rsidRPr="006171F2">
        <w:rPr>
          <w:rFonts w:ascii="Arial" w:hAnsi="Arial" w:cs="Arial"/>
          <w:b/>
          <w:bCs/>
          <w:iCs/>
          <w:sz w:val="20"/>
        </w:rPr>
        <w:t>.</w:t>
      </w:r>
      <w:r w:rsidRPr="006171F2">
        <w:rPr>
          <w:rFonts w:ascii="Arial" w:hAnsi="Arial" w:cs="Arial"/>
          <w:b/>
          <w:bCs/>
          <w:iCs/>
          <w:sz w:val="20"/>
        </w:rPr>
        <w:br/>
        <w:t>OCHRONA DANYCH OSOBOWYCH</w:t>
      </w:r>
    </w:p>
    <w:p w14:paraId="045571E3" w14:textId="77777777" w:rsidR="00F173D6" w:rsidRPr="006171F2" w:rsidRDefault="00F173D6" w:rsidP="00F173D6">
      <w:pPr>
        <w:tabs>
          <w:tab w:val="left" w:pos="5209"/>
        </w:tabs>
        <w:rPr>
          <w:rFonts w:ascii="Arial" w:hAnsi="Arial" w:cs="Arial"/>
          <w:b/>
          <w:bCs/>
          <w:iCs/>
          <w:sz w:val="20"/>
        </w:rPr>
      </w:pPr>
    </w:p>
    <w:p w14:paraId="17FD2818"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65F7D3F8"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6F8BB439"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5D8DD475"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251C801F"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 xml:space="preserve">W ORLEN OIL Sp. z o.o. został wyznaczony Inspektor Ochrony Danych, z którym można się skontaktować we wszystkich sprawach dotyczących przetwarzania danych osobowych oraz korzystania z praw związanych z ich przetwarzaniem, poprzez adres e-mail: </w:t>
      </w:r>
      <w:r w:rsidRPr="006171F2">
        <w:rPr>
          <w:rFonts w:ascii="Arial" w:eastAsiaTheme="minorHAnsi" w:hAnsi="Arial" w:cs="Arial"/>
          <w:sz w:val="20"/>
        </w:rPr>
        <w:lastRenderedPageBreak/>
        <w:t>daneosobowe@orlenoil.pl lub pisemnie na adres: ORLEN OIL Sp. z o.o. ul. Elbląska 135, 80-718 Gdańsk, z dopiskiem „Inspektor Ochrony Danych”.</w:t>
      </w:r>
    </w:p>
    <w:p w14:paraId="516BE327"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32F62A5B"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Podstawą prawną przetwarzania przez ORLEN OIL Sp. z o.o. danych osobowych drugiej Strony w celach wskazanych powyżej jest:</w:t>
      </w:r>
    </w:p>
    <w:p w14:paraId="28C3C113" w14:textId="77777777" w:rsidR="000F50CA" w:rsidRPr="006171F2" w:rsidRDefault="000F50CA" w:rsidP="000F50CA">
      <w:pPr>
        <w:pStyle w:val="Akapitzlist"/>
        <w:tabs>
          <w:tab w:val="left" w:pos="851"/>
        </w:tabs>
        <w:spacing w:line="23" w:lineRule="atLeast"/>
        <w:ind w:left="851" w:hanging="425"/>
        <w:jc w:val="both"/>
        <w:rPr>
          <w:rFonts w:ascii="Arial" w:eastAsiaTheme="minorHAnsi" w:hAnsi="Arial" w:cs="Arial"/>
          <w:sz w:val="20"/>
        </w:rPr>
      </w:pPr>
      <w:r w:rsidRPr="006171F2">
        <w:rPr>
          <w:rFonts w:ascii="Arial" w:eastAsiaTheme="minorHAnsi" w:hAnsi="Arial" w:cs="Arial"/>
          <w:sz w:val="20"/>
        </w:rPr>
        <w:t>a)</w:t>
      </w:r>
      <w:r w:rsidRPr="006171F2">
        <w:rPr>
          <w:rFonts w:ascii="Arial" w:eastAsiaTheme="minorHAnsi" w:hAnsi="Arial" w:cs="Arial"/>
          <w:sz w:val="20"/>
        </w:rPr>
        <w:tab/>
        <w:t>podjęcie działań w celu zawarcia i wykonywania Umowy (w tym m.in. identyfikacja) zgodnie z art. 6 ust. 1 lit. b RODO, w przypadku kiedy stroną Umowy jest osoba fizyczna,</w:t>
      </w:r>
    </w:p>
    <w:p w14:paraId="78D2AB79" w14:textId="77777777" w:rsidR="000F50CA" w:rsidRPr="006171F2" w:rsidRDefault="000F50CA" w:rsidP="000F50CA">
      <w:pPr>
        <w:pStyle w:val="Akapitzlist"/>
        <w:tabs>
          <w:tab w:val="left" w:pos="851"/>
        </w:tabs>
        <w:spacing w:line="23" w:lineRule="atLeast"/>
        <w:ind w:left="851" w:hanging="425"/>
        <w:jc w:val="both"/>
        <w:rPr>
          <w:rFonts w:ascii="Arial" w:eastAsiaTheme="minorHAnsi" w:hAnsi="Arial" w:cs="Arial"/>
          <w:sz w:val="20"/>
        </w:rPr>
      </w:pPr>
      <w:r w:rsidRPr="006171F2">
        <w:rPr>
          <w:rFonts w:ascii="Arial" w:eastAsiaTheme="minorHAnsi" w:hAnsi="Arial" w:cs="Arial"/>
          <w:sz w:val="20"/>
        </w:rPr>
        <w:t>b)</w:t>
      </w:r>
      <w:r w:rsidRPr="006171F2">
        <w:rPr>
          <w:rFonts w:ascii="Arial" w:eastAsiaTheme="minorHAnsi" w:hAnsi="Arial" w:cs="Arial"/>
          <w:sz w:val="20"/>
        </w:rPr>
        <w:tab/>
        <w:t>wypełnianie obowiązków prawnych ciążących na ORLEN OIL Sp. z o.o. zgodnie z art. 6 ust. 1 lit. c RODO związanych m.in. z:</w:t>
      </w:r>
    </w:p>
    <w:p w14:paraId="45093C4A" w14:textId="77777777" w:rsidR="000F50CA" w:rsidRPr="006171F2" w:rsidRDefault="000F50CA" w:rsidP="000F50CA">
      <w:pPr>
        <w:pStyle w:val="Akapitzlist"/>
        <w:tabs>
          <w:tab w:val="left" w:pos="567"/>
          <w:tab w:val="left" w:pos="851"/>
          <w:tab w:val="left" w:pos="993"/>
        </w:tabs>
        <w:spacing w:line="23" w:lineRule="atLeast"/>
        <w:ind w:left="851" w:hanging="142"/>
        <w:jc w:val="both"/>
        <w:rPr>
          <w:rFonts w:ascii="Arial" w:eastAsiaTheme="minorHAnsi" w:hAnsi="Arial" w:cs="Arial"/>
          <w:sz w:val="20"/>
        </w:rPr>
      </w:pPr>
      <w:r w:rsidRPr="006171F2">
        <w:rPr>
          <w:rFonts w:ascii="Arial" w:eastAsiaTheme="minorHAnsi" w:hAnsi="Arial" w:cs="Arial"/>
          <w:sz w:val="20"/>
        </w:rPr>
        <w:tab/>
        <w:t>i.</w:t>
      </w:r>
      <w:r w:rsidRPr="006171F2">
        <w:rPr>
          <w:rFonts w:ascii="Arial" w:eastAsiaTheme="minorHAnsi" w:hAnsi="Arial" w:cs="Arial"/>
          <w:sz w:val="20"/>
        </w:rPr>
        <w:tab/>
        <w:t>przepisami podatkowymi oraz przepisami o rachunkowości,</w:t>
      </w:r>
    </w:p>
    <w:p w14:paraId="0E5ABC20" w14:textId="77777777" w:rsidR="000F50CA" w:rsidRPr="006171F2" w:rsidRDefault="000F50CA" w:rsidP="000F50CA">
      <w:pPr>
        <w:pStyle w:val="Akapitzlist"/>
        <w:tabs>
          <w:tab w:val="left" w:pos="567"/>
          <w:tab w:val="left" w:pos="851"/>
        </w:tabs>
        <w:spacing w:line="23" w:lineRule="atLeast"/>
        <w:ind w:left="851" w:hanging="142"/>
        <w:jc w:val="both"/>
        <w:rPr>
          <w:rFonts w:ascii="Arial" w:eastAsiaTheme="minorHAnsi" w:hAnsi="Arial" w:cs="Arial"/>
          <w:sz w:val="20"/>
        </w:rPr>
      </w:pPr>
      <w:r w:rsidRPr="006171F2">
        <w:rPr>
          <w:rFonts w:ascii="Arial" w:eastAsiaTheme="minorHAnsi" w:hAnsi="Arial" w:cs="Arial"/>
          <w:sz w:val="20"/>
        </w:rPr>
        <w:tab/>
        <w:t>ii. realizacją żądań organów ścigania i na potrzeby postępowań sądowych, w przypadku zwrócenia się z żądaniem udostępnienia danych przez odpowiednie organy,</w:t>
      </w:r>
    </w:p>
    <w:p w14:paraId="49EFD7EA" w14:textId="77777777" w:rsidR="000F50CA" w:rsidRPr="006171F2" w:rsidRDefault="000F50CA" w:rsidP="000F50CA">
      <w:pPr>
        <w:pStyle w:val="Akapitzlist"/>
        <w:tabs>
          <w:tab w:val="left" w:pos="567"/>
          <w:tab w:val="left" w:pos="851"/>
        </w:tabs>
        <w:spacing w:line="23" w:lineRule="atLeast"/>
        <w:ind w:left="284" w:firstLine="142"/>
        <w:jc w:val="both"/>
        <w:rPr>
          <w:rFonts w:ascii="Arial" w:eastAsiaTheme="minorHAnsi" w:hAnsi="Arial" w:cs="Arial"/>
          <w:sz w:val="20"/>
        </w:rPr>
      </w:pPr>
      <w:r w:rsidRPr="006171F2">
        <w:rPr>
          <w:rFonts w:ascii="Arial" w:eastAsiaTheme="minorHAnsi" w:hAnsi="Arial" w:cs="Arial"/>
          <w:sz w:val="20"/>
        </w:rPr>
        <w:t>c)</w:t>
      </w:r>
      <w:r w:rsidRPr="006171F2">
        <w:rPr>
          <w:rFonts w:ascii="Arial" w:eastAsiaTheme="minorHAnsi" w:hAnsi="Arial" w:cs="Arial"/>
          <w:sz w:val="20"/>
        </w:rPr>
        <w:tab/>
        <w:t>prawnie uzasadniony interes ORLEN OIL Sp. z o.o. zgodnie z art. 6 ust. 1 lit. f RODO, w tym:</w:t>
      </w:r>
    </w:p>
    <w:p w14:paraId="113B0001" w14:textId="77777777" w:rsidR="000F50CA" w:rsidRPr="006171F2" w:rsidRDefault="000F50CA" w:rsidP="000F50CA">
      <w:pPr>
        <w:pStyle w:val="Akapitzlist"/>
        <w:tabs>
          <w:tab w:val="left" w:pos="567"/>
          <w:tab w:val="left" w:pos="851"/>
        </w:tabs>
        <w:spacing w:line="23" w:lineRule="atLeast"/>
        <w:ind w:left="284" w:firstLine="425"/>
        <w:jc w:val="both"/>
        <w:rPr>
          <w:rFonts w:ascii="Arial" w:eastAsiaTheme="minorHAnsi" w:hAnsi="Arial" w:cs="Arial"/>
          <w:sz w:val="20"/>
        </w:rPr>
      </w:pPr>
      <w:r w:rsidRPr="006171F2">
        <w:rPr>
          <w:rFonts w:ascii="Arial" w:eastAsiaTheme="minorHAnsi" w:hAnsi="Arial" w:cs="Arial"/>
          <w:sz w:val="20"/>
        </w:rPr>
        <w:tab/>
        <w:t xml:space="preserve">i. zawarcie i realizacja Umowy pomiędzy Stronami, </w:t>
      </w:r>
    </w:p>
    <w:p w14:paraId="1F7BF198" w14:textId="77777777" w:rsidR="000F50CA" w:rsidRPr="006171F2" w:rsidRDefault="000F50CA" w:rsidP="000F50CA">
      <w:pPr>
        <w:pStyle w:val="Akapitzlist"/>
        <w:tabs>
          <w:tab w:val="left" w:pos="567"/>
          <w:tab w:val="left" w:pos="851"/>
        </w:tabs>
        <w:spacing w:line="23" w:lineRule="atLeast"/>
        <w:ind w:left="851" w:hanging="142"/>
        <w:jc w:val="both"/>
        <w:rPr>
          <w:rFonts w:ascii="Arial" w:eastAsiaTheme="minorHAnsi" w:hAnsi="Arial" w:cs="Arial"/>
          <w:sz w:val="20"/>
        </w:rPr>
      </w:pPr>
      <w:r w:rsidRPr="006171F2">
        <w:rPr>
          <w:rFonts w:ascii="Arial" w:eastAsiaTheme="minorHAnsi" w:hAnsi="Arial" w:cs="Arial"/>
          <w:sz w:val="20"/>
        </w:rPr>
        <w:tab/>
        <w:t>ii. archiwizacja będąca realizacją prawnie uzasadnionego interesu polegającego na zabezpieczeniu informacji na wypadek prawnej potrzeby wykazania faktów, jak również na potrzeby ewentualnego ustalenia, dochodzenia lub obrony przed roszczeniami.</w:t>
      </w:r>
    </w:p>
    <w:p w14:paraId="70F015C7"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Dane osobowe otrzymane od drugiej Strony mogą być przekazywane następującym kategoriom odbiorców:</w:t>
      </w:r>
    </w:p>
    <w:p w14:paraId="45807106" w14:textId="77777777" w:rsidR="000F50CA" w:rsidRPr="006171F2" w:rsidRDefault="000F50CA" w:rsidP="000F50CA">
      <w:pPr>
        <w:pStyle w:val="Akapitzlist"/>
        <w:tabs>
          <w:tab w:val="left" w:pos="567"/>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ab/>
        <w:t>1)</w:t>
      </w:r>
      <w:r w:rsidRPr="006171F2">
        <w:rPr>
          <w:rFonts w:ascii="Arial" w:eastAsiaTheme="minorHAnsi" w:hAnsi="Arial" w:cs="Arial"/>
          <w:sz w:val="20"/>
        </w:rPr>
        <w:tab/>
        <w:t>podmiotom przetwarzającym dane osobowe na zlecenie ORLEN OIL Sp. z o.o., w tym m.in. obsługującym systemy informatyczne wykorzystywane na potrzeby realizacji Umowy, świadczącym usługi księgowe, archiwizacyjne, serwisowe,</w:t>
      </w:r>
    </w:p>
    <w:p w14:paraId="6B7CC539" w14:textId="77777777" w:rsidR="000F50CA" w:rsidRPr="006171F2" w:rsidRDefault="000F50CA" w:rsidP="000F50CA">
      <w:pPr>
        <w:pStyle w:val="Akapitzlist"/>
        <w:tabs>
          <w:tab w:val="left" w:pos="567"/>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ab/>
        <w:t>2)</w:t>
      </w:r>
      <w:r w:rsidRPr="006171F2">
        <w:rPr>
          <w:rFonts w:ascii="Arial" w:eastAsiaTheme="minorHAnsi" w:hAnsi="Arial" w:cs="Arial"/>
          <w:sz w:val="20"/>
        </w:rPr>
        <w:tab/>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 przy czym takie podmioty przetwarzają dane na podstawie umowy z ORLEN OIL Sp. z o.o. i wyłącznie zgodnie z jej poleceniami. Dane mogą być także udostępniane podmiotom uprawnionym na podstawie prawa, w tym organom administracji skarbowej.</w:t>
      </w:r>
    </w:p>
    <w:p w14:paraId="2CA717F1"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214E3253"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 xml:space="preserve"> 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w:t>
      </w:r>
    </w:p>
    <w:p w14:paraId="4FED4F5A"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 xml:space="preserve"> Każda osoba posiada również prawo wniesienia skargi do organu nadzorczego (w Polsce jest to Prezes Urzędu Ochrony Danych Osobowych), w przypadku uznania, że przetwarzanie danych osobowych narusza obowiązujące przepisy o ochronie danych osobowych.</w:t>
      </w:r>
    </w:p>
    <w:p w14:paraId="5E0A082F"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 xml:space="preserve"> 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41E8E0C5" w14:textId="77777777" w:rsidR="000F50CA" w:rsidRPr="006171F2" w:rsidRDefault="000F50CA" w:rsidP="000F50CA">
      <w:pPr>
        <w:pStyle w:val="Akapitzlist"/>
        <w:numPr>
          <w:ilvl w:val="0"/>
          <w:numId w:val="37"/>
        </w:numPr>
        <w:tabs>
          <w:tab w:val="left" w:pos="284"/>
        </w:tabs>
        <w:spacing w:line="23" w:lineRule="atLeast"/>
        <w:ind w:left="284" w:hanging="284"/>
        <w:jc w:val="both"/>
        <w:rPr>
          <w:rFonts w:ascii="Arial" w:eastAsiaTheme="minorHAnsi" w:hAnsi="Arial" w:cs="Arial"/>
          <w:sz w:val="20"/>
        </w:rPr>
      </w:pPr>
      <w:r w:rsidRPr="006171F2">
        <w:rPr>
          <w:rFonts w:ascii="Arial" w:eastAsiaTheme="minorHAnsi" w:hAnsi="Arial" w:cs="Arial"/>
          <w:sz w:val="20"/>
        </w:rPr>
        <w:t xml:space="preserve"> Dane osobowe nie będą profilowane i nie będą służyły zautomatyzowanemu podejmowaniu decyzji.</w:t>
      </w:r>
    </w:p>
    <w:p w14:paraId="1E03BC69" w14:textId="77777777" w:rsidR="000F50CA" w:rsidRPr="006171F2" w:rsidRDefault="000F50CA" w:rsidP="000F50CA">
      <w:pPr>
        <w:ind w:left="284" w:hanging="284"/>
        <w:jc w:val="both"/>
        <w:rPr>
          <w:rFonts w:ascii="Arial" w:hAnsi="Arial" w:cs="Arial"/>
          <w:b/>
        </w:rPr>
      </w:pPr>
    </w:p>
    <w:p w14:paraId="005EC012" w14:textId="77777777" w:rsidR="00720505" w:rsidRPr="006171F2" w:rsidRDefault="00720505" w:rsidP="00720505">
      <w:pPr>
        <w:tabs>
          <w:tab w:val="num" w:pos="426"/>
        </w:tabs>
        <w:spacing w:line="23" w:lineRule="atLeast"/>
        <w:jc w:val="both"/>
        <w:rPr>
          <w:rFonts w:ascii="Arial" w:eastAsiaTheme="minorHAnsi" w:hAnsi="Arial" w:cs="Arial"/>
          <w:sz w:val="20"/>
        </w:rPr>
      </w:pPr>
    </w:p>
    <w:p w14:paraId="4F429624" w14:textId="72EA8BBA" w:rsidR="00FB35CF" w:rsidRPr="006171F2" w:rsidRDefault="00FB35CF" w:rsidP="00FB35CF">
      <w:pPr>
        <w:tabs>
          <w:tab w:val="num" w:pos="426"/>
          <w:tab w:val="left" w:pos="3218"/>
        </w:tabs>
        <w:spacing w:line="23" w:lineRule="atLeast"/>
        <w:ind w:hanging="432"/>
        <w:jc w:val="center"/>
        <w:rPr>
          <w:rFonts w:ascii="Arial" w:hAnsi="Arial" w:cs="Arial"/>
          <w:b/>
          <w:bCs/>
          <w:iCs/>
          <w:sz w:val="20"/>
        </w:rPr>
      </w:pPr>
      <w:r w:rsidRPr="006171F2">
        <w:rPr>
          <w:rFonts w:ascii="Arial" w:hAnsi="Arial" w:cs="Arial"/>
          <w:b/>
          <w:bCs/>
          <w:iCs/>
          <w:sz w:val="20"/>
        </w:rPr>
        <w:t>§ 2</w:t>
      </w:r>
      <w:r w:rsidR="001826BF" w:rsidRPr="006171F2">
        <w:rPr>
          <w:rFonts w:ascii="Arial" w:hAnsi="Arial" w:cs="Arial"/>
          <w:b/>
          <w:bCs/>
          <w:iCs/>
          <w:sz w:val="20"/>
        </w:rPr>
        <w:t>0</w:t>
      </w:r>
      <w:r w:rsidR="00720505" w:rsidRPr="006171F2">
        <w:rPr>
          <w:rFonts w:ascii="Arial" w:hAnsi="Arial" w:cs="Arial"/>
          <w:b/>
          <w:bCs/>
          <w:iCs/>
          <w:sz w:val="20"/>
        </w:rPr>
        <w:t>.</w:t>
      </w:r>
      <w:r w:rsidRPr="006171F2">
        <w:rPr>
          <w:rFonts w:ascii="Arial" w:hAnsi="Arial" w:cs="Arial"/>
          <w:b/>
          <w:bCs/>
          <w:iCs/>
          <w:sz w:val="20"/>
        </w:rPr>
        <w:br/>
        <w:t>KLAUZULA SANKCYJNA</w:t>
      </w:r>
    </w:p>
    <w:p w14:paraId="10D22BDF" w14:textId="77777777" w:rsidR="00F173D6" w:rsidRPr="006171F2" w:rsidRDefault="00F173D6" w:rsidP="001826BF">
      <w:pPr>
        <w:pStyle w:val="Akapitzlist"/>
        <w:keepNext/>
        <w:keepLines/>
        <w:numPr>
          <w:ilvl w:val="3"/>
          <w:numId w:val="24"/>
        </w:numPr>
        <w:tabs>
          <w:tab w:val="num" w:pos="284"/>
        </w:tabs>
        <w:suppressAutoHyphens/>
        <w:spacing w:before="120" w:after="120" w:line="288" w:lineRule="auto"/>
        <w:ind w:hanging="2912"/>
        <w:jc w:val="both"/>
        <w:outlineLvl w:val="0"/>
        <w:rPr>
          <w:rFonts w:ascii="Arial" w:hAnsi="Arial" w:cs="Arial"/>
          <w:b/>
          <w:caps/>
          <w:sz w:val="20"/>
        </w:rPr>
      </w:pPr>
      <w:r w:rsidRPr="006171F2">
        <w:rPr>
          <w:rFonts w:ascii="Arial" w:hAnsi="Arial" w:cs="Arial"/>
          <w:b/>
          <w:caps/>
          <w:color w:val="000000"/>
          <w:sz w:val="20"/>
        </w:rPr>
        <w:t>Oświadczenia WYKONAWCY</w:t>
      </w:r>
    </w:p>
    <w:p w14:paraId="69E9B804" w14:textId="77777777" w:rsidR="00F173D6" w:rsidRPr="006171F2" w:rsidRDefault="00F173D6" w:rsidP="00F173D6">
      <w:pPr>
        <w:spacing w:before="120" w:after="120"/>
        <w:jc w:val="both"/>
        <w:outlineLvl w:val="1"/>
        <w:rPr>
          <w:rFonts w:ascii="Arial" w:hAnsi="Arial" w:cs="Arial"/>
          <w:sz w:val="20"/>
        </w:rPr>
      </w:pPr>
      <w:r w:rsidRPr="006171F2">
        <w:rPr>
          <w:rFonts w:ascii="Arial" w:hAnsi="Arial" w:cs="Arial"/>
          <w:sz w:val="20"/>
        </w:rPr>
        <w:t>Wykonawca oświadcza, że zgodnie z jego najlepszą wiedzą, na dzień zawarcia Umowy zarówno on, jak i jego podmioty zależne, dominujące oraz członkowie jego organów oraz osoby działające w jego imieniu i na jego rzecz:</w:t>
      </w:r>
    </w:p>
    <w:p w14:paraId="46455F86" w14:textId="77777777" w:rsidR="00F173D6" w:rsidRPr="006171F2" w:rsidRDefault="00F173D6" w:rsidP="001826BF">
      <w:pPr>
        <w:numPr>
          <w:ilvl w:val="2"/>
          <w:numId w:val="28"/>
        </w:numPr>
        <w:suppressAutoHyphens/>
        <w:spacing w:before="120" w:after="120"/>
        <w:ind w:left="851" w:hanging="284"/>
        <w:jc w:val="both"/>
        <w:outlineLvl w:val="2"/>
        <w:rPr>
          <w:rFonts w:ascii="Arial" w:hAnsi="Arial" w:cs="Arial"/>
          <w:sz w:val="20"/>
        </w:rPr>
      </w:pPr>
      <w:r w:rsidRPr="006171F2">
        <w:rPr>
          <w:rFonts w:ascii="Arial" w:hAnsi="Arial" w:cs="Arial"/>
          <w:sz w:val="20"/>
        </w:rPr>
        <w:t xml:space="preserve">pozostają w zgodności z przepisami sankcyjnymi wprowadzonymi przez Organizację Narodów Zjednoczonych, Unię Europejską, państwa członkowskie Unii Europejskiej i </w:t>
      </w:r>
      <w:r w:rsidRPr="006171F2">
        <w:rPr>
          <w:rFonts w:ascii="Arial" w:hAnsi="Arial" w:cs="Arial"/>
          <w:sz w:val="20"/>
        </w:rPr>
        <w:lastRenderedPageBreak/>
        <w:t>Europejskiego Obszaru Gospodarczego, Stany Zjednoczone Ameryki Północnej, Zjednoczone Królestwo Wielkiej Brytanii i Irlandii Północnej</w:t>
      </w:r>
      <w:r w:rsidRPr="006171F2">
        <w:rPr>
          <w:rFonts w:ascii="Arial" w:hAnsi="Arial" w:cs="Arial"/>
          <w:color w:val="0070C0"/>
          <w:sz w:val="20"/>
        </w:rPr>
        <w:t xml:space="preserve"> </w:t>
      </w:r>
      <w:r w:rsidRPr="006171F2">
        <w:rPr>
          <w:rFonts w:ascii="Arial" w:hAnsi="Arial" w:cs="Arial"/>
          <w:sz w:val="20"/>
        </w:rPr>
        <w:t>(dalej: „</w:t>
      </w:r>
      <w:r w:rsidRPr="006171F2">
        <w:rPr>
          <w:rFonts w:ascii="Arial" w:hAnsi="Arial" w:cs="Arial"/>
          <w:b/>
          <w:bCs/>
          <w:sz w:val="20"/>
        </w:rPr>
        <w:t>Przepisy Sankcyjne</w:t>
      </w:r>
      <w:r w:rsidRPr="006171F2">
        <w:rPr>
          <w:rFonts w:ascii="Arial" w:hAnsi="Arial" w:cs="Arial"/>
          <w:sz w:val="20"/>
        </w:rPr>
        <w:t>”);</w:t>
      </w:r>
    </w:p>
    <w:p w14:paraId="6E6E6AFF" w14:textId="77777777" w:rsidR="00F173D6" w:rsidRPr="006171F2" w:rsidRDefault="00F173D6" w:rsidP="001826BF">
      <w:pPr>
        <w:numPr>
          <w:ilvl w:val="2"/>
          <w:numId w:val="28"/>
        </w:numPr>
        <w:suppressAutoHyphens/>
        <w:spacing w:before="120" w:after="120"/>
        <w:ind w:left="851" w:hanging="283"/>
        <w:jc w:val="both"/>
        <w:outlineLvl w:val="2"/>
        <w:rPr>
          <w:rFonts w:ascii="Arial" w:hAnsi="Arial" w:cs="Arial"/>
          <w:sz w:val="20"/>
        </w:rPr>
      </w:pPr>
      <w:r w:rsidRPr="006171F2">
        <w:rPr>
          <w:rFonts w:ascii="Arial" w:hAnsi="Arial" w:cs="Arial"/>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6171F2">
        <w:rPr>
          <w:rFonts w:ascii="Arial" w:hAnsi="Arial" w:cs="Arial"/>
          <w:b/>
          <w:bCs/>
          <w:sz w:val="20"/>
        </w:rPr>
        <w:t>Podmiot Objęty Sankcjami</w:t>
      </w:r>
      <w:r w:rsidRPr="006171F2">
        <w:rPr>
          <w:rFonts w:ascii="Arial" w:hAnsi="Arial" w:cs="Arial"/>
          <w:sz w:val="20"/>
        </w:rPr>
        <w:t>”);</w:t>
      </w:r>
    </w:p>
    <w:p w14:paraId="1D0BB83E" w14:textId="77777777" w:rsidR="00F173D6" w:rsidRPr="006171F2" w:rsidRDefault="00F173D6" w:rsidP="001826BF">
      <w:pPr>
        <w:numPr>
          <w:ilvl w:val="2"/>
          <w:numId w:val="28"/>
        </w:numPr>
        <w:suppressAutoHyphens/>
        <w:spacing w:before="120" w:after="120"/>
        <w:ind w:left="851" w:hanging="283"/>
        <w:jc w:val="both"/>
        <w:outlineLvl w:val="2"/>
        <w:rPr>
          <w:rFonts w:ascii="Arial" w:hAnsi="Arial" w:cs="Arial"/>
          <w:sz w:val="20"/>
        </w:rPr>
      </w:pPr>
      <w:r w:rsidRPr="006171F2">
        <w:rPr>
          <w:rFonts w:ascii="Arial" w:hAnsi="Arial" w:cs="Arial"/>
          <w:sz w:val="20"/>
        </w:rPr>
        <w:t>nie są bezpośrednio lub pośrednio własnością lub nie są kontrolowane przez osoby prawne lub fizyczne spełniające kryteria opisane w pkt. (ii) powyżej;</w:t>
      </w:r>
    </w:p>
    <w:p w14:paraId="65A7E2E3" w14:textId="77777777" w:rsidR="00F173D6" w:rsidRPr="006171F2" w:rsidRDefault="00F173D6" w:rsidP="001826BF">
      <w:pPr>
        <w:numPr>
          <w:ilvl w:val="2"/>
          <w:numId w:val="28"/>
        </w:numPr>
        <w:suppressAutoHyphens/>
        <w:spacing w:before="120" w:after="120"/>
        <w:ind w:left="851" w:hanging="283"/>
        <w:jc w:val="both"/>
        <w:outlineLvl w:val="2"/>
        <w:rPr>
          <w:rFonts w:ascii="Arial" w:hAnsi="Arial" w:cs="Arial"/>
          <w:sz w:val="20"/>
        </w:rPr>
      </w:pPr>
      <w:r w:rsidRPr="006171F2">
        <w:rPr>
          <w:rFonts w:ascii="Arial" w:hAnsi="Arial" w:cs="Arial"/>
          <w:sz w:val="20"/>
        </w:rPr>
        <w:t>nie zamieszkują lub nie posiadają siedziby lub głównego miejsca działalności w państwie objętym Przepisami Sankcyjnymi lub nie są utworzone pod prawem państwa objętego Przepisami Sankcyjnymi;</w:t>
      </w:r>
    </w:p>
    <w:p w14:paraId="74B7F96D" w14:textId="77777777" w:rsidR="00F173D6" w:rsidRPr="006171F2" w:rsidRDefault="00F173D6" w:rsidP="001826BF">
      <w:pPr>
        <w:numPr>
          <w:ilvl w:val="2"/>
          <w:numId w:val="28"/>
        </w:numPr>
        <w:suppressAutoHyphens/>
        <w:spacing w:before="120" w:after="120"/>
        <w:ind w:left="851" w:hanging="283"/>
        <w:jc w:val="both"/>
        <w:outlineLvl w:val="2"/>
        <w:rPr>
          <w:rFonts w:ascii="Arial" w:hAnsi="Arial" w:cs="Arial"/>
          <w:sz w:val="20"/>
        </w:rPr>
      </w:pPr>
      <w:r w:rsidRPr="006171F2">
        <w:rPr>
          <w:rFonts w:ascii="Arial" w:hAnsi="Arial" w:cs="Arial"/>
          <w:sz w:val="20"/>
        </w:rPr>
        <w:t>nie uczestniczą w żadnym postępowaniu lub dochodzeniu prowadzonym przeciwko nim w związku z naruszeniem jakichkolwiek Przepisów Sankcyjnych.</w:t>
      </w:r>
    </w:p>
    <w:p w14:paraId="50E8B811" w14:textId="77777777" w:rsidR="00F173D6" w:rsidRPr="006171F2" w:rsidRDefault="00F173D6" w:rsidP="00F173D6">
      <w:pPr>
        <w:spacing w:before="120" w:after="120"/>
        <w:ind w:left="851"/>
        <w:jc w:val="both"/>
        <w:outlineLvl w:val="2"/>
        <w:rPr>
          <w:rFonts w:ascii="Arial" w:hAnsi="Arial" w:cs="Arial"/>
          <w:sz w:val="20"/>
        </w:rPr>
      </w:pPr>
    </w:p>
    <w:p w14:paraId="0AEA4C8E" w14:textId="77777777" w:rsidR="00F173D6" w:rsidRPr="006171F2" w:rsidRDefault="00F173D6" w:rsidP="001826BF">
      <w:pPr>
        <w:pStyle w:val="Akapitzlist"/>
        <w:keepNext/>
        <w:keepLines/>
        <w:numPr>
          <w:ilvl w:val="0"/>
          <w:numId w:val="28"/>
        </w:numPr>
        <w:tabs>
          <w:tab w:val="clear" w:pos="567"/>
          <w:tab w:val="num" w:pos="284"/>
        </w:tabs>
        <w:suppressAutoHyphens/>
        <w:spacing w:before="120" w:after="120"/>
        <w:jc w:val="both"/>
        <w:outlineLvl w:val="0"/>
        <w:rPr>
          <w:rFonts w:ascii="Arial" w:hAnsi="Arial" w:cs="Arial"/>
          <w:b/>
          <w:caps/>
          <w:color w:val="000000"/>
          <w:sz w:val="20"/>
        </w:rPr>
      </w:pPr>
      <w:r w:rsidRPr="006171F2">
        <w:rPr>
          <w:rFonts w:ascii="Arial" w:hAnsi="Arial" w:cs="Arial"/>
          <w:b/>
          <w:caps/>
          <w:color w:val="000000"/>
          <w:sz w:val="20"/>
        </w:rPr>
        <w:t>Zobowiązania WYKONAWCY</w:t>
      </w:r>
    </w:p>
    <w:p w14:paraId="59879809" w14:textId="77777777" w:rsidR="00F173D6" w:rsidRPr="006171F2" w:rsidRDefault="00F173D6" w:rsidP="001826BF">
      <w:pPr>
        <w:pStyle w:val="Akapitzlist"/>
        <w:numPr>
          <w:ilvl w:val="0"/>
          <w:numId w:val="42"/>
        </w:numPr>
        <w:tabs>
          <w:tab w:val="num" w:pos="567"/>
        </w:tabs>
        <w:suppressAutoHyphens/>
        <w:spacing w:before="120" w:after="120"/>
        <w:jc w:val="both"/>
        <w:outlineLvl w:val="1"/>
        <w:rPr>
          <w:rFonts w:ascii="Arial" w:hAnsi="Arial" w:cs="Arial"/>
          <w:vanish/>
          <w:color w:val="000000"/>
          <w:sz w:val="20"/>
        </w:rPr>
      </w:pPr>
    </w:p>
    <w:p w14:paraId="41E070CE" w14:textId="77777777" w:rsidR="00F173D6" w:rsidRPr="006171F2" w:rsidRDefault="00F173D6" w:rsidP="001826BF">
      <w:pPr>
        <w:pStyle w:val="Akapitzlist"/>
        <w:numPr>
          <w:ilvl w:val="0"/>
          <w:numId w:val="42"/>
        </w:numPr>
        <w:tabs>
          <w:tab w:val="num" w:pos="567"/>
        </w:tabs>
        <w:suppressAutoHyphens/>
        <w:spacing w:before="120" w:after="120"/>
        <w:jc w:val="both"/>
        <w:outlineLvl w:val="1"/>
        <w:rPr>
          <w:rFonts w:ascii="Arial" w:hAnsi="Arial" w:cs="Arial"/>
          <w:vanish/>
          <w:color w:val="000000"/>
          <w:sz w:val="20"/>
        </w:rPr>
      </w:pPr>
    </w:p>
    <w:p w14:paraId="5A545903" w14:textId="77777777" w:rsidR="00F173D6" w:rsidRPr="006171F2" w:rsidRDefault="00F173D6" w:rsidP="001826BF">
      <w:pPr>
        <w:pStyle w:val="Akapitzlist"/>
        <w:numPr>
          <w:ilvl w:val="1"/>
          <w:numId w:val="42"/>
        </w:numPr>
        <w:tabs>
          <w:tab w:val="num" w:pos="567"/>
        </w:tabs>
        <w:suppressAutoHyphens/>
        <w:spacing w:before="120" w:after="120"/>
        <w:jc w:val="both"/>
        <w:outlineLvl w:val="1"/>
        <w:rPr>
          <w:rFonts w:ascii="Arial" w:hAnsi="Arial" w:cs="Arial"/>
          <w:color w:val="000000"/>
          <w:sz w:val="20"/>
        </w:rPr>
      </w:pPr>
      <w:r w:rsidRPr="006171F2">
        <w:rPr>
          <w:rFonts w:ascii="Arial" w:hAnsi="Arial" w:cs="Arial"/>
          <w:color w:val="000000"/>
          <w:sz w:val="20"/>
        </w:rPr>
        <w:t>Wykonawca zobowiązuje się, że w okresie obowiązywania Umowy:</w:t>
      </w:r>
    </w:p>
    <w:p w14:paraId="70E7C18C" w14:textId="77777777" w:rsidR="00F173D6" w:rsidRPr="006171F2" w:rsidRDefault="00F173D6" w:rsidP="001826BF">
      <w:pPr>
        <w:numPr>
          <w:ilvl w:val="2"/>
          <w:numId w:val="29"/>
        </w:numPr>
        <w:suppressAutoHyphens/>
        <w:spacing w:before="120" w:after="120"/>
        <w:ind w:left="1134" w:hanging="425"/>
        <w:jc w:val="both"/>
        <w:outlineLvl w:val="2"/>
        <w:rPr>
          <w:rFonts w:ascii="Arial" w:hAnsi="Arial" w:cs="Arial"/>
          <w:color w:val="000000"/>
          <w:sz w:val="20"/>
        </w:rPr>
      </w:pPr>
      <w:r w:rsidRPr="006171F2">
        <w:rPr>
          <w:rFonts w:ascii="Arial" w:hAnsi="Arial" w:cs="Arial"/>
          <w:color w:val="000000"/>
          <w:sz w:val="20"/>
        </w:rPr>
        <w:t>zarówno on, jak i jego podmioty zależne oraz członkowie jego organów oraz osoby działające w jego imieniu i na jego rzecz będą prowadzić działalność zgodnie z Przepisami Sankcyjnymi;</w:t>
      </w:r>
    </w:p>
    <w:p w14:paraId="05F90290" w14:textId="77777777" w:rsidR="00F173D6" w:rsidRPr="006171F2" w:rsidRDefault="00F173D6" w:rsidP="001826BF">
      <w:pPr>
        <w:numPr>
          <w:ilvl w:val="2"/>
          <w:numId w:val="29"/>
        </w:numPr>
        <w:suppressAutoHyphens/>
        <w:spacing w:before="120" w:after="120"/>
        <w:ind w:left="1134" w:hanging="425"/>
        <w:jc w:val="both"/>
        <w:outlineLvl w:val="2"/>
        <w:rPr>
          <w:rFonts w:ascii="Arial" w:hAnsi="Arial" w:cs="Arial"/>
          <w:color w:val="000000"/>
          <w:sz w:val="20"/>
        </w:rPr>
      </w:pPr>
      <w:r w:rsidRPr="006171F2">
        <w:rPr>
          <w:rFonts w:ascii="Arial" w:hAnsi="Arial" w:cs="Arial"/>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CE3F49A" w14:textId="77777777" w:rsidR="00F173D6" w:rsidRPr="006171F2" w:rsidRDefault="00F173D6" w:rsidP="001826BF">
      <w:pPr>
        <w:numPr>
          <w:ilvl w:val="2"/>
          <w:numId w:val="29"/>
        </w:numPr>
        <w:suppressAutoHyphens/>
        <w:spacing w:before="120" w:after="120"/>
        <w:ind w:left="1134" w:hanging="425"/>
        <w:jc w:val="both"/>
        <w:outlineLvl w:val="2"/>
        <w:rPr>
          <w:rFonts w:ascii="Arial" w:hAnsi="Arial" w:cs="Arial"/>
          <w:color w:val="000000"/>
          <w:sz w:val="20"/>
        </w:rPr>
      </w:pPr>
      <w:r w:rsidRPr="006171F2">
        <w:rPr>
          <w:rFonts w:ascii="Arial" w:hAnsi="Arial" w:cs="Arial"/>
          <w:color w:val="000000"/>
          <w:sz w:val="20"/>
        </w:rPr>
        <w:t>wszelkie oświadczenia złożone w pkt. 1 pozostaną prawdziwe.</w:t>
      </w:r>
    </w:p>
    <w:p w14:paraId="102B8AD2" w14:textId="77777777" w:rsidR="00F173D6" w:rsidRPr="006171F2" w:rsidRDefault="00F173D6" w:rsidP="001826BF">
      <w:pPr>
        <w:pStyle w:val="Akapitzlist"/>
        <w:numPr>
          <w:ilvl w:val="1"/>
          <w:numId w:val="42"/>
        </w:numPr>
        <w:tabs>
          <w:tab w:val="num" w:pos="567"/>
        </w:tabs>
        <w:suppressAutoHyphens/>
        <w:spacing w:before="120" w:after="120"/>
        <w:jc w:val="both"/>
        <w:outlineLvl w:val="1"/>
        <w:rPr>
          <w:rFonts w:ascii="Arial" w:hAnsi="Arial" w:cs="Arial"/>
          <w:color w:val="000000"/>
          <w:sz w:val="20"/>
        </w:rPr>
      </w:pPr>
      <w:r w:rsidRPr="006171F2">
        <w:rPr>
          <w:rFonts w:ascii="Arial" w:hAnsi="Arial" w:cs="Arial"/>
          <w:color w:val="000000"/>
          <w:sz w:val="20"/>
        </w:rPr>
        <w:t>W przypadku, gdy którekolwiek oświadczenie złożone w pkt. 1 stanie się nieprawdziwe, niezwłocznie, jednak nie później niż w terminie 7 dni od powzięcia o takim przypadku informacji Wykonawca poinformuje, o ile nie będzie to prawnie zakazane, ORLEN OIL o każdym takim przypadku oraz o podjętych działaniach zmierzających do przywrócenia prawdziwości takich oświadczeń.</w:t>
      </w:r>
    </w:p>
    <w:p w14:paraId="717949B7" w14:textId="77777777" w:rsidR="00F173D6" w:rsidRPr="006171F2" w:rsidRDefault="00F173D6" w:rsidP="001826BF">
      <w:pPr>
        <w:pStyle w:val="Akapitzlist"/>
        <w:numPr>
          <w:ilvl w:val="1"/>
          <w:numId w:val="42"/>
        </w:numPr>
        <w:tabs>
          <w:tab w:val="num" w:pos="567"/>
        </w:tabs>
        <w:suppressAutoHyphens/>
        <w:spacing w:before="120" w:after="120"/>
        <w:ind w:left="709" w:hanging="425"/>
        <w:jc w:val="both"/>
        <w:outlineLvl w:val="1"/>
        <w:rPr>
          <w:rFonts w:ascii="Arial" w:hAnsi="Arial" w:cs="Arial"/>
          <w:color w:val="000000"/>
          <w:sz w:val="20"/>
        </w:rPr>
      </w:pPr>
      <w:r w:rsidRPr="006171F2">
        <w:rPr>
          <w:rFonts w:ascii="Arial" w:hAnsi="Arial" w:cs="Arial"/>
          <w:color w:val="000000"/>
          <w:sz w:val="20"/>
        </w:rPr>
        <w:t>W przypadku naruszenia zobowiązań określonych w pkt. 2.1 ORLEN OIL uprawniony będzie do rozwiązania Umowy z winy Wykonawcy oraz do odszkodowania pokrywającego wszelkie szkody z tym związane.</w:t>
      </w:r>
    </w:p>
    <w:p w14:paraId="550DF0DC" w14:textId="77777777" w:rsidR="00F173D6" w:rsidRPr="006171F2" w:rsidRDefault="00F173D6" w:rsidP="001826BF">
      <w:pPr>
        <w:pStyle w:val="Akapitzlist"/>
        <w:numPr>
          <w:ilvl w:val="1"/>
          <w:numId w:val="42"/>
        </w:numPr>
        <w:tabs>
          <w:tab w:val="num" w:pos="567"/>
        </w:tabs>
        <w:suppressAutoHyphens/>
        <w:spacing w:before="120" w:after="120"/>
        <w:ind w:left="709" w:hanging="425"/>
        <w:jc w:val="both"/>
        <w:outlineLvl w:val="1"/>
        <w:rPr>
          <w:rFonts w:ascii="Arial" w:hAnsi="Arial" w:cs="Arial"/>
          <w:color w:val="000000"/>
          <w:sz w:val="20"/>
        </w:rPr>
      </w:pPr>
      <w:r w:rsidRPr="006171F2">
        <w:rPr>
          <w:rFonts w:ascii="Arial" w:hAnsi="Arial" w:cs="Arial"/>
          <w:color w:val="000000"/>
          <w:sz w:val="20"/>
        </w:rPr>
        <w:t>Ponadto, jeżeli wskutek naruszenia zobowiązań określonych w pkt. 2.1 lub pkt. 2.2 ORLEN OIL zostanie poddany jakimkolwiek restrykcjom, sankcjom czy ograniczeniom ze strony podmiotów wymienionych w pkt. 1</w:t>
      </w:r>
      <w:r w:rsidRPr="006171F2" w:rsidDel="008363B1">
        <w:rPr>
          <w:rFonts w:ascii="Arial" w:hAnsi="Arial" w:cs="Arial"/>
          <w:color w:val="000000"/>
          <w:sz w:val="20"/>
        </w:rPr>
        <w:t xml:space="preserve"> </w:t>
      </w:r>
      <w:r w:rsidRPr="006171F2">
        <w:rPr>
          <w:rFonts w:ascii="Arial" w:hAnsi="Arial" w:cs="Arial"/>
          <w:color w:val="000000"/>
          <w:sz w:val="20"/>
        </w:rPr>
        <w:t>(i), ORLEN OIL uprawniony będzie do odszkodowania pokrywającego wszelkie szkody związane z takimi restrykcjami, sankcjami czy ograniczeniami.</w:t>
      </w:r>
    </w:p>
    <w:p w14:paraId="014C1A2B" w14:textId="77777777" w:rsidR="00FB35CF" w:rsidRPr="006171F2" w:rsidRDefault="00FB35CF" w:rsidP="00FB35CF">
      <w:pPr>
        <w:pStyle w:val="Tekstpodstawowy2"/>
        <w:tabs>
          <w:tab w:val="num" w:pos="426"/>
        </w:tabs>
        <w:spacing w:before="0" w:after="0" w:line="23" w:lineRule="atLeast"/>
        <w:ind w:hanging="432"/>
        <w:rPr>
          <w:rFonts w:ascii="Arial" w:hAnsi="Arial" w:cs="Arial"/>
          <w:b/>
        </w:rPr>
      </w:pPr>
    </w:p>
    <w:p w14:paraId="5F948590" w14:textId="1D6E7719" w:rsidR="00FB35CF" w:rsidRPr="006171F2" w:rsidRDefault="00FB35CF" w:rsidP="00FB35CF">
      <w:pPr>
        <w:pStyle w:val="Akapitzlist"/>
        <w:tabs>
          <w:tab w:val="num" w:pos="426"/>
        </w:tabs>
        <w:spacing w:line="23" w:lineRule="atLeast"/>
        <w:ind w:hanging="432"/>
        <w:jc w:val="center"/>
        <w:rPr>
          <w:rFonts w:ascii="Arial" w:hAnsi="Arial" w:cs="Arial"/>
          <w:b/>
          <w:sz w:val="20"/>
        </w:rPr>
      </w:pPr>
      <w:r w:rsidRPr="006171F2">
        <w:rPr>
          <w:rFonts w:ascii="Arial" w:hAnsi="Arial" w:cs="Arial"/>
          <w:b/>
          <w:sz w:val="20"/>
        </w:rPr>
        <w:t>§ 2</w:t>
      </w:r>
      <w:r w:rsidR="001826BF" w:rsidRPr="006171F2">
        <w:rPr>
          <w:rFonts w:ascii="Arial" w:hAnsi="Arial" w:cs="Arial"/>
          <w:b/>
          <w:sz w:val="20"/>
        </w:rPr>
        <w:t>1</w:t>
      </w:r>
      <w:r w:rsidR="00720505" w:rsidRPr="006171F2">
        <w:rPr>
          <w:rFonts w:ascii="Arial" w:hAnsi="Arial" w:cs="Arial"/>
          <w:b/>
          <w:sz w:val="20"/>
        </w:rPr>
        <w:t>.</w:t>
      </w:r>
    </w:p>
    <w:p w14:paraId="0156E58E" w14:textId="15F6D0F7" w:rsidR="00FB35CF" w:rsidRPr="006171F2" w:rsidRDefault="00FB35CF" w:rsidP="00720505">
      <w:pPr>
        <w:pStyle w:val="Akapitzlist"/>
        <w:tabs>
          <w:tab w:val="num" w:pos="426"/>
        </w:tabs>
        <w:spacing w:line="23" w:lineRule="atLeast"/>
        <w:ind w:hanging="432"/>
        <w:jc w:val="center"/>
        <w:rPr>
          <w:rFonts w:ascii="Arial" w:hAnsi="Arial" w:cs="Arial"/>
          <w:b/>
          <w:sz w:val="20"/>
        </w:rPr>
      </w:pPr>
      <w:r w:rsidRPr="006171F2">
        <w:rPr>
          <w:rFonts w:ascii="Arial" w:hAnsi="Arial" w:cs="Arial"/>
          <w:b/>
          <w:sz w:val="20"/>
        </w:rPr>
        <w:t>KOMUNIKACJA ZEWNĘTRZNA</w:t>
      </w:r>
    </w:p>
    <w:p w14:paraId="0FEA0D44" w14:textId="77777777" w:rsidR="00F173D6" w:rsidRPr="006171F2" w:rsidRDefault="00F173D6" w:rsidP="001826BF">
      <w:pPr>
        <w:pStyle w:val="Akapitzlist"/>
        <w:numPr>
          <w:ilvl w:val="0"/>
          <w:numId w:val="25"/>
        </w:numPr>
        <w:ind w:left="426" w:hanging="426"/>
        <w:jc w:val="both"/>
        <w:rPr>
          <w:rFonts w:ascii="Arial" w:hAnsi="Arial" w:cs="Arial"/>
          <w:sz w:val="20"/>
        </w:rPr>
      </w:pPr>
      <w:r w:rsidRPr="006171F2">
        <w:rPr>
          <w:rFonts w:ascii="Arial" w:hAnsi="Arial" w:cs="Arial"/>
          <w:sz w:val="20"/>
        </w:rPr>
        <w:t>Wykonawca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Wykonawca zobowiązuje się do przedłożenia do ORLEN OIL wraz z wnioskiem o wyrażenie zgody, projektu materiałów, w których takie dane miałyby zostać zamieszczone.</w:t>
      </w:r>
    </w:p>
    <w:p w14:paraId="210B9CCE" w14:textId="77777777" w:rsidR="00F173D6" w:rsidRPr="006171F2" w:rsidRDefault="00F173D6" w:rsidP="001826BF">
      <w:pPr>
        <w:pStyle w:val="Akapitzlist"/>
        <w:numPr>
          <w:ilvl w:val="0"/>
          <w:numId w:val="25"/>
        </w:numPr>
        <w:ind w:left="426" w:hanging="426"/>
        <w:jc w:val="both"/>
        <w:rPr>
          <w:rFonts w:ascii="Arial" w:hAnsi="Arial" w:cs="Arial"/>
          <w:sz w:val="20"/>
        </w:rPr>
      </w:pPr>
      <w:r w:rsidRPr="006171F2">
        <w:rPr>
          <w:rFonts w:ascii="Arial" w:hAnsi="Arial" w:cs="Arial"/>
          <w:sz w:val="2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558B6007" w14:textId="77777777" w:rsidR="00F173D6" w:rsidRPr="006171F2" w:rsidRDefault="00F173D6" w:rsidP="001826BF">
      <w:pPr>
        <w:pStyle w:val="Akapitzlist"/>
        <w:numPr>
          <w:ilvl w:val="0"/>
          <w:numId w:val="25"/>
        </w:numPr>
        <w:spacing w:after="160"/>
        <w:ind w:left="426" w:hanging="426"/>
        <w:jc w:val="both"/>
        <w:rPr>
          <w:rFonts w:ascii="Arial" w:hAnsi="Arial" w:cs="Arial"/>
          <w:sz w:val="20"/>
        </w:rPr>
      </w:pPr>
      <w:r w:rsidRPr="006171F2">
        <w:rPr>
          <w:rFonts w:ascii="Arial" w:hAnsi="Arial" w:cs="Arial"/>
          <w:sz w:val="20"/>
        </w:rPr>
        <w:t>Obowiązek uzyskania zgody, o której mowa w ust. 1 i 2 powyżej, nie dotyczy:</w:t>
      </w:r>
    </w:p>
    <w:p w14:paraId="5EEFDA89" w14:textId="77777777" w:rsidR="00F173D6" w:rsidRPr="006171F2" w:rsidRDefault="00F173D6" w:rsidP="001826BF">
      <w:pPr>
        <w:pStyle w:val="Akapitzlist"/>
        <w:numPr>
          <w:ilvl w:val="0"/>
          <w:numId w:val="26"/>
        </w:numPr>
        <w:spacing w:after="160"/>
        <w:ind w:left="426" w:hanging="426"/>
        <w:jc w:val="both"/>
        <w:rPr>
          <w:rFonts w:ascii="Arial" w:hAnsi="Arial" w:cs="Arial"/>
          <w:sz w:val="20"/>
        </w:rPr>
      </w:pPr>
      <w:r w:rsidRPr="006171F2">
        <w:rPr>
          <w:rFonts w:ascii="Arial" w:hAnsi="Arial" w:cs="Arial"/>
          <w:sz w:val="20"/>
        </w:rPr>
        <w:t xml:space="preserve">przypadku posługiwania się przez Wykonawcę uzyskanymi od ORLEN OIL listami referencyjnymi, jednakże brak obowiązku uzyskania zgody obejmuje tylko i wyłącznie uprawnienie Wykonawcy do złożenia listów referencyjnych wraz z ofertą składaną przez niego oznaczonemu indywidualnie adresatowi, </w:t>
      </w:r>
    </w:p>
    <w:p w14:paraId="329FAC7C" w14:textId="77777777" w:rsidR="00F173D6" w:rsidRPr="006171F2" w:rsidRDefault="00F173D6" w:rsidP="001826BF">
      <w:pPr>
        <w:pStyle w:val="Akapitzlist"/>
        <w:numPr>
          <w:ilvl w:val="0"/>
          <w:numId w:val="26"/>
        </w:numPr>
        <w:spacing w:after="160"/>
        <w:ind w:left="426" w:hanging="426"/>
        <w:jc w:val="both"/>
        <w:rPr>
          <w:rFonts w:ascii="Arial" w:hAnsi="Arial" w:cs="Arial"/>
          <w:sz w:val="20"/>
        </w:rPr>
      </w:pPr>
      <w:r w:rsidRPr="006171F2">
        <w:rPr>
          <w:rFonts w:ascii="Arial" w:hAnsi="Arial" w:cs="Arial"/>
          <w:sz w:val="20"/>
        </w:rPr>
        <w:lastRenderedPageBreak/>
        <w:t>przypadku wypełniania przez Wykonawcę będącą spółką publiczną  obowiązków informacyjnych wynikających z obowiązujących takie spółki przepisów prawa.</w:t>
      </w:r>
    </w:p>
    <w:p w14:paraId="32A8EE69" w14:textId="77777777" w:rsidR="00F173D6" w:rsidRPr="006171F2" w:rsidRDefault="00F173D6" w:rsidP="001826BF">
      <w:pPr>
        <w:pStyle w:val="Akapitzlist"/>
        <w:numPr>
          <w:ilvl w:val="0"/>
          <w:numId w:val="25"/>
        </w:numPr>
        <w:ind w:left="426" w:hanging="426"/>
        <w:jc w:val="both"/>
        <w:rPr>
          <w:rFonts w:ascii="Arial" w:hAnsi="Arial" w:cs="Arial"/>
          <w:sz w:val="20"/>
        </w:rPr>
      </w:pPr>
      <w:r w:rsidRPr="006171F2">
        <w:rPr>
          <w:rFonts w:ascii="Arial" w:hAnsi="Arial" w:cs="Arial"/>
          <w:sz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5CEF210" w14:textId="77777777" w:rsidR="00F173D6" w:rsidRPr="006171F2" w:rsidRDefault="00F173D6" w:rsidP="001826BF">
      <w:pPr>
        <w:pStyle w:val="Akapitzlist"/>
        <w:numPr>
          <w:ilvl w:val="0"/>
          <w:numId w:val="25"/>
        </w:numPr>
        <w:ind w:left="426" w:hanging="426"/>
        <w:jc w:val="both"/>
        <w:rPr>
          <w:rFonts w:ascii="Arial" w:hAnsi="Arial" w:cs="Arial"/>
          <w:sz w:val="20"/>
        </w:rPr>
      </w:pPr>
      <w:r w:rsidRPr="006171F2">
        <w:rPr>
          <w:rFonts w:ascii="Arial" w:hAnsi="Arial" w:cs="Arial"/>
          <w:sz w:val="20"/>
        </w:rPr>
        <w:t>Wykonawca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6FC1C347" w14:textId="56BFA672" w:rsidR="00FB35CF" w:rsidRPr="006171F2" w:rsidRDefault="00FB35CF" w:rsidP="00B646A2">
      <w:pPr>
        <w:widowControl w:val="0"/>
        <w:adjustRightInd w:val="0"/>
        <w:textAlignment w:val="baseline"/>
        <w:rPr>
          <w:rFonts w:ascii="Arial" w:hAnsi="Arial" w:cs="Arial"/>
          <w:b/>
          <w:sz w:val="20"/>
        </w:rPr>
      </w:pPr>
    </w:p>
    <w:p w14:paraId="3A5E2ED3" w14:textId="539B38C0" w:rsidR="00F969B5" w:rsidRPr="006171F2" w:rsidRDefault="00F969B5" w:rsidP="00F969B5">
      <w:pPr>
        <w:widowControl w:val="0"/>
        <w:adjustRightInd w:val="0"/>
        <w:jc w:val="center"/>
        <w:textAlignment w:val="baseline"/>
        <w:rPr>
          <w:rFonts w:ascii="Arial" w:hAnsi="Arial" w:cs="Arial"/>
          <w:sz w:val="20"/>
        </w:rPr>
      </w:pPr>
      <w:r w:rsidRPr="006171F2">
        <w:rPr>
          <w:rFonts w:ascii="Arial" w:hAnsi="Arial" w:cs="Arial"/>
          <w:b/>
          <w:sz w:val="20"/>
        </w:rPr>
        <w:t xml:space="preserve">§ </w:t>
      </w:r>
      <w:r w:rsidR="00720505" w:rsidRPr="006171F2">
        <w:rPr>
          <w:rFonts w:ascii="Arial" w:hAnsi="Arial" w:cs="Arial"/>
          <w:b/>
          <w:sz w:val="20"/>
        </w:rPr>
        <w:t>2</w:t>
      </w:r>
      <w:r w:rsidR="001826BF" w:rsidRPr="006171F2">
        <w:rPr>
          <w:rFonts w:ascii="Arial" w:hAnsi="Arial" w:cs="Arial"/>
          <w:b/>
          <w:sz w:val="20"/>
        </w:rPr>
        <w:t>2</w:t>
      </w:r>
      <w:r w:rsidRPr="006171F2">
        <w:rPr>
          <w:rFonts w:ascii="Arial" w:hAnsi="Arial" w:cs="Arial"/>
          <w:b/>
          <w:sz w:val="20"/>
        </w:rPr>
        <w:t>.</w:t>
      </w:r>
    </w:p>
    <w:p w14:paraId="3A5E2ED4" w14:textId="77777777" w:rsidR="00F969B5" w:rsidRPr="006171F2" w:rsidRDefault="00F969B5" w:rsidP="00F969B5">
      <w:pPr>
        <w:pStyle w:val="Nagwek1"/>
        <w:tabs>
          <w:tab w:val="clear" w:pos="567"/>
          <w:tab w:val="clear" w:pos="9072"/>
          <w:tab w:val="num" w:pos="432"/>
        </w:tabs>
        <w:suppressAutoHyphens/>
        <w:spacing w:before="0" w:after="0"/>
        <w:ind w:left="432" w:hanging="432"/>
        <w:rPr>
          <w:rFonts w:ascii="Arial" w:hAnsi="Arial" w:cs="Arial"/>
          <w:b w:val="0"/>
          <w:i/>
          <w:color w:val="0070C0"/>
          <w:u w:val="none"/>
        </w:rPr>
      </w:pPr>
      <w:r w:rsidRPr="006171F2">
        <w:rPr>
          <w:rFonts w:ascii="Arial" w:hAnsi="Arial" w:cs="Arial"/>
          <w:u w:val="none"/>
        </w:rPr>
        <w:t>POSTANOWIENIA KOŃCOWE.</w:t>
      </w:r>
    </w:p>
    <w:p w14:paraId="5492B8A4"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BC23C5A"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W sprawach w Umowie nieuregulowanych zastosowanie będą miały przepisy prawa polskiego, w tym w szczególności kodeksu cywilnego</w:t>
      </w:r>
      <w:r w:rsidRPr="006171F2">
        <w:rPr>
          <w:rFonts w:ascii="Arial" w:hAnsi="Arial" w:cs="Arial"/>
          <w:i/>
          <w:color w:val="0070C0"/>
          <w:sz w:val="20"/>
        </w:rPr>
        <w:t>.</w:t>
      </w:r>
    </w:p>
    <w:p w14:paraId="05921B32"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Strony oświadczają, iż wszystkie podane przez nie dane rejestrowe i identyfikacyjne są zgodne ze stanem prawnym i faktycznym.</w:t>
      </w:r>
    </w:p>
    <w:p w14:paraId="512A001D"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Niniejsza 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53534628"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O ile Umowa nie stanowi inaczej, wszelkie zmiany do niniejszej Umowy (w tym dotyczące zmiany danych rachunków bankowych Stron) mogą być wprowadzone tylko w formie pisemnego aneksu, podpisanego przez obie Strony pod rygorem nieważności.</w:t>
      </w:r>
      <w:bookmarkStart w:id="17" w:name="_Hlk515443718"/>
    </w:p>
    <w:p w14:paraId="3CB73C68"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color w:val="000000"/>
          <w:sz w:val="20"/>
        </w:rPr>
        <w:t>Wykonawca</w:t>
      </w:r>
      <w:bookmarkEnd w:id="17"/>
      <w:r w:rsidRPr="006171F2">
        <w:rPr>
          <w:rFonts w:ascii="Arial" w:hAnsi="Arial" w:cs="Arial"/>
          <w:sz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C952D62"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Jeżeli którekolwiek z postanowień niniejszej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1FAED01"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7263287C"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Wykonawca oświadcza, że uzyskał zgodę wszystkich osób, którymi posługiwać się będzie w celu realizacji Umowy na przetwarzanie ich danych osobowych na potrzeby jej realizacji.</w:t>
      </w:r>
    </w:p>
    <w:p w14:paraId="6115172E"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Umowę sporządzono w dwóch jednobrzmiących egzemplarzach, po jednym dla każdej ze Stron.</w:t>
      </w:r>
    </w:p>
    <w:p w14:paraId="01271C8D"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Wszystkie załączniki i inne dokumenty przywołane w niniejszej Umowie stanowią jej  integralną część. W przypadku rozbieżności pomiędzy treścią Umowy a treścią załączników, pierwszeństwo mają postanowienia Umowy.</w:t>
      </w:r>
    </w:p>
    <w:p w14:paraId="547F02B8"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 xml:space="preserve">ORLEN Oil Sp. z o.o. </w:t>
      </w:r>
      <w:r w:rsidRPr="006171F2">
        <w:rPr>
          <w:rFonts w:ascii="Arial" w:hAnsi="Arial" w:cs="Arial"/>
          <w:iCs/>
          <w:sz w:val="20"/>
        </w:rPr>
        <w:t>oświadcza, że pos</w:t>
      </w:r>
      <w:r w:rsidRPr="006171F2">
        <w:rPr>
          <w:rFonts w:ascii="Arial" w:hAnsi="Arial" w:cs="Arial"/>
          <w:bCs/>
          <w:iCs/>
          <w:sz w:val="20"/>
        </w:rPr>
        <w:t xml:space="preserve">iada status dużego przedsiębiorcy w rozumieniu przepisów </w:t>
      </w:r>
      <w:bookmarkStart w:id="18" w:name="_Hlk42842615"/>
      <w:r w:rsidRPr="006171F2">
        <w:rPr>
          <w:rFonts w:ascii="Arial" w:hAnsi="Arial" w:cs="Arial"/>
          <w:bCs/>
          <w:iCs/>
          <w:sz w:val="20"/>
        </w:rPr>
        <w:t>ustawy z 08.03.2013 r. o przeciwdziałaniu nadmiernym opóźnieniom w transakcjach handlowych</w:t>
      </w:r>
      <w:bookmarkEnd w:id="18"/>
      <w:r w:rsidRPr="006171F2">
        <w:rPr>
          <w:rFonts w:ascii="Arial" w:hAnsi="Arial" w:cs="Arial"/>
          <w:bCs/>
          <w:iCs/>
          <w:sz w:val="20"/>
        </w:rPr>
        <w:t>.</w:t>
      </w:r>
    </w:p>
    <w:p w14:paraId="27984136"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iCs/>
          <w:sz w:val="20"/>
        </w:rPr>
        <w:t>Wykonawca oświadcza, że pos</w:t>
      </w:r>
      <w:r w:rsidRPr="006171F2">
        <w:rPr>
          <w:rFonts w:ascii="Arial" w:hAnsi="Arial" w:cs="Arial"/>
          <w:bCs/>
          <w:iCs/>
          <w:sz w:val="20"/>
        </w:rPr>
        <w:t>iada status dużego przedsiębiorcy w rozumieniu przepisów ustawy z 08.03.2013 r. o przeciwdziałaniu nadmiernym opóźnieniom w transakcjach handlowych</w:t>
      </w:r>
      <w:r w:rsidRPr="006171F2">
        <w:rPr>
          <w:rFonts w:ascii="Arial" w:hAnsi="Arial" w:cs="Arial"/>
          <w:bCs/>
          <w:iCs/>
          <w:color w:val="4F81BD" w:themeColor="accent1"/>
          <w:sz w:val="20"/>
        </w:rPr>
        <w:t xml:space="preserve">. </w:t>
      </w:r>
      <w:r w:rsidRPr="006171F2">
        <w:rPr>
          <w:rFonts w:ascii="Arial" w:hAnsi="Arial" w:cs="Arial"/>
          <w:bCs/>
          <w:iCs/>
          <w:color w:val="0070C0"/>
          <w:sz w:val="20"/>
        </w:rPr>
        <w:t>(należy stosować , jeżeli kontrahent umowy ma obowiązek złożyć oświadczenie)</w:t>
      </w:r>
    </w:p>
    <w:p w14:paraId="170A76EE"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 xml:space="preserve">Wykonawca oświadcza, że niniejsza </w:t>
      </w:r>
      <w:bookmarkStart w:id="19" w:name="_Hlk61955948"/>
      <w:r w:rsidRPr="006171F2">
        <w:rPr>
          <w:rFonts w:ascii="Arial" w:hAnsi="Arial" w:cs="Arial"/>
          <w:sz w:val="20"/>
        </w:rPr>
        <w:t>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6171F2">
        <w:rPr>
          <w:rFonts w:ascii="Arial" w:eastAsia="Arial" w:hAnsi="Arial" w:cs="Arial"/>
          <w:sz w:val="20"/>
        </w:rPr>
        <w:t xml:space="preserve">.* </w:t>
      </w:r>
      <w:r w:rsidRPr="006171F2">
        <w:rPr>
          <w:rFonts w:ascii="Arial" w:eastAsia="Arial" w:hAnsi="Arial" w:cs="Arial"/>
          <w:i/>
          <w:iCs/>
          <w:color w:val="0070C0"/>
          <w:sz w:val="20"/>
        </w:rPr>
        <w:t>(dotyczy obligatoryjnie przedsiębiorcy prowadzącego jednoosobową działalność gospodarczą, nie będzie dotyczyć osób fizycznych nieprowadzących działalności gospodarczej).</w:t>
      </w:r>
      <w:r w:rsidRPr="006171F2">
        <w:rPr>
          <w:rFonts w:ascii="Arial" w:eastAsia="Arial" w:hAnsi="Arial" w:cs="Arial"/>
          <w:color w:val="FF0000"/>
          <w:sz w:val="20"/>
        </w:rPr>
        <w:t xml:space="preserve"> </w:t>
      </w:r>
      <w:bookmarkEnd w:id="19"/>
    </w:p>
    <w:p w14:paraId="078158CA" w14:textId="77777777" w:rsidR="00A94C39" w:rsidRPr="006171F2" w:rsidRDefault="00A94C39" w:rsidP="001826BF">
      <w:pPr>
        <w:numPr>
          <w:ilvl w:val="3"/>
          <w:numId w:val="8"/>
        </w:numPr>
        <w:suppressAutoHyphens/>
        <w:ind w:left="426" w:hanging="426"/>
        <w:rPr>
          <w:rFonts w:ascii="Arial" w:hAnsi="Arial" w:cs="Arial"/>
          <w:sz w:val="20"/>
          <w:u w:val="single"/>
        </w:rPr>
      </w:pPr>
      <w:r w:rsidRPr="006171F2">
        <w:rPr>
          <w:rFonts w:ascii="Arial" w:hAnsi="Arial" w:cs="Arial"/>
          <w:sz w:val="20"/>
        </w:rPr>
        <w:t>Następujące dokumenty stanowią załączniki do niniejszej Umowy:</w:t>
      </w:r>
      <w:r w:rsidRPr="006171F2">
        <w:rPr>
          <w:rFonts w:ascii="Arial" w:hAnsi="Arial" w:cs="Arial"/>
          <w:sz w:val="20"/>
        </w:rPr>
        <w:tab/>
      </w:r>
    </w:p>
    <w:p w14:paraId="0C10695F" w14:textId="4E597BDF" w:rsidR="00191969" w:rsidRPr="006171F2" w:rsidRDefault="002B14B5" w:rsidP="00F173D6">
      <w:pPr>
        <w:pStyle w:val="Tekstpodstawowy2"/>
        <w:suppressAutoHyphens/>
        <w:spacing w:before="0" w:after="0"/>
        <w:ind w:left="426"/>
        <w:rPr>
          <w:rFonts w:ascii="Arial" w:hAnsi="Arial" w:cs="Arial"/>
          <w:u w:val="single"/>
        </w:rPr>
      </w:pPr>
      <w:r w:rsidRPr="006171F2">
        <w:rPr>
          <w:rFonts w:ascii="Arial" w:hAnsi="Arial" w:cs="Arial"/>
        </w:rPr>
        <w:t xml:space="preserve">Załącznik nr 1 – </w:t>
      </w:r>
      <w:r w:rsidR="003E420B" w:rsidRPr="006171F2">
        <w:rPr>
          <w:rFonts w:ascii="Arial" w:hAnsi="Arial" w:cs="Arial"/>
        </w:rPr>
        <w:t>Opis przedmiotu Umowy</w:t>
      </w:r>
      <w:r w:rsidR="00C42FFC" w:rsidRPr="006171F2">
        <w:rPr>
          <w:rFonts w:ascii="Arial" w:hAnsi="Arial" w:cs="Arial"/>
        </w:rPr>
        <w:t xml:space="preserve"> </w:t>
      </w:r>
      <w:r w:rsidR="006356F0" w:rsidRPr="006171F2">
        <w:rPr>
          <w:rFonts w:ascii="Arial" w:hAnsi="Arial" w:cs="Arial"/>
        </w:rPr>
        <w:t xml:space="preserve">z </w:t>
      </w:r>
      <w:proofErr w:type="spellStart"/>
      <w:r w:rsidR="006356F0" w:rsidRPr="006171F2">
        <w:rPr>
          <w:rFonts w:ascii="Arial" w:hAnsi="Arial" w:cs="Arial"/>
        </w:rPr>
        <w:t>dn</w:t>
      </w:r>
      <w:proofErr w:type="spellEnd"/>
      <w:r w:rsidR="00B95057" w:rsidRPr="006171F2">
        <w:rPr>
          <w:rFonts w:ascii="Arial" w:hAnsi="Arial" w:cs="Arial"/>
        </w:rPr>
        <w:t xml:space="preserve"> </w:t>
      </w:r>
      <w:r w:rsidR="00C42FFC" w:rsidRPr="006171F2">
        <w:rPr>
          <w:rFonts w:ascii="Arial" w:hAnsi="Arial" w:cs="Arial"/>
        </w:rPr>
        <w:t>………..</w:t>
      </w:r>
      <w:r w:rsidR="00B95057" w:rsidRPr="006171F2">
        <w:rPr>
          <w:rFonts w:ascii="Arial" w:hAnsi="Arial" w:cs="Arial"/>
        </w:rPr>
        <w:t>.20</w:t>
      </w:r>
      <w:r w:rsidR="00F969B5" w:rsidRPr="006171F2">
        <w:rPr>
          <w:rFonts w:ascii="Arial" w:hAnsi="Arial" w:cs="Arial"/>
        </w:rPr>
        <w:t>..</w:t>
      </w:r>
      <w:r w:rsidR="00B95057" w:rsidRPr="006171F2">
        <w:rPr>
          <w:rFonts w:ascii="Arial" w:hAnsi="Arial" w:cs="Arial"/>
        </w:rPr>
        <w:t>r.</w:t>
      </w:r>
    </w:p>
    <w:p w14:paraId="055E56EC" w14:textId="77777777" w:rsidR="00F173D6" w:rsidRPr="006171F2" w:rsidRDefault="00F173D6" w:rsidP="00F173D6">
      <w:pPr>
        <w:pStyle w:val="Tekstpodstawowy2"/>
        <w:tabs>
          <w:tab w:val="left" w:pos="851"/>
        </w:tabs>
        <w:ind w:left="426"/>
        <w:rPr>
          <w:rFonts w:ascii="Arial" w:hAnsi="Arial" w:cs="Arial"/>
          <w:color w:val="000000" w:themeColor="text1"/>
          <w:u w:val="single"/>
          <w:lang w:val="x-none"/>
        </w:rPr>
      </w:pPr>
      <w:r w:rsidRPr="006171F2">
        <w:rPr>
          <w:rFonts w:ascii="Arial" w:hAnsi="Arial" w:cs="Arial"/>
          <w:color w:val="000000" w:themeColor="text1"/>
        </w:rPr>
        <w:lastRenderedPageBreak/>
        <w:t xml:space="preserve">Załącznik nr 2 – Oferta Wykonawcy z </w:t>
      </w:r>
      <w:proofErr w:type="spellStart"/>
      <w:r w:rsidRPr="006171F2">
        <w:rPr>
          <w:rFonts w:ascii="Arial" w:hAnsi="Arial" w:cs="Arial"/>
          <w:color w:val="000000" w:themeColor="text1"/>
        </w:rPr>
        <w:t>dn</w:t>
      </w:r>
      <w:proofErr w:type="spellEnd"/>
      <w:r w:rsidRPr="006171F2">
        <w:rPr>
          <w:rFonts w:ascii="Arial" w:hAnsi="Arial" w:cs="Arial"/>
          <w:color w:val="000000" w:themeColor="text1"/>
        </w:rPr>
        <w:t xml:space="preserve">……..20..r. </w:t>
      </w:r>
    </w:p>
    <w:p w14:paraId="0F3961F2" w14:textId="77777777" w:rsidR="00F173D6" w:rsidRPr="006171F2" w:rsidRDefault="00F173D6" w:rsidP="00F173D6">
      <w:pPr>
        <w:pStyle w:val="Tekstpodstawowy2"/>
        <w:tabs>
          <w:tab w:val="left" w:pos="851"/>
        </w:tabs>
        <w:ind w:left="426"/>
        <w:rPr>
          <w:rFonts w:ascii="Arial" w:hAnsi="Arial" w:cs="Arial"/>
          <w:color w:val="000000" w:themeColor="text1"/>
          <w:u w:val="single"/>
          <w:lang w:val="x-none"/>
        </w:rPr>
      </w:pPr>
      <w:r w:rsidRPr="006171F2">
        <w:rPr>
          <w:rFonts w:ascii="Arial" w:hAnsi="Arial" w:cs="Arial"/>
          <w:color w:val="000000" w:themeColor="text1"/>
        </w:rPr>
        <w:t>Załącznik nr 3 – Porozumienie w sprawie przesyłania faktur drogą elektroniczną</w:t>
      </w:r>
    </w:p>
    <w:p w14:paraId="276F3BF6" w14:textId="77777777" w:rsidR="00F173D6" w:rsidRPr="006171F2" w:rsidRDefault="00F173D6" w:rsidP="00F173D6">
      <w:pPr>
        <w:pStyle w:val="Tekstpodstawowy2"/>
        <w:tabs>
          <w:tab w:val="left" w:pos="851"/>
        </w:tabs>
        <w:ind w:left="426"/>
        <w:rPr>
          <w:rFonts w:ascii="Arial" w:hAnsi="Arial" w:cs="Arial"/>
          <w:color w:val="000000" w:themeColor="text1"/>
        </w:rPr>
      </w:pPr>
      <w:r w:rsidRPr="006171F2">
        <w:rPr>
          <w:rFonts w:ascii="Arial" w:hAnsi="Arial" w:cs="Arial"/>
          <w:color w:val="000000" w:themeColor="text1"/>
        </w:rPr>
        <w:t>Załącznik nr 4 – Polisa OC Wykonawcy</w:t>
      </w:r>
    </w:p>
    <w:p w14:paraId="6B4095EB" w14:textId="64E2421D" w:rsidR="000F50CA" w:rsidRPr="006171F2" w:rsidRDefault="000F50CA" w:rsidP="00F173D6">
      <w:pPr>
        <w:pStyle w:val="Tekstpodstawowy2"/>
        <w:tabs>
          <w:tab w:val="left" w:pos="851"/>
        </w:tabs>
        <w:ind w:left="426"/>
        <w:rPr>
          <w:rFonts w:ascii="Arial" w:hAnsi="Arial" w:cs="Arial"/>
          <w:color w:val="000000" w:themeColor="text1"/>
        </w:rPr>
      </w:pPr>
      <w:r w:rsidRPr="006171F2">
        <w:rPr>
          <w:rFonts w:ascii="Arial" w:hAnsi="Arial" w:cs="Arial"/>
          <w:color w:val="000000" w:themeColor="text1"/>
        </w:rPr>
        <w:t>Załącznik nr 5 – Harmonogram rzeczowo – finansowy</w:t>
      </w:r>
    </w:p>
    <w:p w14:paraId="5B5BA266" w14:textId="499B720B" w:rsidR="000F50CA" w:rsidRDefault="000F50CA" w:rsidP="00F173D6">
      <w:pPr>
        <w:pStyle w:val="Tekstpodstawowy2"/>
        <w:tabs>
          <w:tab w:val="left" w:pos="851"/>
        </w:tabs>
        <w:ind w:left="426"/>
        <w:rPr>
          <w:rFonts w:ascii="Arial" w:hAnsi="Arial" w:cs="Arial"/>
          <w:color w:val="000000" w:themeColor="text1"/>
        </w:rPr>
      </w:pPr>
      <w:r w:rsidRPr="006171F2">
        <w:rPr>
          <w:rFonts w:ascii="Arial" w:hAnsi="Arial" w:cs="Arial"/>
          <w:color w:val="000000" w:themeColor="text1"/>
        </w:rPr>
        <w:t>Załącznik nr 6 – Taryfikator kar pieniężnych</w:t>
      </w:r>
    </w:p>
    <w:p w14:paraId="5504A9DF" w14:textId="16382161" w:rsidR="009A533B" w:rsidRDefault="009A533B" w:rsidP="00F173D6">
      <w:pPr>
        <w:pStyle w:val="Tekstpodstawowy2"/>
        <w:tabs>
          <w:tab w:val="left" w:pos="851"/>
        </w:tabs>
        <w:ind w:left="426"/>
        <w:rPr>
          <w:rFonts w:ascii="Arial" w:hAnsi="Arial" w:cs="Arial"/>
          <w:color w:val="000000" w:themeColor="text1"/>
        </w:rPr>
      </w:pPr>
      <w:r>
        <w:rPr>
          <w:rFonts w:ascii="Arial" w:hAnsi="Arial" w:cs="Arial"/>
          <w:color w:val="000000" w:themeColor="text1"/>
        </w:rPr>
        <w:t xml:space="preserve">Załącznik nr 7a - </w:t>
      </w:r>
      <w:r w:rsidRPr="009A533B">
        <w:rPr>
          <w:rFonts w:ascii="Arial" w:hAnsi="Arial" w:cs="Arial"/>
          <w:color w:val="000000" w:themeColor="text1"/>
        </w:rPr>
        <w:t>Oświadczenie końcowe Wykonawcy – wzór</w:t>
      </w:r>
    </w:p>
    <w:p w14:paraId="535BD745" w14:textId="77777777" w:rsidR="00F173D6" w:rsidRPr="006171F2" w:rsidRDefault="00F173D6" w:rsidP="00F173D6">
      <w:pPr>
        <w:pStyle w:val="Tekstpodstawowy2"/>
        <w:suppressAutoHyphens/>
        <w:spacing w:before="0" w:after="0"/>
        <w:ind w:left="426"/>
        <w:rPr>
          <w:rFonts w:ascii="Arial" w:hAnsi="Arial" w:cs="Arial"/>
          <w:u w:val="single"/>
        </w:rPr>
      </w:pPr>
    </w:p>
    <w:p w14:paraId="3A5E2EE6" w14:textId="77777777" w:rsidR="002B14B5" w:rsidRPr="006171F2" w:rsidRDefault="002B14B5" w:rsidP="002B14B5">
      <w:pPr>
        <w:pStyle w:val="Tekstpodstawowy2"/>
        <w:suppressAutoHyphens/>
        <w:spacing w:before="0" w:after="0"/>
        <w:rPr>
          <w:rFonts w:ascii="Arial" w:hAnsi="Arial" w:cs="Arial"/>
          <w:b/>
        </w:rPr>
      </w:pPr>
    </w:p>
    <w:p w14:paraId="3A5E2EE7" w14:textId="77777777" w:rsidR="00A731F7" w:rsidRDefault="002B14B5" w:rsidP="006F03A8">
      <w:pPr>
        <w:jc w:val="center"/>
        <w:rPr>
          <w:rFonts w:ascii="Arial" w:hAnsi="Arial" w:cs="Arial"/>
          <w:b/>
          <w:sz w:val="20"/>
        </w:rPr>
      </w:pPr>
      <w:r w:rsidRPr="006171F2">
        <w:rPr>
          <w:rFonts w:ascii="Arial" w:hAnsi="Arial" w:cs="Arial"/>
          <w:b/>
          <w:sz w:val="20"/>
        </w:rPr>
        <w:t xml:space="preserve"> WYKONAWCA</w:t>
      </w:r>
      <w:r w:rsidRPr="006171F2">
        <w:rPr>
          <w:rFonts w:ascii="Arial" w:hAnsi="Arial" w:cs="Arial"/>
          <w:b/>
          <w:sz w:val="20"/>
        </w:rPr>
        <w:tab/>
      </w:r>
      <w:r w:rsidRPr="006171F2">
        <w:rPr>
          <w:rFonts w:ascii="Arial" w:hAnsi="Arial" w:cs="Arial"/>
          <w:b/>
          <w:sz w:val="20"/>
        </w:rPr>
        <w:tab/>
      </w:r>
      <w:r w:rsidRPr="006171F2">
        <w:rPr>
          <w:rFonts w:ascii="Arial" w:hAnsi="Arial" w:cs="Arial"/>
          <w:b/>
          <w:sz w:val="20"/>
        </w:rPr>
        <w:tab/>
      </w:r>
      <w:r w:rsidRPr="006171F2">
        <w:rPr>
          <w:rFonts w:ascii="Arial" w:hAnsi="Arial" w:cs="Arial"/>
          <w:b/>
          <w:sz w:val="20"/>
        </w:rPr>
        <w:tab/>
      </w:r>
      <w:r w:rsidRPr="006171F2">
        <w:rPr>
          <w:rFonts w:ascii="Arial" w:hAnsi="Arial" w:cs="Arial"/>
          <w:b/>
          <w:sz w:val="20"/>
        </w:rPr>
        <w:tab/>
      </w:r>
      <w:r w:rsidRPr="006171F2">
        <w:rPr>
          <w:rFonts w:ascii="Arial" w:hAnsi="Arial" w:cs="Arial"/>
          <w:b/>
          <w:sz w:val="20"/>
        </w:rPr>
        <w:tab/>
        <w:t xml:space="preserve">                           ZAMAWIA</w:t>
      </w:r>
      <w:r w:rsidRPr="00ED0BDB">
        <w:rPr>
          <w:rFonts w:ascii="Arial" w:hAnsi="Arial" w:cs="Arial"/>
          <w:b/>
          <w:sz w:val="20"/>
        </w:rPr>
        <w:t>JĄCY</w:t>
      </w:r>
      <w:bookmarkEnd w:id="7"/>
    </w:p>
    <w:p w14:paraId="559C4B67" w14:textId="77777777" w:rsidR="009A533B" w:rsidRDefault="009A533B" w:rsidP="006F03A8">
      <w:pPr>
        <w:jc w:val="center"/>
        <w:rPr>
          <w:rFonts w:ascii="Arial" w:hAnsi="Arial" w:cs="Arial"/>
          <w:b/>
          <w:sz w:val="20"/>
        </w:rPr>
      </w:pPr>
    </w:p>
    <w:p w14:paraId="73FB8B6C" w14:textId="77777777" w:rsidR="009A533B" w:rsidRDefault="009A533B" w:rsidP="006F03A8">
      <w:pPr>
        <w:jc w:val="center"/>
        <w:rPr>
          <w:rFonts w:ascii="Arial" w:hAnsi="Arial" w:cs="Arial"/>
          <w:b/>
          <w:sz w:val="20"/>
        </w:rPr>
      </w:pPr>
    </w:p>
    <w:p w14:paraId="07B6C66F" w14:textId="77777777" w:rsidR="009A533B" w:rsidRDefault="009A533B" w:rsidP="006F03A8">
      <w:pPr>
        <w:jc w:val="center"/>
        <w:rPr>
          <w:rFonts w:ascii="Arial" w:hAnsi="Arial" w:cs="Arial"/>
          <w:b/>
          <w:sz w:val="20"/>
        </w:rPr>
      </w:pPr>
    </w:p>
    <w:p w14:paraId="2B592230" w14:textId="77777777" w:rsidR="009A533B" w:rsidRDefault="009A533B" w:rsidP="006F03A8">
      <w:pPr>
        <w:jc w:val="center"/>
        <w:rPr>
          <w:rFonts w:ascii="Arial" w:hAnsi="Arial" w:cs="Arial"/>
          <w:b/>
          <w:sz w:val="20"/>
        </w:rPr>
      </w:pPr>
    </w:p>
    <w:p w14:paraId="3EEAC4A2" w14:textId="77777777" w:rsidR="009A533B" w:rsidRDefault="009A533B" w:rsidP="006F03A8">
      <w:pPr>
        <w:jc w:val="center"/>
        <w:rPr>
          <w:rFonts w:ascii="Arial" w:hAnsi="Arial" w:cs="Arial"/>
          <w:b/>
          <w:sz w:val="20"/>
        </w:rPr>
      </w:pPr>
    </w:p>
    <w:p w14:paraId="2D812B0F" w14:textId="77777777" w:rsidR="009A533B" w:rsidRDefault="009A533B" w:rsidP="006F03A8">
      <w:pPr>
        <w:jc w:val="center"/>
        <w:rPr>
          <w:rFonts w:ascii="Arial" w:hAnsi="Arial" w:cs="Arial"/>
          <w:b/>
          <w:sz w:val="20"/>
        </w:rPr>
      </w:pPr>
    </w:p>
    <w:p w14:paraId="6B5556F6" w14:textId="77777777" w:rsidR="009A533B" w:rsidRDefault="009A533B" w:rsidP="006F03A8">
      <w:pPr>
        <w:jc w:val="center"/>
        <w:rPr>
          <w:rFonts w:ascii="Arial" w:hAnsi="Arial" w:cs="Arial"/>
          <w:b/>
          <w:sz w:val="20"/>
        </w:rPr>
      </w:pPr>
    </w:p>
    <w:p w14:paraId="49A43695" w14:textId="77777777" w:rsidR="009A533B" w:rsidRDefault="009A533B" w:rsidP="006F03A8">
      <w:pPr>
        <w:jc w:val="center"/>
        <w:rPr>
          <w:rFonts w:ascii="Arial" w:hAnsi="Arial" w:cs="Arial"/>
          <w:b/>
          <w:sz w:val="20"/>
        </w:rPr>
      </w:pPr>
    </w:p>
    <w:p w14:paraId="6342EAD1" w14:textId="77777777" w:rsidR="009A533B" w:rsidRDefault="009A533B" w:rsidP="006F03A8">
      <w:pPr>
        <w:jc w:val="center"/>
        <w:rPr>
          <w:rFonts w:ascii="Arial" w:hAnsi="Arial" w:cs="Arial"/>
          <w:b/>
          <w:sz w:val="20"/>
        </w:rPr>
      </w:pPr>
    </w:p>
    <w:p w14:paraId="0793E155" w14:textId="7F49BE0A"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r w:rsidRPr="009A533B">
        <w:rPr>
          <w:rFonts w:ascii="Arial" w:hAnsi="Arial" w:cs="Arial"/>
          <w:kern w:val="3"/>
          <w:sz w:val="20"/>
          <w:lang w:eastAsia="ar-SA"/>
        </w:rPr>
        <w:t xml:space="preserve">Załącznik </w:t>
      </w:r>
      <w:r>
        <w:rPr>
          <w:rFonts w:ascii="Arial" w:hAnsi="Arial" w:cs="Arial"/>
          <w:kern w:val="3"/>
          <w:sz w:val="20"/>
          <w:lang w:eastAsia="ar-SA"/>
        </w:rPr>
        <w:t>7</w:t>
      </w:r>
      <w:r w:rsidRPr="009A533B">
        <w:rPr>
          <w:rFonts w:ascii="Arial" w:hAnsi="Arial" w:cs="Arial"/>
          <w:kern w:val="3"/>
          <w:sz w:val="20"/>
          <w:lang w:eastAsia="ar-SA"/>
        </w:rPr>
        <w:t xml:space="preserve">a – </w:t>
      </w:r>
      <w:bookmarkStart w:id="20" w:name="_Hlk212804992"/>
      <w:r w:rsidRPr="009A533B">
        <w:rPr>
          <w:rFonts w:ascii="Arial" w:hAnsi="Arial" w:cs="Arial"/>
          <w:kern w:val="3"/>
          <w:sz w:val="20"/>
          <w:lang w:eastAsia="ar-SA"/>
        </w:rPr>
        <w:t>Oświadczenie końcowe Wykonawcy – wzór</w:t>
      </w:r>
      <w:bookmarkEnd w:id="20"/>
    </w:p>
    <w:p w14:paraId="4F382BDB" w14:textId="77777777"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p>
    <w:p w14:paraId="38F75051" w14:textId="6F4C7205"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r w:rsidRPr="009A533B">
        <w:rPr>
          <w:rFonts w:ascii="Arial" w:hAnsi="Arial" w:cs="Arial"/>
          <w:kern w:val="3"/>
          <w:sz w:val="20"/>
          <w:lang w:eastAsia="ar-SA"/>
        </w:rPr>
        <w:t>Wykonawca w osobie ………………………………………. (nazwa i firma Wykonawcy), działająca przez uprawnionego do jej reprezentacji przedstawiciela w osobie ………………………………………. (imię i nazwisko), oświadcza niniejszym, że należność wynikająca z faktury końcowej, to jest faktury VAT nr ……………………… z dnia ……………………… r. wyczerpuje wszelkie roszczenia Wykonawcy w stosunku do ORLEN OIL Sp. z o.o. wynikające z umowy nr …..… z dn. …………… mającej za przedmiot realizację Inwestycji pn.: „,</w:t>
      </w:r>
      <w:r>
        <w:rPr>
          <w:rFonts w:ascii="Arial" w:hAnsi="Arial" w:cs="Arial"/>
          <w:kern w:val="3"/>
          <w:sz w:val="20"/>
          <w:lang w:eastAsia="ar-SA"/>
        </w:rPr>
        <w:t>E</w:t>
      </w:r>
      <w:r w:rsidRPr="009A533B">
        <w:rPr>
          <w:rFonts w:ascii="Arial" w:hAnsi="Arial" w:cs="Arial"/>
          <w:kern w:val="3"/>
          <w:sz w:val="20"/>
          <w:lang w:eastAsia="ar-SA"/>
        </w:rPr>
        <w:t>kspertyz</w:t>
      </w:r>
      <w:r>
        <w:rPr>
          <w:rFonts w:ascii="Arial" w:hAnsi="Arial" w:cs="Arial"/>
          <w:kern w:val="3"/>
          <w:sz w:val="20"/>
          <w:lang w:eastAsia="ar-SA"/>
        </w:rPr>
        <w:t>a</w:t>
      </w:r>
      <w:r w:rsidRPr="009A533B">
        <w:rPr>
          <w:rFonts w:ascii="Arial" w:hAnsi="Arial" w:cs="Arial"/>
          <w:kern w:val="3"/>
          <w:sz w:val="20"/>
          <w:lang w:eastAsia="ar-SA"/>
        </w:rPr>
        <w:t xml:space="preserve"> stanu technicznego 21 szt. zbiorników magazynowych w ORLEN OIL SP. z o.o., Zakład Czechowice-Dziedzice., ul. Łukasiewicza 2”., z zastrzeżeniem ewentualnych kwot zatrzymanych tytułem zabezpieczenia należytego wykonania umowy lub kaucji gwarancyjnej.</w:t>
      </w:r>
    </w:p>
    <w:p w14:paraId="02D11284" w14:textId="77777777"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p>
    <w:p w14:paraId="29BFF253" w14:textId="77777777"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r w:rsidRPr="009A533B">
        <w:rPr>
          <w:rFonts w:ascii="Arial" w:hAnsi="Arial" w:cs="Arial"/>
          <w:kern w:val="3"/>
          <w:sz w:val="20"/>
          <w:lang w:eastAsia="ar-SA"/>
        </w:rPr>
        <w:t>Jednocześnie Wykonawca oświadcza, że nie istnieją jakiekolwiek dalej idące należności przysługujące Wykonawcy od ORLEN OIL Sp. z o.o. w związku ze usługami, towarami lub świadczeniami realizowanymi w ramach w/w Inwestycji, a gdyby okazało się, że takowe należności istnieją lub mogą powstać w przyszłości – Wykonawca bezwarunkowo zrzeka się takowych należności.</w:t>
      </w:r>
    </w:p>
    <w:p w14:paraId="43C01F9D" w14:textId="77777777"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p>
    <w:p w14:paraId="3C89A320" w14:textId="77777777"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p>
    <w:p w14:paraId="0743DB58" w14:textId="77777777"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p>
    <w:p w14:paraId="514274D7" w14:textId="77777777"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r w:rsidRPr="009A533B">
        <w:rPr>
          <w:rFonts w:ascii="Arial" w:hAnsi="Arial" w:cs="Arial"/>
          <w:kern w:val="3"/>
          <w:sz w:val="20"/>
          <w:lang w:eastAsia="ar-SA"/>
        </w:rPr>
        <w:t xml:space="preserve">Za Wykonawcę </w:t>
      </w:r>
      <w:r w:rsidRPr="009A533B">
        <w:rPr>
          <w:rFonts w:ascii="Arial" w:hAnsi="Arial" w:cs="Arial"/>
          <w:kern w:val="3"/>
          <w:sz w:val="20"/>
          <w:lang w:eastAsia="ar-SA"/>
        </w:rPr>
        <w:tab/>
      </w:r>
      <w:r w:rsidRPr="009A533B">
        <w:rPr>
          <w:rFonts w:ascii="Arial" w:hAnsi="Arial" w:cs="Arial"/>
          <w:kern w:val="3"/>
          <w:sz w:val="20"/>
          <w:lang w:eastAsia="ar-SA"/>
        </w:rPr>
        <w:tab/>
      </w:r>
      <w:r w:rsidRPr="009A533B">
        <w:rPr>
          <w:rFonts w:ascii="Arial" w:hAnsi="Arial" w:cs="Arial"/>
          <w:kern w:val="3"/>
          <w:sz w:val="20"/>
          <w:lang w:eastAsia="ar-SA"/>
        </w:rPr>
        <w:tab/>
      </w:r>
      <w:r w:rsidRPr="009A533B">
        <w:rPr>
          <w:rFonts w:ascii="Arial" w:hAnsi="Arial" w:cs="Arial"/>
          <w:kern w:val="3"/>
          <w:sz w:val="20"/>
          <w:lang w:eastAsia="ar-SA"/>
        </w:rPr>
        <w:tab/>
      </w:r>
      <w:r w:rsidRPr="009A533B">
        <w:rPr>
          <w:rFonts w:ascii="Arial" w:hAnsi="Arial" w:cs="Arial"/>
          <w:kern w:val="3"/>
          <w:sz w:val="20"/>
          <w:lang w:eastAsia="ar-SA"/>
        </w:rPr>
        <w:tab/>
      </w:r>
    </w:p>
    <w:p w14:paraId="7D894CF2" w14:textId="77777777"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r w:rsidRPr="009A533B">
        <w:rPr>
          <w:rFonts w:ascii="Arial" w:hAnsi="Arial" w:cs="Arial"/>
          <w:kern w:val="3"/>
          <w:sz w:val="20"/>
          <w:lang w:eastAsia="ar-SA"/>
        </w:rPr>
        <w:t>_______________________________</w:t>
      </w:r>
    </w:p>
    <w:p w14:paraId="1759CEE3" w14:textId="77777777"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r w:rsidRPr="009A533B">
        <w:rPr>
          <w:rFonts w:ascii="Arial" w:hAnsi="Arial" w:cs="Arial"/>
          <w:kern w:val="3"/>
          <w:sz w:val="20"/>
          <w:lang w:eastAsia="ar-SA"/>
        </w:rPr>
        <w:t>(data i podpis)</w:t>
      </w:r>
    </w:p>
    <w:p w14:paraId="6B628E63" w14:textId="77777777" w:rsidR="009A533B" w:rsidRPr="009A533B" w:rsidRDefault="009A533B" w:rsidP="009A533B">
      <w:pPr>
        <w:suppressAutoHyphens/>
        <w:autoSpaceDN w:val="0"/>
        <w:spacing w:line="276" w:lineRule="auto"/>
        <w:jc w:val="both"/>
        <w:textAlignment w:val="baseline"/>
        <w:rPr>
          <w:rFonts w:ascii="Arial" w:hAnsi="Arial" w:cs="Arial"/>
          <w:kern w:val="3"/>
          <w:sz w:val="20"/>
          <w:lang w:eastAsia="ar-SA"/>
        </w:rPr>
      </w:pPr>
    </w:p>
    <w:p w14:paraId="2715A389" w14:textId="77777777" w:rsidR="009A533B" w:rsidRPr="00A550B8" w:rsidRDefault="009A533B" w:rsidP="00B476E7"/>
    <w:sectPr w:rsidR="009A533B" w:rsidRPr="00A550B8" w:rsidSect="00B21662">
      <w:headerReference w:type="even" r:id="rId20"/>
      <w:headerReference w:type="default" r:id="rId21"/>
      <w:footerReference w:type="default" r:id="rId22"/>
      <w:headerReference w:type="first" r:id="rId23"/>
      <w:pgSz w:w="11906" w:h="16838"/>
      <w:pgMar w:top="1077" w:right="1417" w:bottom="851" w:left="1417" w:header="708" w:footer="13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Gwiazdoń Marta (ORL)" w:date="2025-10-31T13:17:00Z" w:initials="MG">
    <w:p w14:paraId="4E2B7C37" w14:textId="77777777" w:rsidR="004808CE" w:rsidRDefault="004808CE" w:rsidP="004808CE">
      <w:pPr>
        <w:pStyle w:val="Tekstkomentarza"/>
      </w:pPr>
      <w:r>
        <w:rPr>
          <w:rStyle w:val="Odwoaniedokomentarza"/>
        </w:rPr>
        <w:annotationRef/>
      </w:r>
      <w:r>
        <w:t>Przedmiotem umowy jest ekspertyza. To nie jest umowa na roboty budowlane. Proszę usunąc te zapisy.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E2B7C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8EC0890" w16cex:dateUtc="2025-10-31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E2B7C37" w16cid:durableId="08EC08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ECCE0" w14:textId="77777777" w:rsidR="00827D34" w:rsidRDefault="00827D34" w:rsidP="00950C77">
      <w:r>
        <w:separator/>
      </w:r>
    </w:p>
  </w:endnote>
  <w:endnote w:type="continuationSeparator" w:id="0">
    <w:p w14:paraId="322056F6" w14:textId="77777777" w:rsidR="00827D34" w:rsidRDefault="00827D34"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E2EF3" w14:textId="77777777" w:rsidR="003B0FDD" w:rsidRDefault="003B0FDD">
    <w:pPr>
      <w:pStyle w:val="Stopka"/>
    </w:pPr>
  </w:p>
  <w:tbl>
    <w:tblPr>
      <w:tblW w:w="0" w:type="auto"/>
      <w:tblInd w:w="108" w:type="dxa"/>
      <w:tblBorders>
        <w:top w:val="single" w:sz="4" w:space="0" w:color="auto"/>
      </w:tblBorders>
      <w:tblLook w:val="01E0" w:firstRow="1" w:lastRow="1" w:firstColumn="1" w:lastColumn="1" w:noHBand="0" w:noVBand="0"/>
    </w:tblPr>
    <w:tblGrid>
      <w:gridCol w:w="8964"/>
    </w:tblGrid>
    <w:tr w:rsidR="003B0FDD" w:rsidRPr="00930BBE" w14:paraId="3A5E2EF5" w14:textId="77777777">
      <w:tc>
        <w:tcPr>
          <w:tcW w:w="9745" w:type="dxa"/>
          <w:tcBorders>
            <w:top w:val="single" w:sz="4" w:space="0" w:color="auto"/>
          </w:tcBorders>
        </w:tcPr>
        <w:p w14:paraId="3A5E2EF4" w14:textId="223F18B2" w:rsidR="003B0FDD" w:rsidRPr="002E615C" w:rsidRDefault="003B0FDD" w:rsidP="00F361E5">
          <w:pPr>
            <w:pStyle w:val="Nagwek"/>
            <w:jc w:val="right"/>
            <w:rPr>
              <w:rFonts w:ascii="Arial" w:eastAsia="Times New Roman" w:hAnsi="Arial" w:cs="Arial"/>
              <w:b/>
            </w:rPr>
          </w:pPr>
          <w:r w:rsidRPr="002E615C">
            <w:rPr>
              <w:rFonts w:ascii="Arial" w:eastAsia="Times New Roman" w:hAnsi="Arial" w:cs="Arial"/>
              <w:b/>
            </w:rPr>
            <w:t xml:space="preserve">Strona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PAGE </w:instrText>
          </w:r>
          <w:r w:rsidRPr="002E615C">
            <w:rPr>
              <w:rStyle w:val="Numerstrony"/>
              <w:rFonts w:ascii="Arial" w:eastAsia="Times New Roman" w:hAnsi="Arial" w:cs="Arial"/>
              <w:b/>
            </w:rPr>
            <w:fldChar w:fldCharType="separate"/>
          </w:r>
          <w:r w:rsidR="00625957">
            <w:rPr>
              <w:rStyle w:val="Numerstrony"/>
              <w:rFonts w:ascii="Arial" w:eastAsia="Times New Roman" w:hAnsi="Arial" w:cs="Arial"/>
              <w:b/>
              <w:noProof/>
            </w:rPr>
            <w:t>22</w:t>
          </w:r>
          <w:r w:rsidRPr="002E615C">
            <w:rPr>
              <w:rStyle w:val="Numerstrony"/>
              <w:rFonts w:ascii="Arial" w:eastAsia="Times New Roman" w:hAnsi="Arial" w:cs="Arial"/>
              <w:b/>
            </w:rPr>
            <w:fldChar w:fldCharType="end"/>
          </w:r>
          <w:r w:rsidRPr="002E615C">
            <w:rPr>
              <w:rStyle w:val="Numerstrony"/>
              <w:rFonts w:ascii="Arial" w:eastAsia="Times New Roman" w:hAnsi="Arial" w:cs="Arial"/>
              <w:b/>
            </w:rPr>
            <w:t xml:space="preserve"> z </w:t>
          </w:r>
          <w:r w:rsidRPr="002E615C">
            <w:rPr>
              <w:rStyle w:val="Numerstrony"/>
              <w:rFonts w:ascii="Arial" w:eastAsia="Times New Roman" w:hAnsi="Arial" w:cs="Arial"/>
              <w:b/>
            </w:rPr>
            <w:fldChar w:fldCharType="begin"/>
          </w:r>
          <w:r w:rsidRPr="002E615C">
            <w:rPr>
              <w:rStyle w:val="Numerstrony"/>
              <w:rFonts w:ascii="Arial" w:eastAsia="Times New Roman" w:hAnsi="Arial" w:cs="Arial"/>
              <w:b/>
            </w:rPr>
            <w:instrText xml:space="preserve"> NUMPAGES </w:instrText>
          </w:r>
          <w:r w:rsidRPr="002E615C">
            <w:rPr>
              <w:rStyle w:val="Numerstrony"/>
              <w:rFonts w:ascii="Arial" w:eastAsia="Times New Roman" w:hAnsi="Arial" w:cs="Arial"/>
              <w:b/>
            </w:rPr>
            <w:fldChar w:fldCharType="separate"/>
          </w:r>
          <w:r w:rsidR="00625957">
            <w:rPr>
              <w:rStyle w:val="Numerstrony"/>
              <w:rFonts w:ascii="Arial" w:eastAsia="Times New Roman" w:hAnsi="Arial" w:cs="Arial"/>
              <w:b/>
              <w:noProof/>
            </w:rPr>
            <w:t>24</w:t>
          </w:r>
          <w:r w:rsidRPr="002E615C">
            <w:rPr>
              <w:rStyle w:val="Numerstrony"/>
              <w:rFonts w:ascii="Arial" w:eastAsia="Times New Roman" w:hAnsi="Arial" w:cs="Arial"/>
              <w:b/>
            </w:rPr>
            <w:fldChar w:fldCharType="end"/>
          </w:r>
        </w:p>
      </w:tc>
    </w:tr>
    <w:tr w:rsidR="003B0FDD" w:rsidRPr="00930BBE" w14:paraId="3A5E2EF7" w14:textId="77777777">
      <w:tc>
        <w:tcPr>
          <w:tcW w:w="9745" w:type="dxa"/>
        </w:tcPr>
        <w:p w14:paraId="3A5E2EF6" w14:textId="1AB6D403" w:rsidR="003B0FDD" w:rsidRPr="00307834" w:rsidRDefault="003B0FDD" w:rsidP="00587011">
          <w:pPr>
            <w:pStyle w:val="Nagwek"/>
            <w:jc w:val="center"/>
            <w:rPr>
              <w:rFonts w:ascii="Arial" w:eastAsia="Times New Roman" w:hAnsi="Arial" w:cs="Arial"/>
              <w:b/>
            </w:rPr>
          </w:pPr>
        </w:p>
      </w:tc>
    </w:tr>
  </w:tbl>
  <w:p w14:paraId="3A5E2EF8" w14:textId="77777777" w:rsidR="003B0FDD" w:rsidRDefault="003B0F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C7B8C" w14:textId="77777777" w:rsidR="00827D34" w:rsidRDefault="00827D34" w:rsidP="00950C77">
      <w:r>
        <w:separator/>
      </w:r>
    </w:p>
  </w:footnote>
  <w:footnote w:type="continuationSeparator" w:id="0">
    <w:p w14:paraId="62C4749A" w14:textId="77777777" w:rsidR="00827D34" w:rsidRDefault="00827D34"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F487" w14:textId="5865AEF0" w:rsidR="00B646A2" w:rsidRDefault="00272003">
    <w:pPr>
      <w:pStyle w:val="Nagwek"/>
    </w:pPr>
    <w:r>
      <w:rPr>
        <w:noProof/>
      </w:rPr>
      <w:pict w14:anchorId="095336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2549532" o:spid="_x0000_s1026" type="#_x0000_t136" style="position:absolute;margin-left:0;margin-top:0;width:568.4pt;height:71.05pt;rotation:315;z-index:-251655168;mso-position-horizontal:center;mso-position-horizontal-relative:margin;mso-position-vertical:center;mso-position-vertical-relative:margin" o:allowincell="f" fillcolor="silver" stroked="f">
          <v:fill opacity=".5"/>
          <v:textpath style="font-family:&quot;Times New Roman&quot;;font-size:1pt" string="PROJEKT UMOWY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ook w:val="01E0" w:firstRow="1" w:lastRow="1" w:firstColumn="1" w:lastColumn="1" w:noHBand="0" w:noVBand="0"/>
    </w:tblPr>
    <w:tblGrid>
      <w:gridCol w:w="4539"/>
      <w:gridCol w:w="4425"/>
    </w:tblGrid>
    <w:tr w:rsidR="003B0FDD" w:rsidRPr="00B476E7" w14:paraId="3A5E2EEE" w14:textId="77777777" w:rsidTr="00587011">
      <w:trPr>
        <w:trHeight w:val="284"/>
      </w:trPr>
      <w:tc>
        <w:tcPr>
          <w:tcW w:w="5005" w:type="dxa"/>
        </w:tcPr>
        <w:p w14:paraId="3A5E2EEC" w14:textId="77777777" w:rsidR="003B0FDD" w:rsidRPr="00155D5C" w:rsidRDefault="003B0FDD" w:rsidP="00F03610">
          <w:pPr>
            <w:pStyle w:val="Nagwek"/>
            <w:tabs>
              <w:tab w:val="clear" w:pos="4536"/>
              <w:tab w:val="clear" w:pos="9072"/>
              <w:tab w:val="right" w:pos="4294"/>
            </w:tabs>
            <w:rPr>
              <w:rFonts w:ascii="Arial" w:eastAsia="Times New Roman" w:hAnsi="Arial" w:cs="Arial"/>
              <w:b/>
            </w:rPr>
          </w:pPr>
          <w:r>
            <w:rPr>
              <w:rFonts w:eastAsia="Times New Roman"/>
              <w:b/>
            </w:rPr>
            <w:t>…………………………</w:t>
          </w:r>
        </w:p>
      </w:tc>
      <w:tc>
        <w:tcPr>
          <w:tcW w:w="5113" w:type="dxa"/>
        </w:tcPr>
        <w:p w14:paraId="3A5E2EED" w14:textId="6BE41E30" w:rsidR="003B0FDD" w:rsidRPr="00307834" w:rsidRDefault="003B0FDD" w:rsidP="00A550B8">
          <w:pPr>
            <w:pStyle w:val="Nagwek"/>
            <w:jc w:val="right"/>
            <w:rPr>
              <w:rFonts w:ascii="Arial" w:eastAsia="Times New Roman" w:hAnsi="Arial" w:cs="Arial"/>
              <w:b/>
              <w:sz w:val="18"/>
              <w:szCs w:val="18"/>
              <w:lang w:val="en-US"/>
            </w:rPr>
          </w:pPr>
          <w:r>
            <w:rPr>
              <w:rFonts w:ascii="Arial" w:eastAsia="Times New Roman" w:hAnsi="Arial" w:cs="Arial"/>
              <w:b/>
              <w:lang w:val="en-US"/>
            </w:rPr>
            <w:t>ORLEN</w:t>
          </w:r>
          <w:r w:rsidRPr="00307834">
            <w:rPr>
              <w:rFonts w:ascii="Arial" w:eastAsia="Times New Roman" w:hAnsi="Arial" w:cs="Arial"/>
              <w:b/>
              <w:lang w:val="en-US"/>
            </w:rPr>
            <w:t xml:space="preserve"> Oil </w:t>
          </w:r>
          <w:r>
            <w:rPr>
              <w:rFonts w:ascii="Arial" w:eastAsia="Times New Roman" w:hAnsi="Arial" w:cs="Arial"/>
              <w:b/>
              <w:lang w:val="en-US"/>
            </w:rPr>
            <w:t xml:space="preserve">Sp. z </w:t>
          </w:r>
          <w:proofErr w:type="spellStart"/>
          <w:r>
            <w:rPr>
              <w:rFonts w:ascii="Arial" w:eastAsia="Times New Roman" w:hAnsi="Arial" w:cs="Arial"/>
              <w:b/>
              <w:lang w:val="en-US"/>
            </w:rPr>
            <w:t>o.o.</w:t>
          </w:r>
          <w:proofErr w:type="spellEnd"/>
          <w:r>
            <w:rPr>
              <w:rFonts w:ascii="Arial" w:eastAsia="Times New Roman" w:hAnsi="Arial" w:cs="Arial"/>
              <w:b/>
              <w:lang w:val="en-US"/>
            </w:rPr>
            <w:t xml:space="preserve"> </w:t>
          </w:r>
        </w:p>
      </w:tc>
    </w:tr>
    <w:tr w:rsidR="003B0FDD" w:rsidRPr="00993BC0" w14:paraId="3A5E2EF1" w14:textId="77777777">
      <w:tc>
        <w:tcPr>
          <w:tcW w:w="5005" w:type="dxa"/>
          <w:tcBorders>
            <w:bottom w:val="single" w:sz="4" w:space="0" w:color="auto"/>
          </w:tcBorders>
        </w:tcPr>
        <w:p w14:paraId="3A5E2EEF" w14:textId="77777777" w:rsidR="003B0FDD" w:rsidRPr="00D35D09" w:rsidRDefault="003B0FDD" w:rsidP="00F361E5">
          <w:pPr>
            <w:pStyle w:val="Nagwek"/>
            <w:rPr>
              <w:rFonts w:eastAsia="Times New Roman"/>
              <w:sz w:val="18"/>
              <w:szCs w:val="18"/>
              <w:lang w:val="en-US"/>
            </w:rPr>
          </w:pPr>
        </w:p>
      </w:tc>
      <w:tc>
        <w:tcPr>
          <w:tcW w:w="5113" w:type="dxa"/>
          <w:tcBorders>
            <w:bottom w:val="single" w:sz="4" w:space="0" w:color="auto"/>
          </w:tcBorders>
        </w:tcPr>
        <w:p w14:paraId="3A5E2EF0" w14:textId="650260CE" w:rsidR="003B0FDD" w:rsidRPr="00952E64" w:rsidRDefault="003B0FDD" w:rsidP="00922D04">
          <w:pPr>
            <w:pStyle w:val="Nagwek"/>
            <w:jc w:val="right"/>
            <w:rPr>
              <w:rFonts w:ascii="Arial" w:eastAsia="Times New Roman" w:hAnsi="Arial" w:cs="Arial"/>
              <w:b/>
            </w:rPr>
          </w:pPr>
          <w:r w:rsidRPr="00952E64">
            <w:rPr>
              <w:rFonts w:ascii="Arial" w:eastAsia="Times New Roman" w:hAnsi="Arial" w:cs="Arial"/>
              <w:b/>
            </w:rPr>
            <w:t xml:space="preserve">Nr Umowy: </w:t>
          </w:r>
          <w:r>
            <w:rPr>
              <w:rFonts w:ascii="Arial" w:eastAsia="Times New Roman" w:hAnsi="Arial" w:cs="Arial"/>
              <w:b/>
            </w:rPr>
            <w:t>………..</w:t>
          </w:r>
          <w:r w:rsidRPr="00952E64">
            <w:rPr>
              <w:rFonts w:ascii="Arial" w:eastAsia="Times New Roman" w:hAnsi="Arial" w:cs="Arial"/>
              <w:b/>
            </w:rPr>
            <w:t>.</w:t>
          </w:r>
        </w:p>
      </w:tc>
    </w:tr>
  </w:tbl>
  <w:p w14:paraId="3A5E2EF2" w14:textId="62D589E5" w:rsidR="003B0FDD" w:rsidRPr="00930BBE" w:rsidRDefault="00272003" w:rsidP="00CA5122">
    <w:pPr>
      <w:pStyle w:val="Nagwek"/>
      <w:tabs>
        <w:tab w:val="clear" w:pos="4536"/>
        <w:tab w:val="center" w:pos="6096"/>
      </w:tabs>
      <w:rPr>
        <w:szCs w:val="24"/>
      </w:rPr>
    </w:pPr>
    <w:r>
      <w:rPr>
        <w:noProof/>
      </w:rPr>
      <w:pict w14:anchorId="339128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2549533" o:spid="_x0000_s1027" type="#_x0000_t136" style="position:absolute;margin-left:0;margin-top:0;width:568.4pt;height:71.05pt;rotation:315;z-index:-251653120;mso-position-horizontal:center;mso-position-horizontal-relative:margin;mso-position-vertical:center;mso-position-vertical-relative:margin" o:allowincell="f" fillcolor="silver" stroked="f">
          <v:fill opacity=".5"/>
          <v:textpath style="font-family:&quot;Times New Roman&quot;;font-size:1pt" string="PROJEKT UMOWY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9F34B" w14:textId="1F4D5405" w:rsidR="00B646A2" w:rsidRDefault="00272003">
    <w:pPr>
      <w:pStyle w:val="Nagwek"/>
    </w:pPr>
    <w:r>
      <w:rPr>
        <w:noProof/>
      </w:rPr>
      <w:pict w14:anchorId="29B1A6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2549531" o:spid="_x0000_s1025" type="#_x0000_t136" style="position:absolute;margin-left:0;margin-top:0;width:568.4pt;height:71.05pt;rotation:315;z-index:-251657216;mso-position-horizontal:center;mso-position-horizontal-relative:margin;mso-position-vertical:center;mso-position-vertical-relative:margin" o:allowincell="f" fillcolor="silver" stroked="f">
          <v:fill opacity=".5"/>
          <v:textpath style="font-family:&quot;Times New Roman&quot;;font-size:1pt" string="PROJEKT UMOWY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68308FE0"/>
    <w:name w:val="WW8Num4"/>
    <w:lvl w:ilvl="0">
      <w:start w:val="1"/>
      <w:numFmt w:val="decimal"/>
      <w:lvlText w:val="%1."/>
      <w:lvlJc w:val="left"/>
      <w:pPr>
        <w:tabs>
          <w:tab w:val="num" w:pos="720"/>
        </w:tabs>
        <w:ind w:left="720" w:hanging="360"/>
      </w:pPr>
      <w:rPr>
        <w:rFonts w:ascii="Arial" w:eastAsia="Times New Roman" w:hAnsi="Arial" w:cs="Arial"/>
        <w:b w:val="0"/>
        <w:color w:val="auto"/>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6"/>
    <w:multiLevelType w:val="multilevel"/>
    <w:tmpl w:val="FC248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rFonts w:ascii="Arial" w:eastAsia="Arial"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4"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5"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6"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9" w15:restartNumberingAfterBreak="0">
    <w:nsid w:val="01210CA5"/>
    <w:multiLevelType w:val="hybridMultilevel"/>
    <w:tmpl w:val="9DBE11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1" w15:restartNumberingAfterBreak="0">
    <w:nsid w:val="090B1A1D"/>
    <w:multiLevelType w:val="multilevel"/>
    <w:tmpl w:val="68308FE0"/>
    <w:lvl w:ilvl="0">
      <w:start w:val="1"/>
      <w:numFmt w:val="decimal"/>
      <w:lvlText w:val="%1."/>
      <w:lvlJc w:val="left"/>
      <w:pPr>
        <w:tabs>
          <w:tab w:val="num" w:pos="720"/>
        </w:tabs>
        <w:ind w:left="720" w:hanging="360"/>
      </w:pPr>
      <w:rPr>
        <w:rFonts w:ascii="Arial" w:eastAsia="Times New Roman" w:hAnsi="Arial" w:cs="Arial"/>
        <w:b w:val="0"/>
        <w:color w:val="auto"/>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2"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D831271"/>
    <w:multiLevelType w:val="hybridMultilevel"/>
    <w:tmpl w:val="3410AC9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10937B55"/>
    <w:multiLevelType w:val="hybridMultilevel"/>
    <w:tmpl w:val="CEE483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1E6E15"/>
    <w:multiLevelType w:val="hybridMultilevel"/>
    <w:tmpl w:val="A6580E7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9"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1"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FE30699"/>
    <w:multiLevelType w:val="hybridMultilevel"/>
    <w:tmpl w:val="52AE62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7E0FB1"/>
    <w:multiLevelType w:val="hybridMultilevel"/>
    <w:tmpl w:val="7B607FCA"/>
    <w:lvl w:ilvl="0" w:tplc="FA62370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0415000F">
      <w:start w:val="1"/>
      <w:numFmt w:val="decimal"/>
      <w:lvlText w:val="%4."/>
      <w:lvlJc w:val="left"/>
      <w:pPr>
        <w:tabs>
          <w:tab w:val="num" w:pos="3797"/>
        </w:tabs>
        <w:ind w:left="3797" w:hanging="360"/>
      </w:pPr>
      <w:rPr>
        <w:rFonts w:cs="Times New Roman"/>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28" w15:restartNumberingAfterBreak="0">
    <w:nsid w:val="26943B74"/>
    <w:multiLevelType w:val="hybridMultilevel"/>
    <w:tmpl w:val="5BE01320"/>
    <w:lvl w:ilvl="0" w:tplc="678CF3B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279A0AA6"/>
    <w:multiLevelType w:val="hybridMultilevel"/>
    <w:tmpl w:val="00CA8600"/>
    <w:lvl w:ilvl="0" w:tplc="749AC8FC">
      <w:start w:val="3"/>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29236F19"/>
    <w:multiLevelType w:val="hybridMultilevel"/>
    <w:tmpl w:val="C22E180E"/>
    <w:lvl w:ilvl="0" w:tplc="3B8E0BBE">
      <w:start w:val="1"/>
      <w:numFmt w:val="lowerLetter"/>
      <w:lvlText w:val="%1."/>
      <w:lvlJc w:val="left"/>
      <w:pPr>
        <w:ind w:left="720" w:hanging="360"/>
      </w:pPr>
      <w:rPr>
        <w:b/>
      </w:rPr>
    </w:lvl>
    <w:lvl w:ilvl="1" w:tplc="24F2D6BE">
      <w:start w:val="1"/>
      <w:numFmt w:val="lowerLetter"/>
      <w:lvlText w:val="%2."/>
      <w:lvlJc w:val="left"/>
      <w:pPr>
        <w:ind w:left="644" w:hanging="360"/>
      </w:pPr>
      <w:rPr>
        <w:b w:val="0"/>
        <w:bCs/>
      </w:rPr>
    </w:lvl>
    <w:lvl w:ilvl="2" w:tplc="BF6C1454">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414C74"/>
    <w:multiLevelType w:val="hybridMultilevel"/>
    <w:tmpl w:val="CE2AA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C84C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1071FDD"/>
    <w:multiLevelType w:val="hybridMultilevel"/>
    <w:tmpl w:val="E6086C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87E6B68"/>
    <w:multiLevelType w:val="multilevel"/>
    <w:tmpl w:val="612A0DCC"/>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9732FB4"/>
    <w:multiLevelType w:val="hybridMultilevel"/>
    <w:tmpl w:val="76CE1C3A"/>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48EC09F8">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DA1015E"/>
    <w:multiLevelType w:val="hybridMultilevel"/>
    <w:tmpl w:val="B65A4F1A"/>
    <w:lvl w:ilvl="0" w:tplc="20E41B56">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25C183D"/>
    <w:multiLevelType w:val="hybridMultilevel"/>
    <w:tmpl w:val="1752065A"/>
    <w:lvl w:ilvl="0" w:tplc="04B85E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DDA6225"/>
    <w:multiLevelType w:val="multilevel"/>
    <w:tmpl w:val="DAC8D7B6"/>
    <w:lvl w:ilvl="0">
      <w:start w:val="1"/>
      <w:numFmt w:val="decimal"/>
      <w:lvlText w:val="%1)"/>
      <w:lvlJc w:val="left"/>
      <w:pPr>
        <w:tabs>
          <w:tab w:val="num" w:pos="0"/>
        </w:tabs>
        <w:ind w:left="360" w:hanging="360"/>
      </w:pPr>
      <w:rPr>
        <w:b w:val="0"/>
        <w:bCs/>
        <w:i w:val="0"/>
        <w:color w:val="auto"/>
      </w:rPr>
    </w:lvl>
    <w:lvl w:ilvl="1">
      <w:start w:val="1"/>
      <w:numFmt w:val="decimal"/>
      <w:lvlText w:val="%1.%2."/>
      <w:lvlJc w:val="left"/>
      <w:pPr>
        <w:tabs>
          <w:tab w:val="num" w:pos="0"/>
        </w:tabs>
        <w:ind w:left="792" w:hanging="432"/>
      </w:pPr>
      <w:rPr>
        <w:rFonts w:ascii="Arial" w:hAnsi="Arial" w:cs="Arial"/>
        <w:b w:val="0"/>
      </w:rPr>
    </w:lvl>
    <w:lvl w:ilvl="2">
      <w:start w:val="1"/>
      <w:numFmt w:val="decimal"/>
      <w:lvlText w:val="%1.%2.%3."/>
      <w:lvlJc w:val="left"/>
      <w:pPr>
        <w:tabs>
          <w:tab w:val="num" w:pos="0"/>
        </w:tabs>
        <w:ind w:left="50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7" w15:restartNumberingAfterBreak="0">
    <w:nsid w:val="50D25436"/>
    <w:multiLevelType w:val="hybridMultilevel"/>
    <w:tmpl w:val="396E9F0A"/>
    <w:lvl w:ilvl="0" w:tplc="A9A46E6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A02BDF"/>
    <w:multiLevelType w:val="hybridMultilevel"/>
    <w:tmpl w:val="81867794"/>
    <w:lvl w:ilvl="0" w:tplc="4D18F1F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9" w15:restartNumberingAfterBreak="0">
    <w:nsid w:val="57040848"/>
    <w:multiLevelType w:val="hybridMultilevel"/>
    <w:tmpl w:val="AD8E9E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1E00D8D"/>
    <w:multiLevelType w:val="hybridMultilevel"/>
    <w:tmpl w:val="BB2656A8"/>
    <w:lvl w:ilvl="0" w:tplc="F252E1A4">
      <w:start w:val="1"/>
      <w:numFmt w:val="decimal"/>
      <w:lvlText w:val="%1."/>
      <w:lvlJc w:val="left"/>
      <w:pPr>
        <w:ind w:left="787" w:hanging="360"/>
      </w:pPr>
      <w:rPr>
        <w:rFonts w:ascii="Arial" w:hAnsi="Arial" w:cs="Arial"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360309A"/>
    <w:multiLevelType w:val="hybridMultilevel"/>
    <w:tmpl w:val="FFEEF70C"/>
    <w:lvl w:ilvl="0" w:tplc="D0B2E202">
      <w:start w:val="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69B22F4C"/>
    <w:multiLevelType w:val="hybridMultilevel"/>
    <w:tmpl w:val="1012F776"/>
    <w:lvl w:ilvl="0" w:tplc="1EAE3A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09737D"/>
    <w:multiLevelType w:val="hybridMultilevel"/>
    <w:tmpl w:val="B4800D76"/>
    <w:lvl w:ilvl="0" w:tplc="E55480C8">
      <w:start w:val="1"/>
      <w:numFmt w:val="decimal"/>
      <w:lvlText w:val="%1."/>
      <w:lvlJc w:val="left"/>
      <w:pPr>
        <w:tabs>
          <w:tab w:val="num" w:pos="567"/>
        </w:tabs>
        <w:ind w:left="567" w:hanging="567"/>
      </w:pPr>
      <w:rPr>
        <w:rFonts w:ascii="Arial" w:hAnsi="Arial" w:cs="Arial" w:hint="default"/>
        <w:b w:val="0"/>
        <w:bCs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294856"/>
    <w:multiLevelType w:val="hybridMultilevel"/>
    <w:tmpl w:val="1A582260"/>
    <w:lvl w:ilvl="0" w:tplc="0415000F">
      <w:start w:val="1"/>
      <w:numFmt w:val="decimal"/>
      <w:lvlText w:val="%1."/>
      <w:lvlJc w:val="left"/>
      <w:pPr>
        <w:ind w:left="720" w:hanging="360"/>
      </w:pPr>
      <w:rPr>
        <w:rFonts w:hint="default"/>
      </w:rPr>
    </w:lvl>
    <w:lvl w:ilvl="1" w:tplc="489CDC6C">
      <w:start w:val="1"/>
      <w:numFmt w:val="lowerLetter"/>
      <w:lvlText w:val="%2)"/>
      <w:lvlJc w:val="left"/>
      <w:pPr>
        <w:ind w:left="927"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04092920">
    <w:abstractNumId w:val="9"/>
  </w:num>
  <w:num w:numId="2" w16cid:durableId="179394104">
    <w:abstractNumId w:val="56"/>
  </w:num>
  <w:num w:numId="3" w16cid:durableId="1482772407">
    <w:abstractNumId w:val="55"/>
  </w:num>
  <w:num w:numId="4" w16cid:durableId="1104417791">
    <w:abstractNumId w:val="0"/>
  </w:num>
  <w:num w:numId="5" w16cid:durableId="167864571">
    <w:abstractNumId w:val="13"/>
  </w:num>
  <w:num w:numId="6" w16cid:durableId="2057272516">
    <w:abstractNumId w:val="43"/>
  </w:num>
  <w:num w:numId="7" w16cid:durableId="393505732">
    <w:abstractNumId w:val="21"/>
  </w:num>
  <w:num w:numId="8" w16cid:durableId="101071508">
    <w:abstractNumId w:val="49"/>
  </w:num>
  <w:num w:numId="9" w16cid:durableId="13016865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339711">
    <w:abstractNumId w:val="54"/>
  </w:num>
  <w:num w:numId="11" w16cid:durableId="1473256354">
    <w:abstractNumId w:val="39"/>
  </w:num>
  <w:num w:numId="12" w16cid:durableId="1490488274">
    <w:abstractNumId w:val="16"/>
  </w:num>
  <w:num w:numId="13" w16cid:durableId="954094671">
    <w:abstractNumId w:val="2"/>
  </w:num>
  <w:num w:numId="14" w16cid:durableId="400837082">
    <w:abstractNumId w:val="35"/>
  </w:num>
  <w:num w:numId="15" w16cid:durableId="1240016151">
    <w:abstractNumId w:val="48"/>
  </w:num>
  <w:num w:numId="16" w16cid:durableId="1388721112">
    <w:abstractNumId w:val="52"/>
  </w:num>
  <w:num w:numId="17" w16cid:durableId="1056123921">
    <w:abstractNumId w:val="1"/>
  </w:num>
  <w:num w:numId="18" w16cid:durableId="1556770891">
    <w:abstractNumId w:val="41"/>
  </w:num>
  <w:num w:numId="19" w16cid:durableId="1139299683">
    <w:abstractNumId w:val="30"/>
  </w:num>
  <w:num w:numId="20" w16cid:durableId="1643388650">
    <w:abstractNumId w:val="29"/>
  </w:num>
  <w:num w:numId="21" w16cid:durableId="850409238">
    <w:abstractNumId w:val="20"/>
  </w:num>
  <w:num w:numId="22" w16cid:durableId="6493945">
    <w:abstractNumId w:val="26"/>
  </w:num>
  <w:num w:numId="23" w16cid:durableId="833109614">
    <w:abstractNumId w:val="12"/>
  </w:num>
  <w:num w:numId="24" w16cid:durableId="909384619">
    <w:abstractNumId w:val="17"/>
  </w:num>
  <w:num w:numId="25" w16cid:durableId="1816406125">
    <w:abstractNumId w:val="25"/>
  </w:num>
  <w:num w:numId="26" w16cid:durableId="229118594">
    <w:abstractNumId w:val="36"/>
  </w:num>
  <w:num w:numId="27" w16cid:durableId="356272210">
    <w:abstractNumId w:val="23"/>
  </w:num>
  <w:num w:numId="28" w16cid:durableId="1214732723">
    <w:abstractNumId w:val="37"/>
  </w:num>
  <w:num w:numId="29" w16cid:durableId="2013801262">
    <w:abstractNumId w:val="22"/>
  </w:num>
  <w:num w:numId="30" w16cid:durableId="86536655">
    <w:abstractNumId w:val="18"/>
  </w:num>
  <w:num w:numId="31" w16cid:durableId="1063916143">
    <w:abstractNumId w:val="45"/>
  </w:num>
  <w:num w:numId="32" w16cid:durableId="2098557208">
    <w:abstractNumId w:val="47"/>
  </w:num>
  <w:num w:numId="33" w16cid:durableId="1292710965">
    <w:abstractNumId w:val="46"/>
  </w:num>
  <w:num w:numId="34" w16cid:durableId="110521011">
    <w:abstractNumId w:val="38"/>
  </w:num>
  <w:num w:numId="35" w16cid:durableId="312266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5604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5556112">
    <w:abstractNumId w:val="10"/>
  </w:num>
  <w:num w:numId="38" w16cid:durableId="2056468763">
    <w:abstractNumId w:val="57"/>
  </w:num>
  <w:num w:numId="39" w16cid:durableId="314184901">
    <w:abstractNumId w:val="15"/>
  </w:num>
  <w:num w:numId="40" w16cid:durableId="376904122">
    <w:abstractNumId w:val="50"/>
  </w:num>
  <w:num w:numId="41" w16cid:durableId="687222793">
    <w:abstractNumId w:val="19"/>
  </w:num>
  <w:num w:numId="42" w16cid:durableId="1907955303">
    <w:abstractNumId w:val="32"/>
  </w:num>
  <w:num w:numId="43" w16cid:durableId="1667005544">
    <w:abstractNumId w:val="31"/>
  </w:num>
  <w:num w:numId="44" w16cid:durableId="697511254">
    <w:abstractNumId w:val="34"/>
  </w:num>
  <w:num w:numId="45" w16cid:durableId="1218974281">
    <w:abstractNumId w:val="24"/>
  </w:num>
  <w:num w:numId="46" w16cid:durableId="780882376">
    <w:abstractNumId w:val="28"/>
  </w:num>
  <w:num w:numId="47" w16cid:durableId="341707172">
    <w:abstractNumId w:val="44"/>
  </w:num>
  <w:num w:numId="48" w16cid:durableId="168088458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9158005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73368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36610934">
    <w:abstractNumId w:val="11"/>
  </w:num>
  <w:num w:numId="52" w16cid:durableId="37319376">
    <w:abstractNumId w:val="53"/>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wiazdoń Marta (ORL)">
    <w15:presenceInfo w15:providerId="AD" w15:userId="S::01mgwiaz@gl.pl::a2dfd003-4a70-41f1-ae28-427116e285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1441F"/>
    <w:rsid w:val="000149A2"/>
    <w:rsid w:val="00016BC6"/>
    <w:rsid w:val="000174DF"/>
    <w:rsid w:val="00021257"/>
    <w:rsid w:val="0002326E"/>
    <w:rsid w:val="00024FE8"/>
    <w:rsid w:val="00027943"/>
    <w:rsid w:val="00030F8F"/>
    <w:rsid w:val="00031E93"/>
    <w:rsid w:val="000337B1"/>
    <w:rsid w:val="00034577"/>
    <w:rsid w:val="0004411A"/>
    <w:rsid w:val="00045915"/>
    <w:rsid w:val="0005486A"/>
    <w:rsid w:val="00056846"/>
    <w:rsid w:val="00060A8A"/>
    <w:rsid w:val="00062AF2"/>
    <w:rsid w:val="00062EE0"/>
    <w:rsid w:val="00070F91"/>
    <w:rsid w:val="000742A9"/>
    <w:rsid w:val="00075A9D"/>
    <w:rsid w:val="00075DF9"/>
    <w:rsid w:val="00080B82"/>
    <w:rsid w:val="00086DB4"/>
    <w:rsid w:val="00094B79"/>
    <w:rsid w:val="00096771"/>
    <w:rsid w:val="000A31CC"/>
    <w:rsid w:val="000A4FDE"/>
    <w:rsid w:val="000A5EF5"/>
    <w:rsid w:val="000B2D9A"/>
    <w:rsid w:val="000B4649"/>
    <w:rsid w:val="000B6A2E"/>
    <w:rsid w:val="000C574E"/>
    <w:rsid w:val="000D6BB1"/>
    <w:rsid w:val="000D7ACC"/>
    <w:rsid w:val="000E050D"/>
    <w:rsid w:val="000E5ED7"/>
    <w:rsid w:val="000F11F6"/>
    <w:rsid w:val="000F174A"/>
    <w:rsid w:val="000F5036"/>
    <w:rsid w:val="000F50CA"/>
    <w:rsid w:val="000F61B6"/>
    <w:rsid w:val="000F7639"/>
    <w:rsid w:val="00101925"/>
    <w:rsid w:val="00103E5A"/>
    <w:rsid w:val="00105D7F"/>
    <w:rsid w:val="001173EF"/>
    <w:rsid w:val="00120E5D"/>
    <w:rsid w:val="00121EBB"/>
    <w:rsid w:val="001233D7"/>
    <w:rsid w:val="00123FD6"/>
    <w:rsid w:val="00126C95"/>
    <w:rsid w:val="00131583"/>
    <w:rsid w:val="001357C2"/>
    <w:rsid w:val="00135927"/>
    <w:rsid w:val="00140618"/>
    <w:rsid w:val="00140C59"/>
    <w:rsid w:val="00140D26"/>
    <w:rsid w:val="00147C14"/>
    <w:rsid w:val="00151198"/>
    <w:rsid w:val="0015181F"/>
    <w:rsid w:val="00155D5C"/>
    <w:rsid w:val="001608E7"/>
    <w:rsid w:val="00160B42"/>
    <w:rsid w:val="00161A0C"/>
    <w:rsid w:val="00166B4F"/>
    <w:rsid w:val="00171596"/>
    <w:rsid w:val="001736C6"/>
    <w:rsid w:val="00177B4F"/>
    <w:rsid w:val="00177BF9"/>
    <w:rsid w:val="00181BC5"/>
    <w:rsid w:val="001824D2"/>
    <w:rsid w:val="00182668"/>
    <w:rsid w:val="001826BF"/>
    <w:rsid w:val="00182FFB"/>
    <w:rsid w:val="00191969"/>
    <w:rsid w:val="00191A82"/>
    <w:rsid w:val="00193B5E"/>
    <w:rsid w:val="001A37A7"/>
    <w:rsid w:val="001A6350"/>
    <w:rsid w:val="001A6A72"/>
    <w:rsid w:val="001C27CA"/>
    <w:rsid w:val="001D2BAF"/>
    <w:rsid w:val="001D3494"/>
    <w:rsid w:val="001D45B4"/>
    <w:rsid w:val="001D7085"/>
    <w:rsid w:val="001E0AE5"/>
    <w:rsid w:val="001E1B56"/>
    <w:rsid w:val="001E253D"/>
    <w:rsid w:val="001E2916"/>
    <w:rsid w:val="001E6571"/>
    <w:rsid w:val="001E746D"/>
    <w:rsid w:val="001F23C4"/>
    <w:rsid w:val="001F7A24"/>
    <w:rsid w:val="00206587"/>
    <w:rsid w:val="00206FC5"/>
    <w:rsid w:val="002119EB"/>
    <w:rsid w:val="00222218"/>
    <w:rsid w:val="00227B05"/>
    <w:rsid w:val="002327D5"/>
    <w:rsid w:val="002328A4"/>
    <w:rsid w:val="002328B7"/>
    <w:rsid w:val="0023337C"/>
    <w:rsid w:val="002374F6"/>
    <w:rsid w:val="0025154D"/>
    <w:rsid w:val="0025173B"/>
    <w:rsid w:val="002521A2"/>
    <w:rsid w:val="0025274E"/>
    <w:rsid w:val="00253E47"/>
    <w:rsid w:val="00254A68"/>
    <w:rsid w:val="00254C62"/>
    <w:rsid w:val="00256C55"/>
    <w:rsid w:val="002573C3"/>
    <w:rsid w:val="00261180"/>
    <w:rsid w:val="002674CA"/>
    <w:rsid w:val="00270400"/>
    <w:rsid w:val="00272003"/>
    <w:rsid w:val="00283515"/>
    <w:rsid w:val="00285662"/>
    <w:rsid w:val="002858E3"/>
    <w:rsid w:val="0029199B"/>
    <w:rsid w:val="00294193"/>
    <w:rsid w:val="00295FC0"/>
    <w:rsid w:val="00297500"/>
    <w:rsid w:val="002A00E0"/>
    <w:rsid w:val="002A510B"/>
    <w:rsid w:val="002A529F"/>
    <w:rsid w:val="002A6949"/>
    <w:rsid w:val="002B14B5"/>
    <w:rsid w:val="002C482C"/>
    <w:rsid w:val="002D04A7"/>
    <w:rsid w:val="002D41A1"/>
    <w:rsid w:val="002D5DC7"/>
    <w:rsid w:val="002E1D75"/>
    <w:rsid w:val="002E615C"/>
    <w:rsid w:val="002F0936"/>
    <w:rsid w:val="002F3E12"/>
    <w:rsid w:val="002F4765"/>
    <w:rsid w:val="002F6C58"/>
    <w:rsid w:val="00300C2E"/>
    <w:rsid w:val="00302CF4"/>
    <w:rsid w:val="00303F05"/>
    <w:rsid w:val="003040CE"/>
    <w:rsid w:val="00306982"/>
    <w:rsid w:val="00307154"/>
    <w:rsid w:val="00307834"/>
    <w:rsid w:val="0031050D"/>
    <w:rsid w:val="003115D2"/>
    <w:rsid w:val="0031381A"/>
    <w:rsid w:val="003138AD"/>
    <w:rsid w:val="0031577D"/>
    <w:rsid w:val="00316869"/>
    <w:rsid w:val="00317B28"/>
    <w:rsid w:val="00317CE3"/>
    <w:rsid w:val="00317CF4"/>
    <w:rsid w:val="00317EDE"/>
    <w:rsid w:val="00323A7E"/>
    <w:rsid w:val="00327EDA"/>
    <w:rsid w:val="0033401D"/>
    <w:rsid w:val="003357EF"/>
    <w:rsid w:val="0034236C"/>
    <w:rsid w:val="00342B03"/>
    <w:rsid w:val="003477EE"/>
    <w:rsid w:val="00347B7F"/>
    <w:rsid w:val="00352678"/>
    <w:rsid w:val="003544E4"/>
    <w:rsid w:val="00354E7D"/>
    <w:rsid w:val="003551B0"/>
    <w:rsid w:val="003570DF"/>
    <w:rsid w:val="0036683F"/>
    <w:rsid w:val="00367062"/>
    <w:rsid w:val="00367C67"/>
    <w:rsid w:val="00376A4D"/>
    <w:rsid w:val="00380B93"/>
    <w:rsid w:val="003831E9"/>
    <w:rsid w:val="00384639"/>
    <w:rsid w:val="00386A72"/>
    <w:rsid w:val="003871BD"/>
    <w:rsid w:val="00391773"/>
    <w:rsid w:val="003A18FA"/>
    <w:rsid w:val="003A2151"/>
    <w:rsid w:val="003A2DA5"/>
    <w:rsid w:val="003A3E0C"/>
    <w:rsid w:val="003A6ED5"/>
    <w:rsid w:val="003A70C4"/>
    <w:rsid w:val="003B0832"/>
    <w:rsid w:val="003B0E51"/>
    <w:rsid w:val="003B0FDD"/>
    <w:rsid w:val="003B2E00"/>
    <w:rsid w:val="003B2EC5"/>
    <w:rsid w:val="003B4094"/>
    <w:rsid w:val="003B6E0A"/>
    <w:rsid w:val="003C111E"/>
    <w:rsid w:val="003C5990"/>
    <w:rsid w:val="003C7D0D"/>
    <w:rsid w:val="003D0991"/>
    <w:rsid w:val="003D31F8"/>
    <w:rsid w:val="003D492E"/>
    <w:rsid w:val="003D6B02"/>
    <w:rsid w:val="003E1497"/>
    <w:rsid w:val="003E33E6"/>
    <w:rsid w:val="003E3E35"/>
    <w:rsid w:val="003E420B"/>
    <w:rsid w:val="003E7DCC"/>
    <w:rsid w:val="003F39BB"/>
    <w:rsid w:val="003F47F7"/>
    <w:rsid w:val="003F7F3B"/>
    <w:rsid w:val="00403B94"/>
    <w:rsid w:val="0040578D"/>
    <w:rsid w:val="00413C6B"/>
    <w:rsid w:val="00414B7D"/>
    <w:rsid w:val="00425223"/>
    <w:rsid w:val="00431776"/>
    <w:rsid w:val="004341D6"/>
    <w:rsid w:val="00434A48"/>
    <w:rsid w:val="0044022E"/>
    <w:rsid w:val="0044198B"/>
    <w:rsid w:val="00445FB1"/>
    <w:rsid w:val="00446585"/>
    <w:rsid w:val="004514EA"/>
    <w:rsid w:val="00462982"/>
    <w:rsid w:val="00463EC3"/>
    <w:rsid w:val="004661DF"/>
    <w:rsid w:val="0046759F"/>
    <w:rsid w:val="00475DC8"/>
    <w:rsid w:val="004808CE"/>
    <w:rsid w:val="00483F6C"/>
    <w:rsid w:val="00485F04"/>
    <w:rsid w:val="00486CF9"/>
    <w:rsid w:val="00490FD7"/>
    <w:rsid w:val="004924AE"/>
    <w:rsid w:val="004944AA"/>
    <w:rsid w:val="00496DCD"/>
    <w:rsid w:val="00497DA1"/>
    <w:rsid w:val="004B0643"/>
    <w:rsid w:val="004B1F2D"/>
    <w:rsid w:val="004C4DB4"/>
    <w:rsid w:val="004D30BF"/>
    <w:rsid w:val="004D4AFD"/>
    <w:rsid w:val="004E37FF"/>
    <w:rsid w:val="004E65EB"/>
    <w:rsid w:val="004E68DD"/>
    <w:rsid w:val="004F2511"/>
    <w:rsid w:val="005013EC"/>
    <w:rsid w:val="00503106"/>
    <w:rsid w:val="0050359F"/>
    <w:rsid w:val="00504A2A"/>
    <w:rsid w:val="00505405"/>
    <w:rsid w:val="00505804"/>
    <w:rsid w:val="00505A31"/>
    <w:rsid w:val="005073BC"/>
    <w:rsid w:val="00507CC0"/>
    <w:rsid w:val="00510C5B"/>
    <w:rsid w:val="005110D1"/>
    <w:rsid w:val="00512C16"/>
    <w:rsid w:val="00521A5A"/>
    <w:rsid w:val="0052234E"/>
    <w:rsid w:val="00523062"/>
    <w:rsid w:val="00525805"/>
    <w:rsid w:val="00526741"/>
    <w:rsid w:val="00530C60"/>
    <w:rsid w:val="00531D12"/>
    <w:rsid w:val="00532B03"/>
    <w:rsid w:val="00540398"/>
    <w:rsid w:val="005423B3"/>
    <w:rsid w:val="0054437D"/>
    <w:rsid w:val="0054485A"/>
    <w:rsid w:val="00545ABB"/>
    <w:rsid w:val="00545EA5"/>
    <w:rsid w:val="00546795"/>
    <w:rsid w:val="0055021D"/>
    <w:rsid w:val="00550647"/>
    <w:rsid w:val="00552247"/>
    <w:rsid w:val="00552EA9"/>
    <w:rsid w:val="005555E7"/>
    <w:rsid w:val="005568DB"/>
    <w:rsid w:val="005614B4"/>
    <w:rsid w:val="00565614"/>
    <w:rsid w:val="0057119E"/>
    <w:rsid w:val="00580A93"/>
    <w:rsid w:val="00581DDE"/>
    <w:rsid w:val="005841F2"/>
    <w:rsid w:val="00587011"/>
    <w:rsid w:val="00587AE1"/>
    <w:rsid w:val="00587CAC"/>
    <w:rsid w:val="00591F06"/>
    <w:rsid w:val="005B7AB5"/>
    <w:rsid w:val="005C1127"/>
    <w:rsid w:val="005C2401"/>
    <w:rsid w:val="005C5E01"/>
    <w:rsid w:val="005D00EF"/>
    <w:rsid w:val="005E50E2"/>
    <w:rsid w:val="005E607D"/>
    <w:rsid w:val="005F4BEC"/>
    <w:rsid w:val="005F4FDD"/>
    <w:rsid w:val="005F694E"/>
    <w:rsid w:val="00604614"/>
    <w:rsid w:val="00607048"/>
    <w:rsid w:val="0060775B"/>
    <w:rsid w:val="0061575B"/>
    <w:rsid w:val="006171F2"/>
    <w:rsid w:val="00620056"/>
    <w:rsid w:val="006240AE"/>
    <w:rsid w:val="00625957"/>
    <w:rsid w:val="00626009"/>
    <w:rsid w:val="00630F8A"/>
    <w:rsid w:val="00631897"/>
    <w:rsid w:val="0063496E"/>
    <w:rsid w:val="006356F0"/>
    <w:rsid w:val="006370A8"/>
    <w:rsid w:val="00640F32"/>
    <w:rsid w:val="00643C88"/>
    <w:rsid w:val="006468EE"/>
    <w:rsid w:val="00656ABA"/>
    <w:rsid w:val="00671A54"/>
    <w:rsid w:val="00674588"/>
    <w:rsid w:val="00674DF4"/>
    <w:rsid w:val="00677A69"/>
    <w:rsid w:val="00680136"/>
    <w:rsid w:val="0068283E"/>
    <w:rsid w:val="0068391B"/>
    <w:rsid w:val="006840C3"/>
    <w:rsid w:val="00685405"/>
    <w:rsid w:val="0069731A"/>
    <w:rsid w:val="00697389"/>
    <w:rsid w:val="006979C2"/>
    <w:rsid w:val="006A13DC"/>
    <w:rsid w:val="006A67ED"/>
    <w:rsid w:val="006A7B04"/>
    <w:rsid w:val="006B6FF4"/>
    <w:rsid w:val="006B7A79"/>
    <w:rsid w:val="006C5707"/>
    <w:rsid w:val="006D1123"/>
    <w:rsid w:val="006D1C49"/>
    <w:rsid w:val="006D56C6"/>
    <w:rsid w:val="006E07A2"/>
    <w:rsid w:val="006E098C"/>
    <w:rsid w:val="006E0A58"/>
    <w:rsid w:val="006E0AA0"/>
    <w:rsid w:val="006E1422"/>
    <w:rsid w:val="006E20EB"/>
    <w:rsid w:val="006E650B"/>
    <w:rsid w:val="006E6ADD"/>
    <w:rsid w:val="006F03A8"/>
    <w:rsid w:val="006F246D"/>
    <w:rsid w:val="007047CB"/>
    <w:rsid w:val="00704DF8"/>
    <w:rsid w:val="00704FA9"/>
    <w:rsid w:val="00712890"/>
    <w:rsid w:val="00714706"/>
    <w:rsid w:val="0071727E"/>
    <w:rsid w:val="007172AB"/>
    <w:rsid w:val="00717D2C"/>
    <w:rsid w:val="00720505"/>
    <w:rsid w:val="00722192"/>
    <w:rsid w:val="0072685D"/>
    <w:rsid w:val="00730603"/>
    <w:rsid w:val="007308CB"/>
    <w:rsid w:val="007326F5"/>
    <w:rsid w:val="007334D6"/>
    <w:rsid w:val="00733B1E"/>
    <w:rsid w:val="007354D3"/>
    <w:rsid w:val="007369BE"/>
    <w:rsid w:val="00737B13"/>
    <w:rsid w:val="00737D7C"/>
    <w:rsid w:val="007409F5"/>
    <w:rsid w:val="00740CA2"/>
    <w:rsid w:val="00742B48"/>
    <w:rsid w:val="00744AD9"/>
    <w:rsid w:val="00745660"/>
    <w:rsid w:val="00746BE9"/>
    <w:rsid w:val="00756484"/>
    <w:rsid w:val="00757E31"/>
    <w:rsid w:val="00762DA8"/>
    <w:rsid w:val="00766118"/>
    <w:rsid w:val="00771B82"/>
    <w:rsid w:val="0077312C"/>
    <w:rsid w:val="00775932"/>
    <w:rsid w:val="00777AEA"/>
    <w:rsid w:val="00780096"/>
    <w:rsid w:val="00785E36"/>
    <w:rsid w:val="00792FAF"/>
    <w:rsid w:val="007A1AB9"/>
    <w:rsid w:val="007A3D05"/>
    <w:rsid w:val="007A3DB6"/>
    <w:rsid w:val="007A3FC4"/>
    <w:rsid w:val="007A4DD0"/>
    <w:rsid w:val="007B1632"/>
    <w:rsid w:val="007B46D9"/>
    <w:rsid w:val="007B47DC"/>
    <w:rsid w:val="007B4E02"/>
    <w:rsid w:val="007C0D57"/>
    <w:rsid w:val="007C11D1"/>
    <w:rsid w:val="007C260C"/>
    <w:rsid w:val="007C2748"/>
    <w:rsid w:val="007C385E"/>
    <w:rsid w:val="007C4CC9"/>
    <w:rsid w:val="007C6313"/>
    <w:rsid w:val="007D29A5"/>
    <w:rsid w:val="007D6BD2"/>
    <w:rsid w:val="007D7A18"/>
    <w:rsid w:val="007E168D"/>
    <w:rsid w:val="007E1888"/>
    <w:rsid w:val="007E1C8D"/>
    <w:rsid w:val="007E391C"/>
    <w:rsid w:val="007E5004"/>
    <w:rsid w:val="007E6479"/>
    <w:rsid w:val="007F276D"/>
    <w:rsid w:val="00801B10"/>
    <w:rsid w:val="0080538E"/>
    <w:rsid w:val="00811212"/>
    <w:rsid w:val="008130AD"/>
    <w:rsid w:val="00815739"/>
    <w:rsid w:val="0082549B"/>
    <w:rsid w:val="00827D34"/>
    <w:rsid w:val="00833339"/>
    <w:rsid w:val="00837FB1"/>
    <w:rsid w:val="00841C47"/>
    <w:rsid w:val="008438F9"/>
    <w:rsid w:val="008449C1"/>
    <w:rsid w:val="008458EF"/>
    <w:rsid w:val="00845DDC"/>
    <w:rsid w:val="008566FA"/>
    <w:rsid w:val="00863698"/>
    <w:rsid w:val="00864D0C"/>
    <w:rsid w:val="00865C5D"/>
    <w:rsid w:val="00865D31"/>
    <w:rsid w:val="0087385E"/>
    <w:rsid w:val="00874BB9"/>
    <w:rsid w:val="0087611D"/>
    <w:rsid w:val="008768A2"/>
    <w:rsid w:val="00877825"/>
    <w:rsid w:val="00892FBB"/>
    <w:rsid w:val="0089404B"/>
    <w:rsid w:val="008A029B"/>
    <w:rsid w:val="008A385D"/>
    <w:rsid w:val="008A3EE9"/>
    <w:rsid w:val="008A4753"/>
    <w:rsid w:val="008B6835"/>
    <w:rsid w:val="008B6A1C"/>
    <w:rsid w:val="008C0FED"/>
    <w:rsid w:val="008C3655"/>
    <w:rsid w:val="008C7BE3"/>
    <w:rsid w:val="008D14C8"/>
    <w:rsid w:val="008D2F0D"/>
    <w:rsid w:val="008E30E2"/>
    <w:rsid w:val="008E5C92"/>
    <w:rsid w:val="008F4B30"/>
    <w:rsid w:val="008F4F9F"/>
    <w:rsid w:val="00900349"/>
    <w:rsid w:val="00900986"/>
    <w:rsid w:val="009035C2"/>
    <w:rsid w:val="009050E3"/>
    <w:rsid w:val="00905DB4"/>
    <w:rsid w:val="0090787D"/>
    <w:rsid w:val="0091074F"/>
    <w:rsid w:val="0091737B"/>
    <w:rsid w:val="00921857"/>
    <w:rsid w:val="00922611"/>
    <w:rsid w:val="00922D04"/>
    <w:rsid w:val="00922DBE"/>
    <w:rsid w:val="00922DF4"/>
    <w:rsid w:val="00924B06"/>
    <w:rsid w:val="00930BBE"/>
    <w:rsid w:val="00932B1B"/>
    <w:rsid w:val="00936392"/>
    <w:rsid w:val="00937CFC"/>
    <w:rsid w:val="009433E7"/>
    <w:rsid w:val="0094344C"/>
    <w:rsid w:val="00943E4F"/>
    <w:rsid w:val="00944FFF"/>
    <w:rsid w:val="00945F59"/>
    <w:rsid w:val="00950B92"/>
    <w:rsid w:val="00950C77"/>
    <w:rsid w:val="0095195C"/>
    <w:rsid w:val="00952E58"/>
    <w:rsid w:val="00952E64"/>
    <w:rsid w:val="00957255"/>
    <w:rsid w:val="0096009A"/>
    <w:rsid w:val="009645A3"/>
    <w:rsid w:val="0096479D"/>
    <w:rsid w:val="00964C7B"/>
    <w:rsid w:val="00971813"/>
    <w:rsid w:val="00972384"/>
    <w:rsid w:val="00981CE1"/>
    <w:rsid w:val="009826D1"/>
    <w:rsid w:val="00985DBD"/>
    <w:rsid w:val="009932C7"/>
    <w:rsid w:val="009934E0"/>
    <w:rsid w:val="00993BC0"/>
    <w:rsid w:val="00994D3C"/>
    <w:rsid w:val="0099755B"/>
    <w:rsid w:val="009A4D47"/>
    <w:rsid w:val="009A533B"/>
    <w:rsid w:val="009A64B9"/>
    <w:rsid w:val="009A7B4F"/>
    <w:rsid w:val="009B46FF"/>
    <w:rsid w:val="009B7F06"/>
    <w:rsid w:val="009C317C"/>
    <w:rsid w:val="009C36B2"/>
    <w:rsid w:val="009C3EA4"/>
    <w:rsid w:val="009D208F"/>
    <w:rsid w:val="009D3BAE"/>
    <w:rsid w:val="009E7991"/>
    <w:rsid w:val="009E79DA"/>
    <w:rsid w:val="009F1D2A"/>
    <w:rsid w:val="00A00337"/>
    <w:rsid w:val="00A0065A"/>
    <w:rsid w:val="00A012B9"/>
    <w:rsid w:val="00A035FA"/>
    <w:rsid w:val="00A05A0C"/>
    <w:rsid w:val="00A06786"/>
    <w:rsid w:val="00A076F1"/>
    <w:rsid w:val="00A101D2"/>
    <w:rsid w:val="00A14418"/>
    <w:rsid w:val="00A14876"/>
    <w:rsid w:val="00A20784"/>
    <w:rsid w:val="00A269B5"/>
    <w:rsid w:val="00A273C2"/>
    <w:rsid w:val="00A33754"/>
    <w:rsid w:val="00A34FBF"/>
    <w:rsid w:val="00A446F0"/>
    <w:rsid w:val="00A50ACD"/>
    <w:rsid w:val="00A550B8"/>
    <w:rsid w:val="00A5560D"/>
    <w:rsid w:val="00A57E5A"/>
    <w:rsid w:val="00A6135E"/>
    <w:rsid w:val="00A62CD8"/>
    <w:rsid w:val="00A62FBE"/>
    <w:rsid w:val="00A6499E"/>
    <w:rsid w:val="00A65B67"/>
    <w:rsid w:val="00A65FCF"/>
    <w:rsid w:val="00A66C5B"/>
    <w:rsid w:val="00A70EA9"/>
    <w:rsid w:val="00A72073"/>
    <w:rsid w:val="00A731F7"/>
    <w:rsid w:val="00A75111"/>
    <w:rsid w:val="00A766B7"/>
    <w:rsid w:val="00A8289A"/>
    <w:rsid w:val="00A82EA7"/>
    <w:rsid w:val="00A87B0C"/>
    <w:rsid w:val="00A908AE"/>
    <w:rsid w:val="00A93157"/>
    <w:rsid w:val="00A934B6"/>
    <w:rsid w:val="00A94C39"/>
    <w:rsid w:val="00A961DC"/>
    <w:rsid w:val="00AA6278"/>
    <w:rsid w:val="00AA6B53"/>
    <w:rsid w:val="00AB0753"/>
    <w:rsid w:val="00AC1685"/>
    <w:rsid w:val="00AC208B"/>
    <w:rsid w:val="00AC33CF"/>
    <w:rsid w:val="00AC4A25"/>
    <w:rsid w:val="00AC6DA6"/>
    <w:rsid w:val="00AC7B29"/>
    <w:rsid w:val="00AC7DC6"/>
    <w:rsid w:val="00AD05D8"/>
    <w:rsid w:val="00AD17F7"/>
    <w:rsid w:val="00AE0FA3"/>
    <w:rsid w:val="00AE2D90"/>
    <w:rsid w:val="00AE7E83"/>
    <w:rsid w:val="00AF112B"/>
    <w:rsid w:val="00AF158B"/>
    <w:rsid w:val="00AF59E0"/>
    <w:rsid w:val="00B03296"/>
    <w:rsid w:val="00B057EF"/>
    <w:rsid w:val="00B11105"/>
    <w:rsid w:val="00B14961"/>
    <w:rsid w:val="00B21336"/>
    <w:rsid w:val="00B21662"/>
    <w:rsid w:val="00B25FB5"/>
    <w:rsid w:val="00B309D8"/>
    <w:rsid w:val="00B3139C"/>
    <w:rsid w:val="00B316A9"/>
    <w:rsid w:val="00B37AF5"/>
    <w:rsid w:val="00B408D6"/>
    <w:rsid w:val="00B42D00"/>
    <w:rsid w:val="00B42F04"/>
    <w:rsid w:val="00B454F7"/>
    <w:rsid w:val="00B476E7"/>
    <w:rsid w:val="00B52A8D"/>
    <w:rsid w:val="00B6086E"/>
    <w:rsid w:val="00B61840"/>
    <w:rsid w:val="00B620BC"/>
    <w:rsid w:val="00B640B7"/>
    <w:rsid w:val="00B646A2"/>
    <w:rsid w:val="00B64F51"/>
    <w:rsid w:val="00B71A2B"/>
    <w:rsid w:val="00B738EC"/>
    <w:rsid w:val="00B77E2B"/>
    <w:rsid w:val="00B801EC"/>
    <w:rsid w:val="00B809E3"/>
    <w:rsid w:val="00B85E1F"/>
    <w:rsid w:val="00B867F6"/>
    <w:rsid w:val="00B87FAC"/>
    <w:rsid w:val="00B91410"/>
    <w:rsid w:val="00B945C7"/>
    <w:rsid w:val="00B94861"/>
    <w:rsid w:val="00B94B41"/>
    <w:rsid w:val="00B94DCE"/>
    <w:rsid w:val="00B95057"/>
    <w:rsid w:val="00BA1D0E"/>
    <w:rsid w:val="00BB0731"/>
    <w:rsid w:val="00BB5E9C"/>
    <w:rsid w:val="00BB61A9"/>
    <w:rsid w:val="00BC2207"/>
    <w:rsid w:val="00BC63AD"/>
    <w:rsid w:val="00BE36E0"/>
    <w:rsid w:val="00BE7331"/>
    <w:rsid w:val="00BE79C9"/>
    <w:rsid w:val="00BF31FA"/>
    <w:rsid w:val="00C019E9"/>
    <w:rsid w:val="00C032C5"/>
    <w:rsid w:val="00C0333F"/>
    <w:rsid w:val="00C14C63"/>
    <w:rsid w:val="00C17FD9"/>
    <w:rsid w:val="00C2116B"/>
    <w:rsid w:val="00C21F5E"/>
    <w:rsid w:val="00C23B30"/>
    <w:rsid w:val="00C42FFC"/>
    <w:rsid w:val="00C44E2F"/>
    <w:rsid w:val="00C46F00"/>
    <w:rsid w:val="00C47829"/>
    <w:rsid w:val="00C51BE9"/>
    <w:rsid w:val="00C51F70"/>
    <w:rsid w:val="00C5504C"/>
    <w:rsid w:val="00C561C0"/>
    <w:rsid w:val="00C665B7"/>
    <w:rsid w:val="00C72C17"/>
    <w:rsid w:val="00C737D8"/>
    <w:rsid w:val="00C74A34"/>
    <w:rsid w:val="00C81C68"/>
    <w:rsid w:val="00C8570F"/>
    <w:rsid w:val="00C8630D"/>
    <w:rsid w:val="00C86C82"/>
    <w:rsid w:val="00C959CB"/>
    <w:rsid w:val="00CA5122"/>
    <w:rsid w:val="00CB1330"/>
    <w:rsid w:val="00CB32F7"/>
    <w:rsid w:val="00CB499A"/>
    <w:rsid w:val="00CB68D1"/>
    <w:rsid w:val="00CB782B"/>
    <w:rsid w:val="00CC3770"/>
    <w:rsid w:val="00CC397C"/>
    <w:rsid w:val="00CC62DE"/>
    <w:rsid w:val="00CC6D78"/>
    <w:rsid w:val="00CD3B94"/>
    <w:rsid w:val="00CD5C02"/>
    <w:rsid w:val="00CD601D"/>
    <w:rsid w:val="00CD6572"/>
    <w:rsid w:val="00CD6DC0"/>
    <w:rsid w:val="00CD6F6C"/>
    <w:rsid w:val="00CE05BC"/>
    <w:rsid w:val="00CE080B"/>
    <w:rsid w:val="00CE1A17"/>
    <w:rsid w:val="00CF4355"/>
    <w:rsid w:val="00CF7C5C"/>
    <w:rsid w:val="00D00475"/>
    <w:rsid w:val="00D078C1"/>
    <w:rsid w:val="00D104D1"/>
    <w:rsid w:val="00D11D77"/>
    <w:rsid w:val="00D20AD8"/>
    <w:rsid w:val="00D24B85"/>
    <w:rsid w:val="00D2535B"/>
    <w:rsid w:val="00D258E9"/>
    <w:rsid w:val="00D30FEA"/>
    <w:rsid w:val="00D3287E"/>
    <w:rsid w:val="00D334A2"/>
    <w:rsid w:val="00D33651"/>
    <w:rsid w:val="00D35D09"/>
    <w:rsid w:val="00D40125"/>
    <w:rsid w:val="00D505B7"/>
    <w:rsid w:val="00D52F1B"/>
    <w:rsid w:val="00D57268"/>
    <w:rsid w:val="00D61AC9"/>
    <w:rsid w:val="00D6264C"/>
    <w:rsid w:val="00D67268"/>
    <w:rsid w:val="00D74151"/>
    <w:rsid w:val="00D747CC"/>
    <w:rsid w:val="00D754CB"/>
    <w:rsid w:val="00D765E7"/>
    <w:rsid w:val="00D76C20"/>
    <w:rsid w:val="00D93F21"/>
    <w:rsid w:val="00D95FC0"/>
    <w:rsid w:val="00DA16C0"/>
    <w:rsid w:val="00DA3961"/>
    <w:rsid w:val="00DB00C9"/>
    <w:rsid w:val="00DB1ECB"/>
    <w:rsid w:val="00DB5EB2"/>
    <w:rsid w:val="00DB677B"/>
    <w:rsid w:val="00DD479C"/>
    <w:rsid w:val="00DD6EF4"/>
    <w:rsid w:val="00DE055A"/>
    <w:rsid w:val="00DE1B50"/>
    <w:rsid w:val="00DF171E"/>
    <w:rsid w:val="00DF1855"/>
    <w:rsid w:val="00DF56FD"/>
    <w:rsid w:val="00E00E27"/>
    <w:rsid w:val="00E0367B"/>
    <w:rsid w:val="00E05C0F"/>
    <w:rsid w:val="00E22CEC"/>
    <w:rsid w:val="00E24EF9"/>
    <w:rsid w:val="00E2563C"/>
    <w:rsid w:val="00E26219"/>
    <w:rsid w:val="00E27AE9"/>
    <w:rsid w:val="00E30700"/>
    <w:rsid w:val="00E34C2A"/>
    <w:rsid w:val="00E42930"/>
    <w:rsid w:val="00E4375B"/>
    <w:rsid w:val="00E46BF2"/>
    <w:rsid w:val="00E53458"/>
    <w:rsid w:val="00E54662"/>
    <w:rsid w:val="00E55449"/>
    <w:rsid w:val="00E55851"/>
    <w:rsid w:val="00E56435"/>
    <w:rsid w:val="00E56467"/>
    <w:rsid w:val="00E60B65"/>
    <w:rsid w:val="00E616D2"/>
    <w:rsid w:val="00E61B4C"/>
    <w:rsid w:val="00E6552E"/>
    <w:rsid w:val="00E81B43"/>
    <w:rsid w:val="00E9268F"/>
    <w:rsid w:val="00E92946"/>
    <w:rsid w:val="00E936E7"/>
    <w:rsid w:val="00E93B26"/>
    <w:rsid w:val="00E93DAA"/>
    <w:rsid w:val="00EA3FAC"/>
    <w:rsid w:val="00EB00B5"/>
    <w:rsid w:val="00EB076E"/>
    <w:rsid w:val="00EB4B1E"/>
    <w:rsid w:val="00EB5D4B"/>
    <w:rsid w:val="00EB701D"/>
    <w:rsid w:val="00EC27B7"/>
    <w:rsid w:val="00EC7C37"/>
    <w:rsid w:val="00ED0BDB"/>
    <w:rsid w:val="00ED26C6"/>
    <w:rsid w:val="00ED7AC4"/>
    <w:rsid w:val="00EE1A13"/>
    <w:rsid w:val="00EE64E0"/>
    <w:rsid w:val="00EF5636"/>
    <w:rsid w:val="00F03610"/>
    <w:rsid w:val="00F04634"/>
    <w:rsid w:val="00F05288"/>
    <w:rsid w:val="00F1738E"/>
    <w:rsid w:val="00F173D6"/>
    <w:rsid w:val="00F222F2"/>
    <w:rsid w:val="00F26752"/>
    <w:rsid w:val="00F31668"/>
    <w:rsid w:val="00F361E5"/>
    <w:rsid w:val="00F40355"/>
    <w:rsid w:val="00F43241"/>
    <w:rsid w:val="00F437FF"/>
    <w:rsid w:val="00F47718"/>
    <w:rsid w:val="00F532E8"/>
    <w:rsid w:val="00F53928"/>
    <w:rsid w:val="00F54F46"/>
    <w:rsid w:val="00F619C7"/>
    <w:rsid w:val="00F63479"/>
    <w:rsid w:val="00F63BC5"/>
    <w:rsid w:val="00F665C5"/>
    <w:rsid w:val="00F741BB"/>
    <w:rsid w:val="00F75EE6"/>
    <w:rsid w:val="00F76887"/>
    <w:rsid w:val="00F81312"/>
    <w:rsid w:val="00F81CBD"/>
    <w:rsid w:val="00F82875"/>
    <w:rsid w:val="00F839B7"/>
    <w:rsid w:val="00F83B92"/>
    <w:rsid w:val="00F92621"/>
    <w:rsid w:val="00F96006"/>
    <w:rsid w:val="00F969B5"/>
    <w:rsid w:val="00F97079"/>
    <w:rsid w:val="00F970D0"/>
    <w:rsid w:val="00FA0B9D"/>
    <w:rsid w:val="00FA0D04"/>
    <w:rsid w:val="00FA4B48"/>
    <w:rsid w:val="00FA6159"/>
    <w:rsid w:val="00FA6737"/>
    <w:rsid w:val="00FB0D0F"/>
    <w:rsid w:val="00FB1CC1"/>
    <w:rsid w:val="00FB35CF"/>
    <w:rsid w:val="00FB45F0"/>
    <w:rsid w:val="00FC1173"/>
    <w:rsid w:val="00FC20F4"/>
    <w:rsid w:val="00FD04F4"/>
    <w:rsid w:val="00FD074A"/>
    <w:rsid w:val="00FD27A7"/>
    <w:rsid w:val="00FD3C9E"/>
    <w:rsid w:val="00FD6FB3"/>
    <w:rsid w:val="00FD797C"/>
    <w:rsid w:val="00FD7987"/>
    <w:rsid w:val="00FE025E"/>
    <w:rsid w:val="00FE1F83"/>
    <w:rsid w:val="00FE7F52"/>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E2D90"/>
  <w15:docId w15:val="{F9FC0F95-2AE1-42AF-8DDD-2FCE0B08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basedOn w:val="Normalny"/>
    <w:next w:val="Normalny"/>
    <w:link w:val="Nagwek2Znak"/>
    <w:uiPriority w:val="99"/>
    <w:qFormat/>
    <w:rsid w:val="00103E5A"/>
    <w:pPr>
      <w:keepNext/>
      <w:tabs>
        <w:tab w:val="left" w:pos="5760"/>
      </w:tabs>
      <w:outlineLvl w:val="1"/>
    </w:pPr>
    <w:rPr>
      <w:rFonts w:eastAsia="Calibri"/>
      <w:iCs/>
      <w:szCs w:val="24"/>
    </w:rPr>
  </w:style>
  <w:style w:type="paragraph" w:styleId="Nagwek3">
    <w:name w:val="heading 3"/>
    <w:basedOn w:val="Normalny"/>
    <w:next w:val="Normalny"/>
    <w:link w:val="Nagwek3Znak"/>
    <w:unhideWhenUsed/>
    <w:qFormat/>
    <w:locked/>
    <w:rsid w:val="00C51BE9"/>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680136"/>
    <w:rPr>
      <w:rFonts w:ascii="Times New Roman" w:hAnsi="Times New Roman" w:cs="Times New Roman"/>
      <w:b/>
      <w:caps/>
      <w:sz w:val="20"/>
      <w:szCs w:val="20"/>
      <w:u w:val="double"/>
      <w:lang w:eastAsia="pl-PL"/>
    </w:rPr>
  </w:style>
  <w:style w:type="character" w:customStyle="1" w:styleId="Nagwek2Znak">
    <w:name w:val="Nagłówek 2 Znak"/>
    <w:link w:val="Nagwek2"/>
    <w:uiPriority w:val="99"/>
    <w:locked/>
    <w:rsid w:val="00103E5A"/>
    <w:rPr>
      <w:rFonts w:ascii="Times New Roman" w:hAnsi="Times New Roman" w:cs="Times New Roman"/>
      <w:iCs/>
      <w:sz w:val="24"/>
      <w:szCs w:val="24"/>
      <w:lang w:eastAsia="pl-PL"/>
    </w:rPr>
  </w:style>
  <w:style w:type="paragraph" w:styleId="Bezodstpw">
    <w:name w:val="No Spacing"/>
    <w:uiPriority w:val="99"/>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rsid w:val="00C8630D"/>
    <w:rPr>
      <w:rFonts w:cs="Times New Roman"/>
      <w:sz w:val="16"/>
      <w:szCs w:val="16"/>
    </w:rPr>
  </w:style>
  <w:style w:type="paragraph" w:styleId="Tekstkomentarza">
    <w:name w:val="annotation text"/>
    <w:basedOn w:val="Normalny"/>
    <w:link w:val="TekstkomentarzaZnak"/>
    <w:uiPriority w:val="99"/>
    <w:rsid w:val="00C8630D"/>
    <w:rPr>
      <w:rFonts w:eastAsia="Calibri"/>
      <w:sz w:val="20"/>
    </w:rPr>
  </w:style>
  <w:style w:type="character" w:customStyle="1" w:styleId="TekstkomentarzaZnak">
    <w:name w:val="Tekst komentarza Znak"/>
    <w:link w:val="Tekstkomentarza"/>
    <w:uiPriority w:val="99"/>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4"/>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locked/>
    <w:rsid w:val="00922611"/>
    <w:rPr>
      <w:rFonts w:ascii="Times New Roman" w:eastAsia="Times New Roman" w:hAnsi="Times New Roman"/>
      <w:noProof/>
      <w:sz w:val="24"/>
    </w:rPr>
  </w:style>
  <w:style w:type="paragraph" w:styleId="Tekstpodstawowywcity2">
    <w:name w:val="Body Text Indent 2"/>
    <w:basedOn w:val="Normalny"/>
    <w:link w:val="Tekstpodstawowywcity2Znak"/>
    <w:uiPriority w:val="99"/>
    <w:unhideWhenUsed/>
    <w:rsid w:val="00F969B5"/>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969B5"/>
    <w:rPr>
      <w:rFonts w:ascii="Times New Roman" w:eastAsia="Times New Roman" w:hAnsi="Times New Roman"/>
      <w:noProof/>
      <w:sz w:val="24"/>
    </w:rPr>
  </w:style>
  <w:style w:type="paragraph" w:customStyle="1" w:styleId="Standardowy1">
    <w:name w:val="Standardowy1"/>
    <w:rsid w:val="00F969B5"/>
    <w:rPr>
      <w:rFonts w:ascii="Times New Roman" w:eastAsia="Times New Roman" w:hAnsi="Times New Roman"/>
      <w:sz w:val="24"/>
      <w:szCs w:val="24"/>
    </w:rPr>
  </w:style>
  <w:style w:type="character" w:customStyle="1" w:styleId="TeksttreciPogrubienieKursywa">
    <w:name w:val="Tekst treści + Pogrubienie;Kursywa"/>
    <w:basedOn w:val="Domylnaczcionkaakapitu"/>
    <w:rsid w:val="00E93DAA"/>
    <w:rPr>
      <w:rFonts w:ascii="Arial" w:eastAsia="Arial" w:hAnsi="Arial" w:cs="Arial"/>
      <w:b/>
      <w:bCs/>
      <w:i/>
      <w:iCs/>
      <w:sz w:val="21"/>
      <w:szCs w:val="21"/>
      <w:shd w:val="clear" w:color="auto" w:fill="FFFFFF"/>
    </w:rPr>
  </w:style>
  <w:style w:type="character" w:customStyle="1" w:styleId="Nierozpoznanawzmianka1">
    <w:name w:val="Nierozpoznana wzmianka1"/>
    <w:basedOn w:val="Domylnaczcionkaakapitu"/>
    <w:uiPriority w:val="99"/>
    <w:semiHidden/>
    <w:unhideWhenUsed/>
    <w:rsid w:val="007A4DD0"/>
    <w:rPr>
      <w:color w:val="605E5C"/>
      <w:shd w:val="clear" w:color="auto" w:fill="E1DFDD"/>
    </w:rPr>
  </w:style>
  <w:style w:type="character" w:customStyle="1" w:styleId="Nagwek3Znak">
    <w:name w:val="Nagłówek 3 Znak"/>
    <w:basedOn w:val="Domylnaczcionkaakapitu"/>
    <w:link w:val="Nagwek3"/>
    <w:rsid w:val="00C51BE9"/>
    <w:rPr>
      <w:rFonts w:asciiTheme="majorHAnsi" w:eastAsiaTheme="majorEastAsia" w:hAnsiTheme="majorHAnsi" w:cstheme="majorBidi"/>
      <w:noProof/>
      <w:color w:val="243F60" w:themeColor="accent1" w:themeShade="7F"/>
      <w:sz w:val="24"/>
      <w:szCs w:val="24"/>
    </w:rPr>
  </w:style>
  <w:style w:type="paragraph" w:customStyle="1" w:styleId="text1">
    <w:name w:val="text 1"/>
    <w:basedOn w:val="Normalny"/>
    <w:rsid w:val="00FB35CF"/>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FB35CF"/>
    <w:pPr>
      <w:keepNext/>
      <w:keepLines/>
      <w:numPr>
        <w:ilvl w:val="5"/>
        <w:numId w:val="27"/>
      </w:numPr>
      <w:tabs>
        <w:tab w:val="clear" w:pos="1417"/>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FB35CF"/>
    <w:pPr>
      <w:numPr>
        <w:ilvl w:val="6"/>
        <w:numId w:val="27"/>
      </w:numPr>
      <w:tabs>
        <w:tab w:val="clear" w:pos="1417"/>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FB35CF"/>
    <w:pPr>
      <w:numPr>
        <w:ilvl w:val="2"/>
        <w:numId w:val="27"/>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FB35CF"/>
    <w:pPr>
      <w:numPr>
        <w:ilvl w:val="3"/>
        <w:numId w:val="27"/>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FB35CF"/>
    <w:pPr>
      <w:numPr>
        <w:ilvl w:val="4"/>
        <w:numId w:val="27"/>
      </w:numPr>
      <w:tabs>
        <w:tab w:val="left" w:pos="2268"/>
        <w:tab w:val="left" w:pos="3119"/>
      </w:tabs>
      <w:spacing w:before="120" w:after="120" w:line="288" w:lineRule="auto"/>
      <w:jc w:val="both"/>
      <w:outlineLvl w:val="4"/>
    </w:pPr>
    <w:rPr>
      <w:rFonts w:ascii="Calibri" w:hAnsi="Calibri"/>
      <w:color w:val="000000"/>
      <w:sz w:val="22"/>
      <w:szCs w:val="24"/>
    </w:rPr>
  </w:style>
  <w:style w:type="character" w:customStyle="1" w:styleId="TekstkomentarzaZnak1">
    <w:name w:val="Tekst komentarza Znak1"/>
    <w:uiPriority w:val="99"/>
    <w:semiHidden/>
    <w:rsid w:val="00FA0D0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1616249090">
          <w:marLeft w:val="0"/>
          <w:marRight w:val="0"/>
          <w:marTop w:val="0"/>
          <w:marBottom w:val="0"/>
          <w:divBdr>
            <w:top w:val="none" w:sz="0" w:space="0" w:color="auto"/>
            <w:left w:val="none" w:sz="0" w:space="0" w:color="auto"/>
            <w:bottom w:val="none" w:sz="0" w:space="0" w:color="auto"/>
            <w:right w:val="none" w:sz="0" w:space="0" w:color="auto"/>
          </w:divBdr>
        </w:div>
        <w:div w:id="699742499">
          <w:marLeft w:val="0"/>
          <w:marRight w:val="0"/>
          <w:marTop w:val="0"/>
          <w:marBottom w:val="0"/>
          <w:divBdr>
            <w:top w:val="none" w:sz="0" w:space="0" w:color="auto"/>
            <w:left w:val="none" w:sz="0" w:space="0" w:color="auto"/>
            <w:bottom w:val="none" w:sz="0" w:space="0" w:color="auto"/>
            <w:right w:val="none" w:sz="0" w:space="0" w:color="auto"/>
          </w:divBdr>
        </w:div>
      </w:divsChild>
    </w:div>
    <w:div w:id="279536529">
      <w:bodyDiv w:val="1"/>
      <w:marLeft w:val="0"/>
      <w:marRight w:val="0"/>
      <w:marTop w:val="0"/>
      <w:marBottom w:val="0"/>
      <w:divBdr>
        <w:top w:val="none" w:sz="0" w:space="0" w:color="auto"/>
        <w:left w:val="none" w:sz="0" w:space="0" w:color="auto"/>
        <w:bottom w:val="none" w:sz="0" w:space="0" w:color="auto"/>
        <w:right w:val="none" w:sz="0" w:space="0" w:color="auto"/>
      </w:divBdr>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58761930">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498808932">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otos.pl/2821/dla_biznesu/dla_dostawcow/dokumenty_do_pobrania/standardy_techniczne" TargetMode="External"/><Relationship Id="rId18" Type="http://schemas.openxmlformats.org/officeDocument/2006/relationships/hyperlink" Target="mailto:efaktura.ooil@orle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yperlink" Target="https://kontrahenci.lotos.p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1f41172c4b7b57be8356fb3bcb6c84db">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fcb3ff41a36ee564e8792bfe7f2fafd7"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WKCNJREVWHF3-625788467-2307</_dlc_DocId>
    <_dlc_DocIdUrl xmlns="51526375-6ae2-433e-9f1d-6450708911cf">
      <Url>https://portal.grupalotos.pl/gkgl/Lotosoil/_layouts/15/DocIdRedir.aspx?ID=WKCNJREVWHF3-625788467-2307</Url>
      <Description>WKCNJREVWHF3-625788467-2307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DFF20-D155-44B3-B6DE-89C4EC9BFF48}">
  <ds:schemaRefs>
    <ds:schemaRef ds:uri="http://schemas.microsoft.com/sharepoint/events"/>
  </ds:schemaRefs>
</ds:datastoreItem>
</file>

<file path=customXml/itemProps2.xml><?xml version="1.0" encoding="utf-8"?>
<ds:datastoreItem xmlns:ds="http://schemas.openxmlformats.org/officeDocument/2006/customXml" ds:itemID="{103A61D9-DE9F-43CA-AADD-E84995238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4.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customXml/itemProps5.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6.xml><?xml version="1.0" encoding="utf-8"?>
<ds:datastoreItem xmlns:ds="http://schemas.openxmlformats.org/officeDocument/2006/customXml" ds:itemID="{B0A42B30-9642-43EB-9607-9B9159D3E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14961</Words>
  <Characters>97396</Characters>
  <Application>Microsoft Office Word</Application>
  <DocSecurity>4</DocSecurity>
  <Lines>811</Lines>
  <Paragraphs>224</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112133</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Steege Anna (OIL)</cp:lastModifiedBy>
  <cp:revision>2</cp:revision>
  <cp:lastPrinted>2022-12-19T11:14:00Z</cp:lastPrinted>
  <dcterms:created xsi:type="dcterms:W3CDTF">2025-11-04T08:25:00Z</dcterms:created>
  <dcterms:modified xsi:type="dcterms:W3CDTF">2025-11-04T08:25:00Z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819dd859-074c-4ebc-9ff9-4bb93ee261ba</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MSIP_Label_53312e15-a5e9-4500-a857-15b9f442bba9_Enabled">
    <vt:lpwstr>true</vt:lpwstr>
  </property>
  <property fmtid="{D5CDD505-2E9C-101B-9397-08002B2CF9AE}" pid="7" name="MSIP_Label_53312e15-a5e9-4500-a857-15b9f442bba9_SetDate">
    <vt:lpwstr>2021-08-24T09:39:43Z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379b95cb-3e2f-465f-9d04-862122af460f</vt:lpwstr>
  </property>
  <property fmtid="{D5CDD505-2E9C-101B-9397-08002B2CF9AE}" pid="12" name="MSIP_Label_53312e15-a5e9-4500-a857-15b9f442bba9_ContentBits">
    <vt:lpwstr>0</vt:lpwstr>
  </property>
</Properties>
</file>